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BC2" w:rsidRPr="007A0BC2" w:rsidRDefault="007A0BC2" w:rsidP="00E11346">
      <w:pPr>
        <w:spacing w:line="276" w:lineRule="auto"/>
        <w:jc w:val="center"/>
        <w:rPr>
          <w:b/>
          <w:bCs/>
          <w:sz w:val="24"/>
          <w:szCs w:val="24"/>
        </w:rPr>
      </w:pPr>
      <w:r w:rsidRPr="007A0BC2">
        <w:rPr>
          <w:b/>
          <w:bCs/>
          <w:sz w:val="24"/>
          <w:szCs w:val="24"/>
        </w:rPr>
        <w:t>МУНИЦИПАЛЬНОЕ БЮДЖЕТНОЕ ОБЩЕОБРАЗОВАТЕЛЬНОЕ УЧРЕЖДЕНИЕ</w:t>
      </w:r>
    </w:p>
    <w:p w:rsidR="007A0BC2" w:rsidRPr="007A0BC2" w:rsidRDefault="007A0BC2" w:rsidP="00E11346">
      <w:pPr>
        <w:spacing w:line="276" w:lineRule="auto"/>
        <w:jc w:val="center"/>
        <w:rPr>
          <w:b/>
          <w:bCs/>
          <w:sz w:val="24"/>
          <w:szCs w:val="24"/>
        </w:rPr>
      </w:pPr>
      <w:r w:rsidRPr="007240C4">
        <w:rPr>
          <w:b/>
          <w:bCs/>
          <w:sz w:val="24"/>
          <w:szCs w:val="24"/>
        </w:rPr>
        <w:t>«</w:t>
      </w:r>
      <w:r w:rsidR="0041536E">
        <w:rPr>
          <w:b/>
          <w:bCs/>
          <w:sz w:val="24"/>
          <w:szCs w:val="24"/>
        </w:rPr>
        <w:t xml:space="preserve">СРЕДНЯЯ ОБЩЕОБРАЗОВАТЕЛЬНАЯ </w:t>
      </w:r>
      <w:r w:rsidR="00DF5127">
        <w:rPr>
          <w:b/>
          <w:bCs/>
          <w:sz w:val="24"/>
          <w:szCs w:val="24"/>
        </w:rPr>
        <w:t>ШКОЛА № 1 П. ГИКАЛО</w:t>
      </w:r>
      <w:r w:rsidRPr="007240C4">
        <w:rPr>
          <w:b/>
          <w:bCs/>
          <w:sz w:val="24"/>
          <w:szCs w:val="24"/>
        </w:rPr>
        <w:t>»</w:t>
      </w:r>
    </w:p>
    <w:p w:rsidR="007A0BC2" w:rsidRPr="007A0BC2" w:rsidRDefault="007A0BC2" w:rsidP="00E11346">
      <w:pPr>
        <w:spacing w:line="276" w:lineRule="auto"/>
        <w:rPr>
          <w:sz w:val="24"/>
          <w:szCs w:val="24"/>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91"/>
        <w:gridCol w:w="4164"/>
      </w:tblGrid>
      <w:tr w:rsidR="00E31B01" w:rsidRPr="00E31B01" w:rsidTr="00CC2CF1">
        <w:tc>
          <w:tcPr>
            <w:tcW w:w="5920" w:type="dxa"/>
          </w:tcPr>
          <w:p w:rsidR="007A0BC2" w:rsidRPr="00E31B01" w:rsidRDefault="00E11346" w:rsidP="00E11346">
            <w:pPr>
              <w:spacing w:line="276" w:lineRule="auto"/>
              <w:rPr>
                <w:rFonts w:ascii="Times New Roman" w:eastAsiaTheme="minorEastAsia" w:hAnsi="Times New Roman" w:cs="Times New Roman"/>
                <w:b/>
                <w:sz w:val="24"/>
                <w:szCs w:val="24"/>
              </w:rPr>
            </w:pPr>
            <w:r w:rsidRPr="00E31B01">
              <w:rPr>
                <w:rFonts w:ascii="Times New Roman" w:eastAsiaTheme="minorEastAsia" w:hAnsi="Times New Roman" w:cs="Times New Roman"/>
                <w:b/>
                <w:sz w:val="24"/>
                <w:szCs w:val="24"/>
              </w:rPr>
              <w:t>ПРИНЯТО</w:t>
            </w:r>
          </w:p>
          <w:p w:rsidR="007A0BC2" w:rsidRPr="00E31B01" w:rsidRDefault="007A0BC2"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 xml:space="preserve">на педагогическом совете </w:t>
            </w:r>
          </w:p>
          <w:p w:rsidR="00E11346" w:rsidRPr="00E31B01" w:rsidRDefault="00E31B01" w:rsidP="00CC2CF1">
            <w:pPr>
              <w:spacing w:line="276" w:lineRule="auto"/>
              <w:jc w:val="both"/>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____</w:t>
            </w:r>
            <w:r w:rsidR="00E11346" w:rsidRPr="00E31B01">
              <w:rPr>
                <w:rFonts w:ascii="Times New Roman" w:eastAsiaTheme="minorEastAsia" w:hAnsi="Times New Roman" w:cs="Times New Roman"/>
                <w:sz w:val="24"/>
                <w:szCs w:val="24"/>
              </w:rPr>
              <w:t>__/</w:t>
            </w:r>
            <w:r w:rsidRPr="00E31B01">
              <w:rPr>
                <w:rFonts w:ascii="Times New Roman" w:eastAsiaTheme="minorEastAsia" w:hAnsi="Times New Roman" w:cs="Times New Roman"/>
                <w:sz w:val="24"/>
                <w:szCs w:val="24"/>
              </w:rPr>
              <w:t>Янарсаева Л.М.</w:t>
            </w:r>
            <w:r w:rsidR="00E11346" w:rsidRPr="00E31B01">
              <w:rPr>
                <w:rFonts w:ascii="Times New Roman" w:eastAsiaTheme="minorEastAsia" w:hAnsi="Times New Roman" w:cs="Times New Roman"/>
                <w:sz w:val="24"/>
                <w:szCs w:val="24"/>
              </w:rPr>
              <w:t xml:space="preserve"> секретарь ПС/</w:t>
            </w:r>
          </w:p>
          <w:p w:rsidR="007A0BC2" w:rsidRPr="00E31B01" w:rsidRDefault="007A0BC2"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 xml:space="preserve">Протокол № 1 от </w:t>
            </w:r>
            <w:r w:rsidR="004271DF">
              <w:rPr>
                <w:rFonts w:ascii="Times New Roman" w:eastAsiaTheme="minorEastAsia" w:hAnsi="Times New Roman" w:cs="Times New Roman"/>
                <w:sz w:val="24"/>
                <w:szCs w:val="24"/>
              </w:rPr>
              <w:t>«26</w:t>
            </w:r>
            <w:r w:rsidR="00E11346" w:rsidRPr="00E31B01">
              <w:rPr>
                <w:rFonts w:ascii="Times New Roman" w:eastAsiaTheme="minorEastAsia" w:hAnsi="Times New Roman" w:cs="Times New Roman"/>
                <w:sz w:val="24"/>
                <w:szCs w:val="24"/>
              </w:rPr>
              <w:t xml:space="preserve">» </w:t>
            </w:r>
            <w:r w:rsidR="004271DF">
              <w:rPr>
                <w:rFonts w:ascii="Times New Roman" w:eastAsiaTheme="minorEastAsia" w:hAnsi="Times New Roman" w:cs="Times New Roman"/>
                <w:sz w:val="24"/>
                <w:szCs w:val="24"/>
              </w:rPr>
              <w:t>08.</w:t>
            </w:r>
            <w:r w:rsidR="00E11346" w:rsidRPr="00E31B01">
              <w:rPr>
                <w:rFonts w:ascii="Times New Roman" w:eastAsiaTheme="minorEastAsia" w:hAnsi="Times New Roman" w:cs="Times New Roman"/>
                <w:sz w:val="24"/>
                <w:szCs w:val="24"/>
              </w:rPr>
              <w:t xml:space="preserve"> </w:t>
            </w:r>
            <w:r w:rsidRPr="00E31B01">
              <w:rPr>
                <w:rFonts w:ascii="Times New Roman" w:eastAsiaTheme="minorEastAsia" w:hAnsi="Times New Roman" w:cs="Times New Roman"/>
                <w:sz w:val="24"/>
                <w:szCs w:val="24"/>
              </w:rPr>
              <w:t>201</w:t>
            </w:r>
            <w:r w:rsidR="00E11346" w:rsidRPr="00E31B01">
              <w:rPr>
                <w:rFonts w:ascii="Times New Roman" w:eastAsiaTheme="minorEastAsia" w:hAnsi="Times New Roman" w:cs="Times New Roman"/>
                <w:sz w:val="24"/>
                <w:szCs w:val="24"/>
              </w:rPr>
              <w:t>8</w:t>
            </w:r>
            <w:r w:rsidRPr="00E31B01">
              <w:rPr>
                <w:rFonts w:ascii="Times New Roman" w:eastAsiaTheme="minorEastAsia" w:hAnsi="Times New Roman" w:cs="Times New Roman"/>
                <w:sz w:val="24"/>
                <w:szCs w:val="24"/>
              </w:rPr>
              <w:t>г.</w:t>
            </w:r>
          </w:p>
          <w:p w:rsidR="007A0BC2" w:rsidRPr="00E31B01" w:rsidRDefault="007A0BC2" w:rsidP="00E11346">
            <w:pPr>
              <w:spacing w:line="276" w:lineRule="auto"/>
              <w:rPr>
                <w:rFonts w:ascii="Times New Roman" w:eastAsiaTheme="minorEastAsia" w:hAnsi="Times New Roman" w:cs="Times New Roman"/>
                <w:sz w:val="24"/>
                <w:szCs w:val="24"/>
              </w:rPr>
            </w:pPr>
          </w:p>
        </w:tc>
        <w:tc>
          <w:tcPr>
            <w:tcW w:w="4253" w:type="dxa"/>
          </w:tcPr>
          <w:p w:rsidR="007A0BC2" w:rsidRPr="00E31B01" w:rsidRDefault="00E11346" w:rsidP="00E11346">
            <w:pPr>
              <w:spacing w:line="276" w:lineRule="auto"/>
              <w:rPr>
                <w:rFonts w:ascii="Times New Roman" w:eastAsiaTheme="minorEastAsia" w:hAnsi="Times New Roman" w:cs="Times New Roman"/>
                <w:b/>
                <w:sz w:val="24"/>
                <w:szCs w:val="24"/>
              </w:rPr>
            </w:pPr>
            <w:r w:rsidRPr="00E31B01">
              <w:rPr>
                <w:rFonts w:ascii="Times New Roman" w:eastAsiaTheme="minorEastAsia" w:hAnsi="Times New Roman" w:cs="Times New Roman"/>
                <w:b/>
                <w:sz w:val="24"/>
                <w:szCs w:val="24"/>
              </w:rPr>
              <w:t>УТВЕРЖДЕНО</w:t>
            </w:r>
          </w:p>
          <w:p w:rsidR="007240C4" w:rsidRPr="00E31B01" w:rsidRDefault="00E11346"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приказом директора</w:t>
            </w:r>
          </w:p>
          <w:p w:rsidR="007A0BC2" w:rsidRPr="00E31B01" w:rsidRDefault="0020469B"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МБОУ «</w:t>
            </w:r>
            <w:r w:rsidR="00447F22" w:rsidRPr="00E31B01">
              <w:rPr>
                <w:rFonts w:ascii="Times New Roman" w:eastAsiaTheme="minorEastAsia" w:hAnsi="Times New Roman" w:cs="Times New Roman"/>
                <w:sz w:val="24"/>
                <w:szCs w:val="24"/>
              </w:rPr>
              <w:t>СОШ № 1 п. Гикало</w:t>
            </w:r>
            <w:r w:rsidRPr="00E31B01">
              <w:rPr>
                <w:rFonts w:ascii="Times New Roman" w:eastAsiaTheme="minorEastAsia" w:hAnsi="Times New Roman" w:cs="Times New Roman"/>
                <w:sz w:val="24"/>
                <w:szCs w:val="24"/>
              </w:rPr>
              <w:t>»</w:t>
            </w:r>
          </w:p>
          <w:p w:rsidR="00E11346" w:rsidRPr="00E31B01" w:rsidRDefault="00E11346"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______________/</w:t>
            </w:r>
            <w:r w:rsidR="00E31B01" w:rsidRPr="00E31B01">
              <w:rPr>
                <w:rFonts w:ascii="Times New Roman" w:eastAsiaTheme="minorEastAsia" w:hAnsi="Times New Roman" w:cs="Times New Roman"/>
                <w:sz w:val="24"/>
                <w:szCs w:val="24"/>
              </w:rPr>
              <w:t>Гелаева Р.Ш.</w:t>
            </w:r>
            <w:r w:rsidRPr="00E31B01">
              <w:rPr>
                <w:rFonts w:ascii="Times New Roman" w:eastAsiaTheme="minorEastAsia" w:hAnsi="Times New Roman" w:cs="Times New Roman"/>
                <w:sz w:val="24"/>
                <w:szCs w:val="24"/>
              </w:rPr>
              <w:t>/</w:t>
            </w:r>
          </w:p>
          <w:p w:rsidR="007A0BC2" w:rsidRPr="00E31B01" w:rsidRDefault="00E11346" w:rsidP="00E11346">
            <w:pPr>
              <w:spacing w:line="276" w:lineRule="auto"/>
              <w:rPr>
                <w:rFonts w:ascii="Times New Roman" w:eastAsiaTheme="minorEastAsia" w:hAnsi="Times New Roman" w:cs="Times New Roman"/>
                <w:sz w:val="24"/>
                <w:szCs w:val="24"/>
              </w:rPr>
            </w:pPr>
            <w:r w:rsidRPr="00E31B01">
              <w:rPr>
                <w:rFonts w:ascii="Times New Roman" w:eastAsiaTheme="minorEastAsia" w:hAnsi="Times New Roman" w:cs="Times New Roman"/>
                <w:sz w:val="24"/>
                <w:szCs w:val="24"/>
              </w:rPr>
              <w:t>Приказ №</w:t>
            </w:r>
            <w:r w:rsidR="00E31B01" w:rsidRPr="00E31B01">
              <w:rPr>
                <w:rFonts w:ascii="Times New Roman" w:eastAsiaTheme="minorEastAsia" w:hAnsi="Times New Roman" w:cs="Times New Roman"/>
                <w:sz w:val="24"/>
                <w:szCs w:val="24"/>
              </w:rPr>
              <w:t xml:space="preserve"> 52 от «01» 09. </w:t>
            </w:r>
            <w:r w:rsidRPr="00E31B01">
              <w:rPr>
                <w:rFonts w:ascii="Times New Roman" w:eastAsiaTheme="minorEastAsia" w:hAnsi="Times New Roman" w:cs="Times New Roman"/>
                <w:sz w:val="24"/>
                <w:szCs w:val="24"/>
              </w:rPr>
              <w:t>2018г.</w:t>
            </w:r>
          </w:p>
          <w:p w:rsidR="007A0BC2" w:rsidRPr="00E31B01" w:rsidRDefault="007A0BC2" w:rsidP="00E11346">
            <w:pPr>
              <w:spacing w:line="276" w:lineRule="auto"/>
              <w:rPr>
                <w:rFonts w:ascii="Times New Roman" w:eastAsiaTheme="minorEastAsia" w:hAnsi="Times New Roman" w:cs="Times New Roman"/>
                <w:sz w:val="24"/>
                <w:szCs w:val="24"/>
              </w:rPr>
            </w:pPr>
          </w:p>
        </w:tc>
      </w:tr>
    </w:tbl>
    <w:p w:rsidR="007A0BC2" w:rsidRDefault="007A0BC2" w:rsidP="007C07C3">
      <w:pPr>
        <w:spacing w:before="240" w:after="240"/>
        <w:ind w:firstLine="426"/>
        <w:contextualSpacing/>
        <w:jc w:val="center"/>
        <w:rPr>
          <w:sz w:val="24"/>
          <w:szCs w:val="24"/>
        </w:rPr>
      </w:pPr>
    </w:p>
    <w:p w:rsidR="007A0BC2" w:rsidRDefault="007A0BC2" w:rsidP="007C07C3">
      <w:pPr>
        <w:spacing w:before="240" w:after="240"/>
        <w:ind w:firstLine="426"/>
        <w:contextualSpacing/>
        <w:jc w:val="center"/>
        <w:rPr>
          <w:sz w:val="24"/>
          <w:szCs w:val="24"/>
        </w:rPr>
      </w:pPr>
    </w:p>
    <w:p w:rsidR="007A0BC2" w:rsidRDefault="007A0BC2" w:rsidP="00E11346">
      <w:pPr>
        <w:spacing w:before="240" w:after="240"/>
        <w:ind w:firstLine="426"/>
        <w:contextualSpacing/>
        <w:rPr>
          <w:sz w:val="24"/>
          <w:szCs w:val="24"/>
        </w:rPr>
      </w:pPr>
    </w:p>
    <w:p w:rsidR="007A0BC2" w:rsidRDefault="007A0BC2"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E11346" w:rsidRDefault="00E11346" w:rsidP="007C07C3">
      <w:pPr>
        <w:spacing w:before="240" w:after="240"/>
        <w:ind w:firstLine="426"/>
        <w:contextualSpacing/>
        <w:jc w:val="center"/>
        <w:rPr>
          <w:sz w:val="24"/>
          <w:szCs w:val="24"/>
        </w:rPr>
      </w:pPr>
    </w:p>
    <w:p w:rsidR="007A0BC2" w:rsidRDefault="007A0BC2" w:rsidP="003319C9">
      <w:pPr>
        <w:spacing w:before="240" w:after="240"/>
        <w:contextualSpacing/>
        <w:rPr>
          <w:sz w:val="24"/>
          <w:szCs w:val="24"/>
        </w:rPr>
      </w:pPr>
    </w:p>
    <w:p w:rsidR="002F3811" w:rsidRPr="00CC2CF1" w:rsidRDefault="00EE79F7" w:rsidP="00CC2CF1">
      <w:pPr>
        <w:ind w:firstLine="426"/>
        <w:contextualSpacing/>
        <w:jc w:val="center"/>
        <w:rPr>
          <w:b/>
          <w:sz w:val="28"/>
          <w:szCs w:val="24"/>
        </w:rPr>
      </w:pPr>
      <w:r w:rsidRPr="00CC2CF1">
        <w:rPr>
          <w:b/>
          <w:sz w:val="28"/>
          <w:szCs w:val="24"/>
        </w:rPr>
        <w:t>АДАПТИРОВАННАЯ ОСНОВНАЯ ОБЩЕОБРАЗОВАТЕЛЬНАЯ</w:t>
      </w:r>
    </w:p>
    <w:p w:rsidR="00CC2CF1" w:rsidRDefault="00EE79F7" w:rsidP="00CC2CF1">
      <w:pPr>
        <w:ind w:firstLine="426"/>
        <w:contextualSpacing/>
        <w:jc w:val="center"/>
        <w:rPr>
          <w:b/>
          <w:sz w:val="28"/>
          <w:szCs w:val="24"/>
        </w:rPr>
      </w:pPr>
      <w:r w:rsidRPr="00CC2CF1">
        <w:rPr>
          <w:b/>
          <w:sz w:val="28"/>
          <w:szCs w:val="24"/>
        </w:rPr>
        <w:t xml:space="preserve">ПРОГРАММА НАЧАЛЬНОГО ОБЩЕГО ОБРАЗОВАНИЯ ОБУЧАЮЩИХСЯС ЗАДЕРЖКОЙ ПСИХИЧЕСКОГО РАЗВИТИЯ </w:t>
      </w:r>
    </w:p>
    <w:p w:rsidR="002F3811" w:rsidRPr="00CC2CF1" w:rsidRDefault="00EE79F7" w:rsidP="00CC2CF1">
      <w:pPr>
        <w:ind w:firstLine="426"/>
        <w:contextualSpacing/>
        <w:jc w:val="center"/>
        <w:rPr>
          <w:i/>
          <w:sz w:val="28"/>
          <w:szCs w:val="24"/>
        </w:rPr>
      </w:pPr>
      <w:r w:rsidRPr="00CC2CF1">
        <w:rPr>
          <w:i/>
          <w:sz w:val="28"/>
          <w:szCs w:val="24"/>
        </w:rPr>
        <w:t>(ВАРИАНТ 7.2)</w:t>
      </w:r>
      <w:r w:rsidRPr="00CC2CF1">
        <w:rPr>
          <w:i/>
          <w:sz w:val="28"/>
          <w:szCs w:val="24"/>
        </w:rPr>
        <w:tab/>
      </w:r>
    </w:p>
    <w:p w:rsidR="007A0BC2" w:rsidRPr="00CC2CF1" w:rsidRDefault="007A0BC2" w:rsidP="00CC2CF1">
      <w:pPr>
        <w:ind w:firstLine="426"/>
        <w:contextualSpacing/>
        <w:jc w:val="center"/>
        <w:rPr>
          <w:b/>
          <w:sz w:val="28"/>
          <w:szCs w:val="24"/>
        </w:rPr>
      </w:pPr>
    </w:p>
    <w:p w:rsidR="007A0BC2" w:rsidRPr="00CC2CF1" w:rsidRDefault="007A0BC2" w:rsidP="00CC2CF1">
      <w:pPr>
        <w:ind w:firstLine="426"/>
        <w:contextualSpacing/>
        <w:jc w:val="center"/>
        <w:rPr>
          <w:b/>
          <w:sz w:val="28"/>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A0BC2" w:rsidRDefault="007A0BC2" w:rsidP="007C07C3">
      <w:pPr>
        <w:spacing w:before="240" w:after="240"/>
        <w:ind w:firstLine="426"/>
        <w:contextualSpacing/>
        <w:jc w:val="center"/>
        <w:rPr>
          <w:b/>
          <w:sz w:val="24"/>
          <w:szCs w:val="24"/>
        </w:rPr>
      </w:pPr>
    </w:p>
    <w:p w:rsidR="00715F91" w:rsidRDefault="00715F91" w:rsidP="007C07C3">
      <w:pPr>
        <w:spacing w:before="240" w:after="240"/>
        <w:ind w:firstLine="426"/>
        <w:contextualSpacing/>
        <w:jc w:val="center"/>
        <w:rPr>
          <w:b/>
          <w:sz w:val="24"/>
          <w:szCs w:val="24"/>
        </w:rPr>
      </w:pPr>
    </w:p>
    <w:p w:rsidR="003319C9" w:rsidRDefault="003319C9" w:rsidP="007C07C3">
      <w:pPr>
        <w:spacing w:before="240" w:after="240"/>
        <w:ind w:firstLine="426"/>
        <w:contextualSpacing/>
        <w:jc w:val="center"/>
        <w:rPr>
          <w:b/>
          <w:sz w:val="24"/>
          <w:szCs w:val="24"/>
        </w:rPr>
      </w:pPr>
    </w:p>
    <w:p w:rsidR="00E31B01" w:rsidRDefault="00E31B01" w:rsidP="007C07C3">
      <w:pPr>
        <w:spacing w:before="240" w:after="240"/>
        <w:ind w:firstLine="426"/>
        <w:contextualSpacing/>
        <w:jc w:val="center"/>
        <w:rPr>
          <w:b/>
          <w:sz w:val="24"/>
          <w:szCs w:val="24"/>
        </w:rPr>
      </w:pPr>
    </w:p>
    <w:p w:rsidR="00E31B01" w:rsidRDefault="00E31B01" w:rsidP="007C07C3">
      <w:pPr>
        <w:spacing w:before="240" w:after="240"/>
        <w:ind w:firstLine="426"/>
        <w:contextualSpacing/>
        <w:jc w:val="center"/>
        <w:rPr>
          <w:b/>
          <w:sz w:val="24"/>
          <w:szCs w:val="24"/>
        </w:rPr>
      </w:pPr>
    </w:p>
    <w:p w:rsidR="00E31B01" w:rsidRDefault="00E31B01" w:rsidP="007C07C3">
      <w:pPr>
        <w:spacing w:before="240" w:after="240"/>
        <w:ind w:firstLine="426"/>
        <w:contextualSpacing/>
        <w:jc w:val="center"/>
        <w:rPr>
          <w:b/>
          <w:sz w:val="24"/>
          <w:szCs w:val="24"/>
        </w:rPr>
      </w:pPr>
    </w:p>
    <w:p w:rsidR="00E31B01" w:rsidRDefault="00E31B01" w:rsidP="007C07C3">
      <w:pPr>
        <w:spacing w:before="240" w:after="240"/>
        <w:ind w:firstLine="426"/>
        <w:contextualSpacing/>
        <w:jc w:val="center"/>
        <w:rPr>
          <w:b/>
          <w:sz w:val="24"/>
          <w:szCs w:val="24"/>
        </w:rPr>
      </w:pPr>
    </w:p>
    <w:p w:rsidR="00E31B01" w:rsidRDefault="00E31B01" w:rsidP="007C07C3">
      <w:pPr>
        <w:spacing w:before="240" w:after="240"/>
        <w:ind w:firstLine="426"/>
        <w:contextualSpacing/>
        <w:jc w:val="center"/>
        <w:rPr>
          <w:b/>
          <w:sz w:val="24"/>
          <w:szCs w:val="24"/>
        </w:rPr>
      </w:pPr>
    </w:p>
    <w:p w:rsidR="004E1754" w:rsidRDefault="004E1754" w:rsidP="006F3DF1">
      <w:pPr>
        <w:spacing w:before="240" w:after="240"/>
        <w:contextualSpacing/>
        <w:rPr>
          <w:b/>
          <w:sz w:val="24"/>
          <w:szCs w:val="24"/>
        </w:rPr>
      </w:pPr>
    </w:p>
    <w:p w:rsidR="004E1754" w:rsidRDefault="004E1754" w:rsidP="007C07C3">
      <w:pPr>
        <w:spacing w:before="240" w:after="240"/>
        <w:ind w:firstLine="426"/>
        <w:contextualSpacing/>
        <w:jc w:val="center"/>
        <w:rPr>
          <w:b/>
          <w:sz w:val="24"/>
          <w:szCs w:val="24"/>
        </w:rPr>
      </w:pPr>
    </w:p>
    <w:p w:rsidR="004E1754" w:rsidRDefault="004E1754" w:rsidP="007C07C3">
      <w:pPr>
        <w:spacing w:before="240" w:after="240"/>
        <w:ind w:firstLine="426"/>
        <w:contextualSpacing/>
        <w:jc w:val="center"/>
        <w:rPr>
          <w:b/>
          <w:sz w:val="24"/>
          <w:szCs w:val="24"/>
        </w:rPr>
      </w:pPr>
    </w:p>
    <w:p w:rsidR="003319C9" w:rsidRDefault="004E1754" w:rsidP="004E1754">
      <w:pPr>
        <w:spacing w:before="240" w:after="240"/>
        <w:ind w:firstLine="426"/>
        <w:contextualSpacing/>
        <w:jc w:val="center"/>
        <w:rPr>
          <w:b/>
          <w:sz w:val="24"/>
          <w:szCs w:val="24"/>
        </w:rPr>
      </w:pPr>
      <w:r w:rsidRPr="004E1754">
        <w:rPr>
          <w:rFonts w:eastAsia="Calibri"/>
          <w:b/>
          <w:sz w:val="28"/>
          <w:lang w:eastAsia="en-US"/>
        </w:rPr>
        <w:lastRenderedPageBreak/>
        <w:t>СОДЕРЖАНИЕ</w:t>
      </w:r>
    </w:p>
    <w:p w:rsidR="002F3811" w:rsidRPr="00357886" w:rsidRDefault="002F3811" w:rsidP="004E1754">
      <w:pPr>
        <w:spacing w:before="240" w:after="240"/>
        <w:contextualSpacing/>
        <w:rPr>
          <w:sz w:val="24"/>
          <w:szCs w:val="24"/>
        </w:rPr>
      </w:pPr>
    </w:p>
    <w:tbl>
      <w:tblPr>
        <w:tblStyle w:val="a7"/>
        <w:tblW w:w="0" w:type="auto"/>
        <w:tblInd w:w="854" w:type="dxa"/>
        <w:tblLook w:val="04A0"/>
      </w:tblPr>
      <w:tblGrid>
        <w:gridCol w:w="756"/>
        <w:gridCol w:w="7397"/>
        <w:gridCol w:w="848"/>
      </w:tblGrid>
      <w:tr w:rsidR="006F6044" w:rsidRPr="0086306F" w:rsidTr="004E1754">
        <w:tc>
          <w:tcPr>
            <w:tcW w:w="756" w:type="dxa"/>
          </w:tcPr>
          <w:p w:rsidR="004E1754" w:rsidRPr="0086306F" w:rsidRDefault="004E1754" w:rsidP="001838EA">
            <w:pPr>
              <w:rPr>
                <w:sz w:val="24"/>
                <w:szCs w:val="24"/>
              </w:rPr>
            </w:pPr>
          </w:p>
        </w:tc>
        <w:tc>
          <w:tcPr>
            <w:tcW w:w="7603" w:type="dxa"/>
          </w:tcPr>
          <w:p w:rsidR="004E1754" w:rsidRPr="0086306F" w:rsidRDefault="0086306F" w:rsidP="001838EA">
            <w:pPr>
              <w:rPr>
                <w:b/>
                <w:sz w:val="24"/>
                <w:szCs w:val="24"/>
              </w:rPr>
            </w:pPr>
            <w:r>
              <w:rPr>
                <w:b/>
                <w:sz w:val="24"/>
                <w:szCs w:val="24"/>
              </w:rPr>
              <w:t>ОБЩИЕ ПОЛОЖЕНИЯ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b/>
                <w:sz w:val="24"/>
                <w:szCs w:val="24"/>
              </w:rPr>
            </w:pPr>
            <w:r w:rsidRPr="0086306F">
              <w:rPr>
                <w:b/>
                <w:sz w:val="24"/>
                <w:szCs w:val="24"/>
                <w:lang w:val="en-US"/>
              </w:rPr>
              <w:t>1.1.</w:t>
            </w:r>
          </w:p>
        </w:tc>
        <w:tc>
          <w:tcPr>
            <w:tcW w:w="7603" w:type="dxa"/>
          </w:tcPr>
          <w:p w:rsidR="004E1754" w:rsidRPr="0086306F" w:rsidRDefault="004E1754" w:rsidP="001838EA">
            <w:pPr>
              <w:rPr>
                <w:b/>
                <w:sz w:val="24"/>
                <w:szCs w:val="24"/>
              </w:rPr>
            </w:pPr>
            <w:r w:rsidRPr="0086306F">
              <w:rPr>
                <w:b/>
                <w:sz w:val="24"/>
                <w:szCs w:val="24"/>
              </w:rPr>
              <w:t>ЦЕЛЕВОЙ РАЗДЕЛ ………………………………………</w:t>
            </w:r>
            <w:r w:rsidR="0086306F">
              <w:rPr>
                <w:b/>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1.1.1.</w:t>
            </w:r>
          </w:p>
        </w:tc>
        <w:tc>
          <w:tcPr>
            <w:tcW w:w="7603" w:type="dxa"/>
          </w:tcPr>
          <w:p w:rsidR="004E1754" w:rsidRPr="0086306F" w:rsidRDefault="004E1754" w:rsidP="001838EA">
            <w:pPr>
              <w:rPr>
                <w:sz w:val="24"/>
                <w:szCs w:val="24"/>
              </w:rPr>
            </w:pPr>
            <w:r w:rsidRPr="0086306F">
              <w:rPr>
                <w:sz w:val="24"/>
                <w:szCs w:val="24"/>
              </w:rPr>
              <w:t>Пояснительн</w:t>
            </w:r>
            <w:r w:rsidR="0086306F">
              <w:rPr>
                <w:sz w:val="24"/>
                <w:szCs w:val="24"/>
              </w:rPr>
              <w:t>ая записка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1.1.2.</w:t>
            </w:r>
          </w:p>
        </w:tc>
        <w:tc>
          <w:tcPr>
            <w:tcW w:w="7603" w:type="dxa"/>
          </w:tcPr>
          <w:p w:rsidR="004E1754" w:rsidRPr="0086306F" w:rsidRDefault="004E1754" w:rsidP="007224C3">
            <w:pPr>
              <w:jc w:val="both"/>
              <w:rPr>
                <w:sz w:val="24"/>
                <w:szCs w:val="24"/>
              </w:rPr>
            </w:pPr>
            <w:r w:rsidRPr="0086306F">
              <w:rPr>
                <w:sz w:val="24"/>
                <w:szCs w:val="24"/>
              </w:rPr>
              <w:t xml:space="preserve">Планируемые результаты освоения обучающимися с задержкой психического развития адаптированной основной общеобразовательной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1.1.3.</w:t>
            </w:r>
          </w:p>
        </w:tc>
        <w:tc>
          <w:tcPr>
            <w:tcW w:w="7603" w:type="dxa"/>
          </w:tcPr>
          <w:p w:rsidR="004E1754" w:rsidRPr="0086306F" w:rsidRDefault="004E1754" w:rsidP="007224C3">
            <w:pPr>
              <w:jc w:val="both"/>
              <w:rPr>
                <w:sz w:val="24"/>
                <w:szCs w:val="24"/>
              </w:rPr>
            </w:pPr>
            <w:r w:rsidRPr="0086306F">
              <w:rPr>
                <w:sz w:val="24"/>
                <w:szCs w:val="24"/>
              </w:rPr>
              <w:t xml:space="preserve">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b/>
                <w:sz w:val="24"/>
                <w:szCs w:val="24"/>
              </w:rPr>
            </w:pPr>
            <w:r w:rsidRPr="0086306F">
              <w:rPr>
                <w:b/>
                <w:sz w:val="24"/>
                <w:szCs w:val="24"/>
              </w:rPr>
              <w:t>2.1.</w:t>
            </w:r>
          </w:p>
        </w:tc>
        <w:tc>
          <w:tcPr>
            <w:tcW w:w="7603" w:type="dxa"/>
          </w:tcPr>
          <w:p w:rsidR="004E1754" w:rsidRPr="0086306F" w:rsidRDefault="004E1754" w:rsidP="001838EA">
            <w:pPr>
              <w:rPr>
                <w:b/>
                <w:sz w:val="24"/>
                <w:szCs w:val="24"/>
              </w:rPr>
            </w:pPr>
            <w:r w:rsidRPr="0086306F">
              <w:rPr>
                <w:b/>
                <w:sz w:val="24"/>
                <w:szCs w:val="24"/>
              </w:rPr>
              <w:t xml:space="preserve">СОДЕРЖАТЕЛЬНЫЙ РАЗДЕЛ </w:t>
            </w:r>
            <w:r w:rsidR="0086306F">
              <w:rPr>
                <w:b/>
                <w:sz w:val="24"/>
                <w:szCs w:val="24"/>
              </w:rPr>
              <w:t xml:space="preserve">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2.2.1.</w:t>
            </w:r>
          </w:p>
        </w:tc>
        <w:tc>
          <w:tcPr>
            <w:tcW w:w="7603" w:type="dxa"/>
          </w:tcPr>
          <w:p w:rsidR="004E1754" w:rsidRPr="0086306F" w:rsidRDefault="004E1754" w:rsidP="001838EA">
            <w:pPr>
              <w:rPr>
                <w:sz w:val="24"/>
                <w:szCs w:val="24"/>
              </w:rPr>
            </w:pPr>
            <w:r w:rsidRPr="0086306F">
              <w:rPr>
                <w:sz w:val="24"/>
                <w:szCs w:val="24"/>
              </w:rPr>
              <w:t>Программа формирования уни</w:t>
            </w:r>
            <w:r w:rsidR="0086306F">
              <w:rPr>
                <w:sz w:val="24"/>
                <w:szCs w:val="24"/>
              </w:rPr>
              <w:t>версальных учебных действий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2.2.2.</w:t>
            </w:r>
          </w:p>
        </w:tc>
        <w:tc>
          <w:tcPr>
            <w:tcW w:w="7603" w:type="dxa"/>
          </w:tcPr>
          <w:p w:rsidR="004E1754" w:rsidRPr="0086306F" w:rsidRDefault="004E1754" w:rsidP="0086306F">
            <w:pPr>
              <w:jc w:val="both"/>
              <w:rPr>
                <w:sz w:val="24"/>
                <w:szCs w:val="24"/>
              </w:rPr>
            </w:pPr>
            <w:r w:rsidRPr="0086306F">
              <w:rPr>
                <w:sz w:val="24"/>
                <w:szCs w:val="24"/>
              </w:rPr>
              <w:t>Программы учебных предметов, курсов коррекционно-развивающей области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2.2.3.</w:t>
            </w:r>
          </w:p>
        </w:tc>
        <w:tc>
          <w:tcPr>
            <w:tcW w:w="7603" w:type="dxa"/>
          </w:tcPr>
          <w:p w:rsidR="004E1754" w:rsidRPr="0086306F" w:rsidRDefault="004E1754" w:rsidP="001838EA">
            <w:pPr>
              <w:rPr>
                <w:sz w:val="24"/>
                <w:szCs w:val="24"/>
              </w:rPr>
            </w:pPr>
            <w:r w:rsidRPr="0086306F">
              <w:rPr>
                <w:sz w:val="24"/>
                <w:szCs w:val="24"/>
              </w:rPr>
              <w:t>Программа духовно-нравственно</w:t>
            </w:r>
            <w:r w:rsidR="0086306F">
              <w:rPr>
                <w:sz w:val="24"/>
                <w:szCs w:val="24"/>
              </w:rPr>
              <w:t>го развития, воспитания …………..</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2.2.4.</w:t>
            </w:r>
          </w:p>
        </w:tc>
        <w:tc>
          <w:tcPr>
            <w:tcW w:w="7603" w:type="dxa"/>
          </w:tcPr>
          <w:p w:rsidR="004E1754" w:rsidRPr="0086306F" w:rsidRDefault="004E1754" w:rsidP="0086306F">
            <w:pPr>
              <w:jc w:val="both"/>
              <w:rPr>
                <w:sz w:val="24"/>
                <w:szCs w:val="24"/>
              </w:rPr>
            </w:pPr>
            <w:r w:rsidRPr="0086306F">
              <w:rPr>
                <w:sz w:val="24"/>
                <w:szCs w:val="24"/>
              </w:rPr>
              <w:t>Программа формирования экологической культуры, здорового и безопасного образа жизни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2.2.5.</w:t>
            </w:r>
          </w:p>
        </w:tc>
        <w:tc>
          <w:tcPr>
            <w:tcW w:w="7603" w:type="dxa"/>
          </w:tcPr>
          <w:p w:rsidR="004E1754" w:rsidRPr="0086306F" w:rsidRDefault="004E1754" w:rsidP="0086306F">
            <w:pPr>
              <w:rPr>
                <w:sz w:val="24"/>
                <w:szCs w:val="24"/>
              </w:rPr>
            </w:pPr>
            <w:r w:rsidRPr="0086306F">
              <w:rPr>
                <w:sz w:val="24"/>
                <w:szCs w:val="24"/>
              </w:rPr>
              <w:t>Программа коррекционной работы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2.2.6.</w:t>
            </w:r>
          </w:p>
        </w:tc>
        <w:tc>
          <w:tcPr>
            <w:tcW w:w="7603" w:type="dxa"/>
          </w:tcPr>
          <w:p w:rsidR="004E1754" w:rsidRPr="0086306F" w:rsidRDefault="004E1754" w:rsidP="0086306F">
            <w:pPr>
              <w:rPr>
                <w:sz w:val="24"/>
                <w:szCs w:val="24"/>
              </w:rPr>
            </w:pPr>
            <w:r w:rsidRPr="0086306F">
              <w:rPr>
                <w:sz w:val="24"/>
                <w:szCs w:val="24"/>
              </w:rPr>
              <w:t>Программа внеурочной деятельности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b/>
                <w:sz w:val="24"/>
                <w:szCs w:val="24"/>
              </w:rPr>
            </w:pPr>
            <w:r w:rsidRPr="0086306F">
              <w:rPr>
                <w:b/>
                <w:sz w:val="24"/>
                <w:szCs w:val="24"/>
              </w:rPr>
              <w:t>3.3.</w:t>
            </w:r>
          </w:p>
        </w:tc>
        <w:tc>
          <w:tcPr>
            <w:tcW w:w="7603" w:type="dxa"/>
          </w:tcPr>
          <w:p w:rsidR="004E1754" w:rsidRPr="0086306F" w:rsidRDefault="004E1754" w:rsidP="0086306F">
            <w:pPr>
              <w:rPr>
                <w:b/>
                <w:sz w:val="24"/>
                <w:szCs w:val="24"/>
              </w:rPr>
            </w:pPr>
            <w:r w:rsidRPr="0086306F">
              <w:rPr>
                <w:b/>
                <w:sz w:val="24"/>
                <w:szCs w:val="24"/>
              </w:rPr>
              <w:t>ОРГАНИЗАЦИОННЫЙ РАЗДЕЛ …………………………</w:t>
            </w:r>
            <w:r w:rsidR="0086306F">
              <w:rPr>
                <w:b/>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3.3.1.</w:t>
            </w:r>
          </w:p>
        </w:tc>
        <w:tc>
          <w:tcPr>
            <w:tcW w:w="7603" w:type="dxa"/>
          </w:tcPr>
          <w:p w:rsidR="004E1754" w:rsidRPr="0086306F" w:rsidRDefault="004E1754" w:rsidP="0086306F">
            <w:pPr>
              <w:rPr>
                <w:sz w:val="24"/>
                <w:szCs w:val="24"/>
              </w:rPr>
            </w:pPr>
            <w:r w:rsidRPr="0086306F">
              <w:rPr>
                <w:sz w:val="24"/>
                <w:szCs w:val="24"/>
              </w:rPr>
              <w:t>Учебный план …………………………………………</w:t>
            </w:r>
            <w:r w:rsidR="0086306F">
              <w:rPr>
                <w:sz w:val="24"/>
                <w:szCs w:val="24"/>
              </w:rPr>
              <w:t>…………………..</w:t>
            </w:r>
          </w:p>
        </w:tc>
        <w:tc>
          <w:tcPr>
            <w:tcW w:w="986" w:type="dxa"/>
          </w:tcPr>
          <w:p w:rsidR="004E1754" w:rsidRPr="0086306F" w:rsidRDefault="004E1754" w:rsidP="001838EA">
            <w:pPr>
              <w:rPr>
                <w:sz w:val="24"/>
                <w:szCs w:val="24"/>
              </w:rPr>
            </w:pPr>
          </w:p>
        </w:tc>
      </w:tr>
      <w:tr w:rsidR="006F6044" w:rsidRPr="0086306F" w:rsidTr="004E1754">
        <w:tc>
          <w:tcPr>
            <w:tcW w:w="756" w:type="dxa"/>
          </w:tcPr>
          <w:p w:rsidR="004E1754" w:rsidRPr="0086306F" w:rsidRDefault="004E1754" w:rsidP="001838EA">
            <w:pPr>
              <w:rPr>
                <w:sz w:val="24"/>
                <w:szCs w:val="24"/>
              </w:rPr>
            </w:pPr>
            <w:r w:rsidRPr="0086306F">
              <w:rPr>
                <w:sz w:val="24"/>
                <w:szCs w:val="24"/>
              </w:rPr>
              <w:t>3.3.2.</w:t>
            </w:r>
          </w:p>
        </w:tc>
        <w:tc>
          <w:tcPr>
            <w:tcW w:w="7603" w:type="dxa"/>
          </w:tcPr>
          <w:p w:rsidR="004E1754" w:rsidRPr="0086306F" w:rsidRDefault="004E1754" w:rsidP="007224C3">
            <w:pPr>
              <w:jc w:val="both"/>
              <w:rPr>
                <w:sz w:val="24"/>
                <w:szCs w:val="24"/>
              </w:rPr>
            </w:pPr>
            <w:r w:rsidRPr="0086306F">
              <w:rPr>
                <w:sz w:val="24"/>
                <w:szCs w:val="24"/>
              </w:rPr>
              <w:t xml:space="preserve">Система условий реализации адаптированной основной общеобразовательной программы </w:t>
            </w:r>
            <w:r w:rsidR="0086306F">
              <w:rPr>
                <w:sz w:val="24"/>
                <w:szCs w:val="24"/>
              </w:rPr>
              <w:t>образования …</w:t>
            </w:r>
          </w:p>
        </w:tc>
        <w:tc>
          <w:tcPr>
            <w:tcW w:w="986" w:type="dxa"/>
          </w:tcPr>
          <w:p w:rsidR="004E1754" w:rsidRPr="0086306F" w:rsidRDefault="004E1754" w:rsidP="001838EA">
            <w:pPr>
              <w:rPr>
                <w:sz w:val="24"/>
                <w:szCs w:val="24"/>
              </w:rPr>
            </w:pPr>
          </w:p>
        </w:tc>
      </w:tr>
    </w:tbl>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E311BB" w:rsidRDefault="00E311BB" w:rsidP="00E311BB">
      <w:pPr>
        <w:spacing w:before="240" w:after="240"/>
        <w:contextualSpacing/>
        <w:rPr>
          <w:sz w:val="24"/>
          <w:szCs w:val="24"/>
        </w:rPr>
      </w:pPr>
    </w:p>
    <w:p w:rsidR="00E311BB" w:rsidRPr="00357886" w:rsidRDefault="00E311BB" w:rsidP="00E311BB">
      <w:pPr>
        <w:spacing w:before="240" w:after="240"/>
        <w:contextualSpacing/>
        <w:rPr>
          <w:sz w:val="24"/>
          <w:szCs w:val="24"/>
        </w:rPr>
      </w:pPr>
    </w:p>
    <w:p w:rsidR="002F3811" w:rsidRDefault="002F3811"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715F91" w:rsidRDefault="00715F91" w:rsidP="00357886">
      <w:pPr>
        <w:spacing w:before="240" w:after="240"/>
        <w:ind w:firstLine="426"/>
        <w:contextualSpacing/>
        <w:rPr>
          <w:sz w:val="24"/>
          <w:szCs w:val="24"/>
        </w:rPr>
      </w:pPr>
    </w:p>
    <w:p w:rsidR="0086306F" w:rsidRDefault="0086306F" w:rsidP="00357886">
      <w:pPr>
        <w:spacing w:before="240" w:after="240"/>
        <w:ind w:firstLine="426"/>
        <w:contextualSpacing/>
        <w:rPr>
          <w:sz w:val="24"/>
          <w:szCs w:val="24"/>
        </w:rPr>
      </w:pPr>
    </w:p>
    <w:p w:rsidR="00E31B01" w:rsidRDefault="00E31B01" w:rsidP="00357886">
      <w:pPr>
        <w:spacing w:before="240" w:after="240"/>
        <w:ind w:firstLine="426"/>
        <w:contextualSpacing/>
        <w:rPr>
          <w:sz w:val="24"/>
          <w:szCs w:val="24"/>
        </w:rPr>
      </w:pPr>
    </w:p>
    <w:p w:rsidR="00E31B01" w:rsidRDefault="00E31B01" w:rsidP="00357886">
      <w:pPr>
        <w:spacing w:before="240" w:after="240"/>
        <w:ind w:firstLine="426"/>
        <w:contextualSpacing/>
        <w:rPr>
          <w:sz w:val="24"/>
          <w:szCs w:val="24"/>
        </w:rPr>
      </w:pPr>
    </w:p>
    <w:p w:rsidR="0086306F" w:rsidRPr="00357886" w:rsidRDefault="0086306F" w:rsidP="00357886">
      <w:pPr>
        <w:spacing w:before="240" w:after="240"/>
        <w:ind w:firstLine="426"/>
        <w:contextualSpacing/>
        <w:rPr>
          <w:sz w:val="24"/>
          <w:szCs w:val="24"/>
        </w:rPr>
      </w:pPr>
    </w:p>
    <w:p w:rsidR="002F3811" w:rsidRPr="00357886" w:rsidRDefault="002F3811" w:rsidP="00357886">
      <w:pPr>
        <w:spacing w:before="240" w:after="240"/>
        <w:ind w:firstLine="426"/>
        <w:contextualSpacing/>
        <w:rPr>
          <w:sz w:val="24"/>
          <w:szCs w:val="24"/>
        </w:rPr>
      </w:pPr>
    </w:p>
    <w:p w:rsidR="00E311BB" w:rsidRPr="006F3DF1" w:rsidRDefault="00E311BB" w:rsidP="00E311BB">
      <w:pPr>
        <w:jc w:val="center"/>
        <w:rPr>
          <w:rFonts w:eastAsia="Calibri"/>
          <w:b/>
          <w:sz w:val="26"/>
          <w:szCs w:val="26"/>
          <w:lang w:eastAsia="en-US"/>
        </w:rPr>
      </w:pPr>
      <w:r w:rsidRPr="006F3DF1">
        <w:rPr>
          <w:rFonts w:eastAsia="Calibri"/>
          <w:b/>
          <w:sz w:val="26"/>
          <w:szCs w:val="26"/>
          <w:lang w:eastAsia="en-US"/>
        </w:rPr>
        <w:t>Список используемых сокращений</w:t>
      </w:r>
    </w:p>
    <w:p w:rsidR="00E311BB" w:rsidRPr="006F3DF1" w:rsidRDefault="00E311BB" w:rsidP="00E311BB">
      <w:pPr>
        <w:jc w:val="both"/>
        <w:rPr>
          <w:rFonts w:eastAsia="Calibri"/>
          <w:sz w:val="26"/>
          <w:szCs w:val="26"/>
          <w:lang w:eastAsia="en-US"/>
        </w:rPr>
      </w:pPr>
    </w:p>
    <w:tbl>
      <w:tblPr>
        <w:tblStyle w:val="a7"/>
        <w:tblW w:w="9747" w:type="dxa"/>
        <w:tblLook w:val="04A0"/>
      </w:tblPr>
      <w:tblGrid>
        <w:gridCol w:w="2518"/>
        <w:gridCol w:w="7229"/>
      </w:tblGrid>
      <w:tr w:rsidR="001838EA" w:rsidRPr="001838EA" w:rsidTr="001B13EA">
        <w:tc>
          <w:tcPr>
            <w:tcW w:w="2518" w:type="dxa"/>
          </w:tcPr>
          <w:p w:rsidR="001838EA" w:rsidRPr="001838EA" w:rsidRDefault="001838EA" w:rsidP="001838EA">
            <w:pPr>
              <w:spacing w:before="240" w:after="240"/>
              <w:contextualSpacing/>
              <w:jc w:val="center"/>
              <w:rPr>
                <w:b/>
                <w:sz w:val="24"/>
                <w:szCs w:val="24"/>
              </w:rPr>
            </w:pPr>
            <w:r w:rsidRPr="001838EA">
              <w:rPr>
                <w:b/>
                <w:sz w:val="24"/>
                <w:szCs w:val="24"/>
              </w:rPr>
              <w:t>Сокращенное наименование</w:t>
            </w:r>
          </w:p>
        </w:tc>
        <w:tc>
          <w:tcPr>
            <w:tcW w:w="7229" w:type="dxa"/>
          </w:tcPr>
          <w:p w:rsidR="001838EA" w:rsidRPr="001838EA" w:rsidRDefault="001838EA" w:rsidP="001838EA">
            <w:pPr>
              <w:spacing w:before="240" w:after="240"/>
              <w:contextualSpacing/>
              <w:jc w:val="center"/>
              <w:rPr>
                <w:rFonts w:eastAsia="Calibri"/>
                <w:b/>
                <w:sz w:val="24"/>
                <w:szCs w:val="24"/>
                <w:lang w:eastAsia="en-US"/>
              </w:rPr>
            </w:pPr>
            <w:r w:rsidRPr="001838EA">
              <w:rPr>
                <w:rFonts w:eastAsia="Calibri"/>
                <w:b/>
                <w:sz w:val="24"/>
                <w:szCs w:val="24"/>
                <w:lang w:eastAsia="en-US"/>
              </w:rPr>
              <w:t>Полное наименование</w:t>
            </w:r>
          </w:p>
        </w:tc>
      </w:tr>
      <w:tr w:rsidR="002F7797" w:rsidRPr="001838EA" w:rsidTr="001B13EA">
        <w:tc>
          <w:tcPr>
            <w:tcW w:w="2518" w:type="dxa"/>
          </w:tcPr>
          <w:p w:rsidR="002F7797" w:rsidRPr="001838EA" w:rsidRDefault="002F7797" w:rsidP="002F7797">
            <w:pPr>
              <w:spacing w:before="240" w:after="240"/>
              <w:contextualSpacing/>
              <w:rPr>
                <w:sz w:val="24"/>
                <w:szCs w:val="24"/>
              </w:rPr>
            </w:pPr>
            <w:r w:rsidRPr="001838EA">
              <w:rPr>
                <w:rFonts w:eastAsia="Calibri"/>
                <w:b/>
                <w:sz w:val="24"/>
                <w:szCs w:val="24"/>
                <w:lang w:eastAsia="en-US"/>
              </w:rPr>
              <w:t>ОВЗ</w:t>
            </w:r>
          </w:p>
        </w:tc>
        <w:tc>
          <w:tcPr>
            <w:tcW w:w="7229" w:type="dxa"/>
          </w:tcPr>
          <w:p w:rsidR="002F7797" w:rsidRPr="001838EA" w:rsidRDefault="002F7797" w:rsidP="002F7797">
            <w:pPr>
              <w:spacing w:before="240" w:after="240"/>
              <w:contextualSpacing/>
              <w:rPr>
                <w:sz w:val="24"/>
                <w:szCs w:val="24"/>
              </w:rPr>
            </w:pPr>
            <w:r w:rsidRPr="001838EA">
              <w:rPr>
                <w:rFonts w:eastAsia="Calibri"/>
                <w:sz w:val="24"/>
                <w:szCs w:val="24"/>
                <w:lang w:eastAsia="en-US"/>
              </w:rPr>
              <w:t>Ограниченные возможности здоровья</w:t>
            </w:r>
          </w:p>
        </w:tc>
      </w:tr>
      <w:tr w:rsidR="002F7797" w:rsidRPr="001838EA" w:rsidTr="001B13EA">
        <w:tc>
          <w:tcPr>
            <w:tcW w:w="2518" w:type="dxa"/>
          </w:tcPr>
          <w:p w:rsidR="002F7797" w:rsidRPr="001838EA" w:rsidRDefault="002F7797" w:rsidP="002F7797">
            <w:pPr>
              <w:spacing w:before="240" w:after="240"/>
              <w:contextualSpacing/>
              <w:jc w:val="both"/>
              <w:rPr>
                <w:b/>
                <w:sz w:val="24"/>
                <w:szCs w:val="24"/>
              </w:rPr>
            </w:pPr>
            <w:r w:rsidRPr="001838EA">
              <w:rPr>
                <w:b/>
                <w:sz w:val="24"/>
                <w:szCs w:val="24"/>
              </w:rPr>
              <w:t>ФГОС НОО ОВЗ обучающихся с ЗПР (вариант 7.2.)</w:t>
            </w:r>
          </w:p>
        </w:tc>
        <w:tc>
          <w:tcPr>
            <w:tcW w:w="7229" w:type="dxa"/>
          </w:tcPr>
          <w:p w:rsidR="002F7797" w:rsidRPr="001838EA" w:rsidRDefault="002F7797" w:rsidP="002F7797">
            <w:pPr>
              <w:spacing w:before="240" w:after="240"/>
              <w:contextualSpacing/>
              <w:jc w:val="both"/>
              <w:rPr>
                <w:sz w:val="24"/>
                <w:szCs w:val="24"/>
              </w:rPr>
            </w:pPr>
            <w:r w:rsidRPr="001838EA">
              <w:rPr>
                <w:rFonts w:eastAsia="Calibri"/>
                <w:sz w:val="24"/>
                <w:szCs w:val="24"/>
                <w:lang w:eastAsia="en-US"/>
              </w:rPr>
              <w:t>Федеральный государственный образовательный стандарт начального общего образования обучающихся с задержкой психического развития (вариант 7.2.)</w:t>
            </w:r>
          </w:p>
        </w:tc>
      </w:tr>
      <w:tr w:rsidR="002F7797" w:rsidRPr="001838EA" w:rsidTr="001B13EA">
        <w:tc>
          <w:tcPr>
            <w:tcW w:w="2518" w:type="dxa"/>
          </w:tcPr>
          <w:p w:rsidR="001B13EA" w:rsidRDefault="002F7797" w:rsidP="002F7797">
            <w:pPr>
              <w:spacing w:before="240" w:after="240"/>
              <w:contextualSpacing/>
              <w:jc w:val="both"/>
              <w:rPr>
                <w:b/>
                <w:sz w:val="24"/>
                <w:szCs w:val="24"/>
              </w:rPr>
            </w:pPr>
            <w:r>
              <w:rPr>
                <w:b/>
                <w:sz w:val="24"/>
                <w:szCs w:val="24"/>
              </w:rPr>
              <w:t>ПрАООП НОО</w:t>
            </w:r>
          </w:p>
          <w:p w:rsidR="002F7797" w:rsidRPr="001838EA" w:rsidRDefault="001B13EA" w:rsidP="002F7797">
            <w:pPr>
              <w:spacing w:before="240" w:after="240"/>
              <w:contextualSpacing/>
              <w:jc w:val="both"/>
              <w:rPr>
                <w:b/>
                <w:sz w:val="24"/>
                <w:szCs w:val="24"/>
              </w:rPr>
            </w:pPr>
            <w:r>
              <w:rPr>
                <w:b/>
                <w:sz w:val="24"/>
                <w:szCs w:val="24"/>
              </w:rPr>
              <w:t>обучающихся с ЗПР</w:t>
            </w:r>
          </w:p>
        </w:tc>
        <w:tc>
          <w:tcPr>
            <w:tcW w:w="7229" w:type="dxa"/>
          </w:tcPr>
          <w:p w:rsidR="002F7797" w:rsidRPr="001838EA" w:rsidRDefault="002F7797" w:rsidP="007224C3">
            <w:pPr>
              <w:spacing w:before="240" w:after="240"/>
              <w:contextualSpacing/>
              <w:jc w:val="both"/>
              <w:rPr>
                <w:rFonts w:eastAsia="Calibri"/>
                <w:sz w:val="24"/>
                <w:szCs w:val="24"/>
                <w:lang w:eastAsia="en-US"/>
              </w:rPr>
            </w:pPr>
            <w:r w:rsidRPr="000956F0">
              <w:rPr>
                <w:rFonts w:eastAsia="Arial Unicode MS"/>
                <w:kern w:val="1"/>
                <w:sz w:val="26"/>
                <w:szCs w:val="26"/>
                <w:lang w:eastAsia="en-US"/>
              </w:rPr>
              <w:t>Примерная адаптированная основная общеобразовательная программа обучающихся с ЗПР</w:t>
            </w:r>
          </w:p>
        </w:tc>
      </w:tr>
      <w:tr w:rsidR="002F7797" w:rsidRPr="001838EA" w:rsidTr="001B13EA">
        <w:tc>
          <w:tcPr>
            <w:tcW w:w="2518" w:type="dxa"/>
          </w:tcPr>
          <w:p w:rsidR="002F7797" w:rsidRPr="005D4FBD" w:rsidRDefault="005D4FBD" w:rsidP="002F7797">
            <w:pPr>
              <w:spacing w:before="240" w:after="240"/>
              <w:contextualSpacing/>
              <w:rPr>
                <w:b/>
                <w:sz w:val="24"/>
                <w:szCs w:val="24"/>
              </w:rPr>
            </w:pPr>
            <w:r w:rsidRPr="005D4FBD">
              <w:rPr>
                <w:b/>
                <w:sz w:val="24"/>
                <w:szCs w:val="24"/>
              </w:rPr>
              <w:t>ИПР</w:t>
            </w:r>
          </w:p>
        </w:tc>
        <w:tc>
          <w:tcPr>
            <w:tcW w:w="7229" w:type="dxa"/>
          </w:tcPr>
          <w:p w:rsidR="002F7797" w:rsidRPr="001838EA" w:rsidRDefault="005D4FBD" w:rsidP="005D4FBD">
            <w:pPr>
              <w:spacing w:before="240" w:after="240"/>
              <w:contextualSpacing/>
              <w:rPr>
                <w:sz w:val="24"/>
                <w:szCs w:val="24"/>
              </w:rPr>
            </w:pPr>
            <w:r>
              <w:rPr>
                <w:sz w:val="24"/>
                <w:szCs w:val="24"/>
              </w:rPr>
              <w:t>И</w:t>
            </w:r>
            <w:r w:rsidRPr="005D4FBD">
              <w:rPr>
                <w:sz w:val="24"/>
                <w:szCs w:val="24"/>
              </w:rPr>
              <w:t>ндивидуальн</w:t>
            </w:r>
            <w:r>
              <w:rPr>
                <w:sz w:val="24"/>
                <w:szCs w:val="24"/>
              </w:rPr>
              <w:t>ая</w:t>
            </w:r>
            <w:r w:rsidRPr="005D4FBD">
              <w:rPr>
                <w:sz w:val="24"/>
                <w:szCs w:val="24"/>
              </w:rPr>
              <w:t xml:space="preserve"> программ</w:t>
            </w:r>
            <w:r>
              <w:rPr>
                <w:sz w:val="24"/>
                <w:szCs w:val="24"/>
              </w:rPr>
              <w:t>а</w:t>
            </w:r>
            <w:r w:rsidRPr="005D4FBD">
              <w:rPr>
                <w:sz w:val="24"/>
                <w:szCs w:val="24"/>
              </w:rPr>
              <w:t xml:space="preserve"> реабилитации инвалида</w:t>
            </w:r>
          </w:p>
        </w:tc>
      </w:tr>
      <w:tr w:rsidR="002F7797" w:rsidRPr="001838EA" w:rsidTr="001B13EA">
        <w:tc>
          <w:tcPr>
            <w:tcW w:w="2518" w:type="dxa"/>
          </w:tcPr>
          <w:p w:rsidR="002F7797" w:rsidRPr="001838EA" w:rsidRDefault="002F7797" w:rsidP="002F7797">
            <w:pPr>
              <w:spacing w:before="240" w:after="240"/>
              <w:contextualSpacing/>
              <w:rPr>
                <w:sz w:val="24"/>
                <w:szCs w:val="24"/>
              </w:rPr>
            </w:pPr>
            <w:r w:rsidRPr="001838EA">
              <w:rPr>
                <w:rFonts w:eastAsia="Calibri"/>
                <w:b/>
                <w:sz w:val="24"/>
                <w:szCs w:val="24"/>
                <w:lang w:eastAsia="en-US"/>
              </w:rPr>
              <w:t>УМК</w:t>
            </w:r>
          </w:p>
        </w:tc>
        <w:tc>
          <w:tcPr>
            <w:tcW w:w="7229" w:type="dxa"/>
          </w:tcPr>
          <w:p w:rsidR="002F7797" w:rsidRPr="001838EA" w:rsidRDefault="002F7797" w:rsidP="002F7797">
            <w:pPr>
              <w:spacing w:before="240" w:after="240"/>
              <w:contextualSpacing/>
              <w:rPr>
                <w:sz w:val="24"/>
                <w:szCs w:val="24"/>
              </w:rPr>
            </w:pPr>
            <w:r w:rsidRPr="001838EA">
              <w:rPr>
                <w:rFonts w:eastAsia="Calibri"/>
                <w:sz w:val="24"/>
                <w:szCs w:val="24"/>
                <w:lang w:eastAsia="en-US"/>
              </w:rPr>
              <w:t>Учебно-методический комплект</w:t>
            </w:r>
          </w:p>
        </w:tc>
      </w:tr>
      <w:tr w:rsidR="002F7797" w:rsidRPr="001838EA" w:rsidTr="001B13EA">
        <w:tc>
          <w:tcPr>
            <w:tcW w:w="2518" w:type="dxa"/>
          </w:tcPr>
          <w:p w:rsidR="002F7797" w:rsidRPr="00370181" w:rsidRDefault="00370181" w:rsidP="002F7797">
            <w:pPr>
              <w:spacing w:before="240" w:after="240"/>
              <w:contextualSpacing/>
              <w:rPr>
                <w:b/>
                <w:sz w:val="24"/>
                <w:szCs w:val="24"/>
              </w:rPr>
            </w:pPr>
            <w:r w:rsidRPr="00370181">
              <w:rPr>
                <w:b/>
                <w:sz w:val="24"/>
                <w:szCs w:val="24"/>
              </w:rPr>
              <w:t>Планируемые результаты</w:t>
            </w:r>
          </w:p>
        </w:tc>
        <w:tc>
          <w:tcPr>
            <w:tcW w:w="7229" w:type="dxa"/>
          </w:tcPr>
          <w:p w:rsidR="002F7797" w:rsidRPr="001838EA" w:rsidRDefault="00370181" w:rsidP="007224C3">
            <w:pPr>
              <w:spacing w:before="240" w:after="240"/>
              <w:contextualSpacing/>
              <w:rPr>
                <w:sz w:val="24"/>
                <w:szCs w:val="24"/>
              </w:rPr>
            </w:pPr>
            <w:r w:rsidRPr="006F3DF1">
              <w:rPr>
                <w:sz w:val="26"/>
                <w:szCs w:val="26"/>
              </w:rPr>
              <w:t>Планируемые результаты освоения АООП обучающихся с ЗПР</w:t>
            </w:r>
          </w:p>
        </w:tc>
      </w:tr>
      <w:tr w:rsidR="002F7797" w:rsidRPr="001838EA" w:rsidTr="001B13EA">
        <w:tc>
          <w:tcPr>
            <w:tcW w:w="2518" w:type="dxa"/>
          </w:tcPr>
          <w:p w:rsidR="002F7797" w:rsidRPr="001838EA" w:rsidRDefault="002F7797" w:rsidP="002F7797">
            <w:pPr>
              <w:spacing w:before="240" w:after="240"/>
              <w:contextualSpacing/>
              <w:rPr>
                <w:sz w:val="24"/>
                <w:szCs w:val="24"/>
              </w:rPr>
            </w:pPr>
          </w:p>
        </w:tc>
        <w:tc>
          <w:tcPr>
            <w:tcW w:w="7229" w:type="dxa"/>
          </w:tcPr>
          <w:p w:rsidR="002F7797" w:rsidRPr="001838EA" w:rsidRDefault="002F7797" w:rsidP="002F7797">
            <w:pPr>
              <w:spacing w:before="240" w:after="240"/>
              <w:contextualSpacing/>
              <w:rPr>
                <w:sz w:val="24"/>
                <w:szCs w:val="24"/>
              </w:rPr>
            </w:pPr>
          </w:p>
        </w:tc>
      </w:tr>
      <w:tr w:rsidR="002F7797" w:rsidRPr="001838EA" w:rsidTr="001B13EA">
        <w:tc>
          <w:tcPr>
            <w:tcW w:w="2518" w:type="dxa"/>
          </w:tcPr>
          <w:p w:rsidR="002F7797" w:rsidRPr="001838EA" w:rsidRDefault="002F7797" w:rsidP="002F7797">
            <w:pPr>
              <w:spacing w:before="240" w:after="240"/>
              <w:contextualSpacing/>
              <w:rPr>
                <w:sz w:val="24"/>
                <w:szCs w:val="24"/>
              </w:rPr>
            </w:pPr>
          </w:p>
        </w:tc>
        <w:tc>
          <w:tcPr>
            <w:tcW w:w="7229" w:type="dxa"/>
          </w:tcPr>
          <w:p w:rsidR="002F7797" w:rsidRPr="001838EA" w:rsidRDefault="002F7797" w:rsidP="002F7797">
            <w:pPr>
              <w:spacing w:before="240" w:after="240"/>
              <w:contextualSpacing/>
              <w:rPr>
                <w:sz w:val="24"/>
                <w:szCs w:val="24"/>
              </w:rPr>
            </w:pPr>
          </w:p>
        </w:tc>
      </w:tr>
    </w:tbl>
    <w:p w:rsidR="006A01FD" w:rsidRDefault="006A01FD" w:rsidP="00357886">
      <w:pPr>
        <w:spacing w:before="240" w:after="240"/>
        <w:ind w:firstLine="426"/>
        <w:contextualSpacing/>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Pr="006A01FD" w:rsidRDefault="006A01FD" w:rsidP="006A01FD">
      <w:pPr>
        <w:rPr>
          <w:sz w:val="24"/>
          <w:szCs w:val="24"/>
        </w:rPr>
      </w:pPr>
    </w:p>
    <w:p w:rsidR="006A01FD" w:rsidRDefault="006A01FD" w:rsidP="006A01FD">
      <w:pPr>
        <w:rPr>
          <w:sz w:val="24"/>
          <w:szCs w:val="24"/>
        </w:rPr>
      </w:pPr>
    </w:p>
    <w:p w:rsidR="006A01FD" w:rsidRPr="006A01FD" w:rsidRDefault="006A01FD" w:rsidP="006A01FD">
      <w:pPr>
        <w:rPr>
          <w:sz w:val="24"/>
          <w:szCs w:val="24"/>
        </w:rPr>
      </w:pPr>
    </w:p>
    <w:p w:rsidR="006A01FD" w:rsidRDefault="006A01FD" w:rsidP="006A01FD">
      <w:pPr>
        <w:rPr>
          <w:sz w:val="24"/>
          <w:szCs w:val="24"/>
        </w:rPr>
      </w:pPr>
    </w:p>
    <w:p w:rsidR="006A01FD" w:rsidRDefault="006A01FD" w:rsidP="006A01FD">
      <w:pPr>
        <w:tabs>
          <w:tab w:val="left" w:pos="2160"/>
        </w:tabs>
        <w:rPr>
          <w:sz w:val="24"/>
          <w:szCs w:val="24"/>
        </w:rPr>
      </w:pPr>
      <w:r>
        <w:rPr>
          <w:sz w:val="24"/>
          <w:szCs w:val="24"/>
        </w:rPr>
        <w:tab/>
      </w: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Default="006A01FD" w:rsidP="006A01FD">
      <w:pPr>
        <w:tabs>
          <w:tab w:val="left" w:pos="2160"/>
        </w:tabs>
        <w:rPr>
          <w:sz w:val="24"/>
          <w:szCs w:val="24"/>
        </w:rPr>
      </w:pPr>
    </w:p>
    <w:p w:rsidR="006A01FD" w:rsidRPr="006A01FD" w:rsidRDefault="006A01FD" w:rsidP="006A01FD">
      <w:pPr>
        <w:tabs>
          <w:tab w:val="left" w:pos="3261"/>
        </w:tabs>
        <w:rPr>
          <w:sz w:val="26"/>
          <w:szCs w:val="26"/>
        </w:rPr>
      </w:pPr>
      <w:r>
        <w:rPr>
          <w:sz w:val="24"/>
          <w:szCs w:val="24"/>
        </w:rPr>
        <w:tab/>
      </w:r>
      <w:r w:rsidRPr="006A01FD">
        <w:rPr>
          <w:sz w:val="24"/>
          <w:szCs w:val="24"/>
        </w:rPr>
        <w:tab/>
      </w:r>
      <w:r w:rsidRPr="006A01FD">
        <w:rPr>
          <w:sz w:val="26"/>
          <w:szCs w:val="26"/>
        </w:rPr>
        <w:t>Информационный лист</w:t>
      </w:r>
    </w:p>
    <w:p w:rsidR="006A01FD" w:rsidRPr="006A01FD" w:rsidRDefault="006A01FD" w:rsidP="006A01FD">
      <w:pPr>
        <w:tabs>
          <w:tab w:val="left" w:pos="2160"/>
          <w:tab w:val="left" w:pos="4155"/>
        </w:tabs>
        <w:rPr>
          <w:sz w:val="26"/>
          <w:szCs w:val="26"/>
        </w:rPr>
      </w:pPr>
    </w:p>
    <w:p w:rsidR="006A01FD" w:rsidRPr="006A01FD" w:rsidRDefault="006A01FD" w:rsidP="006A01FD">
      <w:pPr>
        <w:tabs>
          <w:tab w:val="left" w:pos="2160"/>
          <w:tab w:val="left" w:pos="4155"/>
        </w:tabs>
        <w:jc w:val="center"/>
        <w:rPr>
          <w:sz w:val="26"/>
          <w:szCs w:val="26"/>
        </w:rPr>
      </w:pPr>
      <w:r w:rsidRPr="006A01FD">
        <w:rPr>
          <w:sz w:val="26"/>
          <w:szCs w:val="26"/>
        </w:rPr>
        <w:t xml:space="preserve">Обучающиеся </w:t>
      </w:r>
      <w:r w:rsidR="0020469B">
        <w:rPr>
          <w:sz w:val="26"/>
          <w:szCs w:val="26"/>
        </w:rPr>
        <w:t>МБОУ «</w:t>
      </w:r>
      <w:r w:rsidR="00447F22">
        <w:rPr>
          <w:sz w:val="26"/>
          <w:szCs w:val="26"/>
        </w:rPr>
        <w:t>СОШ № 1 п. Гикало</w:t>
      </w:r>
      <w:r w:rsidR="0020469B">
        <w:rPr>
          <w:sz w:val="26"/>
          <w:szCs w:val="26"/>
        </w:rPr>
        <w:t>»</w:t>
      </w:r>
      <w:r w:rsidRPr="006A01FD">
        <w:rPr>
          <w:sz w:val="26"/>
          <w:szCs w:val="26"/>
        </w:rPr>
        <w:t xml:space="preserve">, обучающиеся по АООП НОО обучающихся с ЗПР </w:t>
      </w:r>
    </w:p>
    <w:p w:rsidR="006A01FD" w:rsidRDefault="006A01FD" w:rsidP="006A01FD">
      <w:pPr>
        <w:tabs>
          <w:tab w:val="left" w:pos="2160"/>
          <w:tab w:val="left" w:pos="4155"/>
        </w:tabs>
        <w:jc w:val="center"/>
        <w:rPr>
          <w:sz w:val="26"/>
          <w:szCs w:val="26"/>
        </w:rPr>
      </w:pPr>
      <w:r w:rsidRPr="006A01FD">
        <w:rPr>
          <w:sz w:val="26"/>
          <w:szCs w:val="26"/>
        </w:rPr>
        <w:t>(вариант 7.2.)</w:t>
      </w:r>
    </w:p>
    <w:p w:rsidR="00B57232" w:rsidRDefault="00B57232" w:rsidP="006A01FD">
      <w:pPr>
        <w:tabs>
          <w:tab w:val="left" w:pos="2160"/>
          <w:tab w:val="left" w:pos="4155"/>
        </w:tabs>
        <w:jc w:val="center"/>
        <w:rPr>
          <w:sz w:val="26"/>
          <w:szCs w:val="26"/>
        </w:rPr>
      </w:pPr>
    </w:p>
    <w:tbl>
      <w:tblPr>
        <w:tblStyle w:val="a7"/>
        <w:tblpPr w:leftFromText="180" w:rightFromText="180" w:vertAnchor="text" w:horzAnchor="margin" w:tblpY="188"/>
        <w:tblW w:w="9889" w:type="dxa"/>
        <w:tblLayout w:type="fixed"/>
        <w:tblLook w:val="04A0"/>
      </w:tblPr>
      <w:tblGrid>
        <w:gridCol w:w="560"/>
        <w:gridCol w:w="3659"/>
        <w:gridCol w:w="992"/>
        <w:gridCol w:w="1985"/>
        <w:gridCol w:w="2693"/>
      </w:tblGrid>
      <w:tr w:rsidR="00B57232" w:rsidRPr="00B57232" w:rsidTr="005661A9">
        <w:tc>
          <w:tcPr>
            <w:tcW w:w="560"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w:t>
            </w:r>
          </w:p>
          <w:p w:rsidR="00B57232" w:rsidRPr="00B57232" w:rsidRDefault="00B57232" w:rsidP="00B57232">
            <w:pPr>
              <w:jc w:val="center"/>
              <w:rPr>
                <w:rFonts w:eastAsia="Calibri"/>
                <w:sz w:val="24"/>
                <w:szCs w:val="28"/>
                <w:lang w:eastAsia="en-US"/>
              </w:rPr>
            </w:pPr>
            <w:r w:rsidRPr="00B57232">
              <w:rPr>
                <w:rFonts w:eastAsia="Calibri"/>
                <w:sz w:val="24"/>
                <w:szCs w:val="28"/>
                <w:lang w:eastAsia="en-US"/>
              </w:rPr>
              <w:t>п/п</w:t>
            </w:r>
          </w:p>
        </w:tc>
        <w:tc>
          <w:tcPr>
            <w:tcW w:w="3659"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ФИО обучающегося</w:t>
            </w:r>
          </w:p>
        </w:tc>
        <w:tc>
          <w:tcPr>
            <w:tcW w:w="992"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Класс</w:t>
            </w:r>
          </w:p>
        </w:tc>
        <w:tc>
          <w:tcPr>
            <w:tcW w:w="1985"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Период поступления в школу</w:t>
            </w:r>
          </w:p>
        </w:tc>
        <w:tc>
          <w:tcPr>
            <w:tcW w:w="2693"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Реквизиты ПМПК, ВК</w:t>
            </w:r>
          </w:p>
        </w:tc>
      </w:tr>
      <w:tr w:rsidR="00B57232" w:rsidRPr="00B57232" w:rsidTr="005661A9">
        <w:trPr>
          <w:trHeight w:val="1142"/>
        </w:trPr>
        <w:tc>
          <w:tcPr>
            <w:tcW w:w="560" w:type="dxa"/>
          </w:tcPr>
          <w:p w:rsidR="00B57232" w:rsidRPr="00B57232" w:rsidRDefault="00B57232" w:rsidP="00B57232">
            <w:pPr>
              <w:jc w:val="center"/>
              <w:rPr>
                <w:rFonts w:eastAsia="Calibri"/>
                <w:sz w:val="24"/>
                <w:szCs w:val="28"/>
                <w:lang w:eastAsia="en-US"/>
              </w:rPr>
            </w:pPr>
            <w:r w:rsidRPr="00B57232">
              <w:rPr>
                <w:rFonts w:eastAsia="Calibri"/>
                <w:sz w:val="24"/>
                <w:szCs w:val="28"/>
                <w:lang w:eastAsia="en-US"/>
              </w:rPr>
              <w:t>1.</w:t>
            </w:r>
          </w:p>
        </w:tc>
        <w:tc>
          <w:tcPr>
            <w:tcW w:w="3659" w:type="dxa"/>
          </w:tcPr>
          <w:p w:rsidR="00B57232" w:rsidRPr="00E31B01" w:rsidRDefault="005661A9" w:rsidP="00B57232">
            <w:pPr>
              <w:jc w:val="center"/>
              <w:rPr>
                <w:rFonts w:eastAsia="Calibri"/>
                <w:sz w:val="24"/>
                <w:szCs w:val="28"/>
                <w:lang w:eastAsia="en-US"/>
              </w:rPr>
            </w:pPr>
            <w:r w:rsidRPr="00E31B01">
              <w:rPr>
                <w:rFonts w:eastAsia="Calibri"/>
                <w:sz w:val="24"/>
                <w:szCs w:val="28"/>
                <w:lang w:eastAsia="en-US"/>
              </w:rPr>
              <w:t>Газиева Хава Рустамовна</w:t>
            </w:r>
          </w:p>
        </w:tc>
        <w:tc>
          <w:tcPr>
            <w:tcW w:w="992" w:type="dxa"/>
          </w:tcPr>
          <w:p w:rsidR="00B57232" w:rsidRPr="00E31B01" w:rsidRDefault="005661A9" w:rsidP="005661A9">
            <w:pPr>
              <w:jc w:val="center"/>
              <w:rPr>
                <w:rFonts w:eastAsia="Calibri"/>
                <w:i/>
                <w:sz w:val="24"/>
                <w:szCs w:val="28"/>
                <w:lang w:eastAsia="en-US"/>
              </w:rPr>
            </w:pPr>
            <w:r w:rsidRPr="00E31B01">
              <w:rPr>
                <w:rFonts w:eastAsia="Calibri"/>
                <w:i/>
                <w:sz w:val="24"/>
                <w:szCs w:val="28"/>
                <w:lang w:eastAsia="en-US"/>
              </w:rPr>
              <w:t>3</w:t>
            </w:r>
            <w:r w:rsidR="00B57232" w:rsidRPr="00E31B01">
              <w:rPr>
                <w:rFonts w:eastAsia="Calibri"/>
                <w:i/>
                <w:sz w:val="24"/>
                <w:szCs w:val="28"/>
                <w:lang w:eastAsia="en-US"/>
              </w:rPr>
              <w:t xml:space="preserve"> «</w:t>
            </w:r>
            <w:r w:rsidRPr="00E31B01">
              <w:rPr>
                <w:rFonts w:eastAsia="Calibri"/>
                <w:i/>
                <w:sz w:val="24"/>
                <w:szCs w:val="28"/>
                <w:lang w:eastAsia="en-US"/>
              </w:rPr>
              <w:t>А</w:t>
            </w:r>
            <w:r w:rsidR="00B57232" w:rsidRPr="00E31B01">
              <w:rPr>
                <w:rFonts w:eastAsia="Calibri"/>
                <w:i/>
                <w:sz w:val="24"/>
                <w:szCs w:val="28"/>
                <w:lang w:eastAsia="en-US"/>
              </w:rPr>
              <w:t>»</w:t>
            </w:r>
          </w:p>
        </w:tc>
        <w:tc>
          <w:tcPr>
            <w:tcW w:w="1985" w:type="dxa"/>
          </w:tcPr>
          <w:p w:rsidR="00B57232" w:rsidRPr="00E31B01" w:rsidRDefault="00B57232" w:rsidP="00B57232">
            <w:pPr>
              <w:jc w:val="center"/>
              <w:rPr>
                <w:rFonts w:eastAsia="Calibri"/>
                <w:i/>
                <w:sz w:val="24"/>
                <w:szCs w:val="28"/>
                <w:lang w:eastAsia="en-US"/>
              </w:rPr>
            </w:pPr>
            <w:r w:rsidRPr="00E31B01">
              <w:rPr>
                <w:rFonts w:eastAsia="Calibri"/>
                <w:i/>
                <w:sz w:val="24"/>
                <w:szCs w:val="28"/>
                <w:lang w:eastAsia="en-US"/>
              </w:rPr>
              <w:t>Начало</w:t>
            </w:r>
          </w:p>
          <w:p w:rsidR="00B57232" w:rsidRPr="00E31B01" w:rsidRDefault="00B57232" w:rsidP="00B57232">
            <w:pPr>
              <w:jc w:val="center"/>
              <w:rPr>
                <w:rFonts w:eastAsia="Calibri"/>
                <w:i/>
                <w:sz w:val="24"/>
                <w:szCs w:val="28"/>
                <w:lang w:eastAsia="en-US"/>
              </w:rPr>
            </w:pPr>
            <w:r w:rsidRPr="00E31B01">
              <w:rPr>
                <w:rFonts w:eastAsia="Calibri"/>
                <w:i/>
                <w:sz w:val="24"/>
                <w:szCs w:val="28"/>
                <w:lang w:eastAsia="en-US"/>
              </w:rPr>
              <w:t xml:space="preserve"> учебного года</w:t>
            </w:r>
          </w:p>
        </w:tc>
        <w:tc>
          <w:tcPr>
            <w:tcW w:w="2693" w:type="dxa"/>
          </w:tcPr>
          <w:p w:rsidR="00B57232" w:rsidRPr="00E31B01" w:rsidRDefault="00E31B01" w:rsidP="00B57232">
            <w:pPr>
              <w:jc w:val="center"/>
              <w:rPr>
                <w:rFonts w:eastAsia="Calibri"/>
                <w:i/>
                <w:sz w:val="24"/>
                <w:szCs w:val="28"/>
                <w:lang w:eastAsia="en-US"/>
              </w:rPr>
            </w:pPr>
            <w:r w:rsidRPr="00E31B01">
              <w:rPr>
                <w:rFonts w:eastAsia="Calibri"/>
                <w:i/>
                <w:sz w:val="24"/>
                <w:szCs w:val="28"/>
                <w:lang w:eastAsia="en-US"/>
              </w:rPr>
              <w:t>Справка ВК № 77</w:t>
            </w:r>
            <w:r w:rsidR="00B57232" w:rsidRPr="00E31B01">
              <w:rPr>
                <w:rFonts w:eastAsia="Calibri"/>
                <w:i/>
                <w:sz w:val="24"/>
                <w:szCs w:val="28"/>
                <w:lang w:eastAsia="en-US"/>
              </w:rPr>
              <w:t xml:space="preserve"> от </w:t>
            </w:r>
            <w:r w:rsidRPr="00E31B01">
              <w:rPr>
                <w:rFonts w:eastAsia="Calibri"/>
                <w:i/>
                <w:sz w:val="24"/>
                <w:szCs w:val="28"/>
                <w:lang w:eastAsia="en-US"/>
              </w:rPr>
              <w:t>12</w:t>
            </w:r>
            <w:r w:rsidR="00B57232" w:rsidRPr="00E31B01">
              <w:rPr>
                <w:rFonts w:eastAsia="Calibri"/>
                <w:i/>
                <w:sz w:val="24"/>
                <w:szCs w:val="28"/>
                <w:lang w:eastAsia="en-US"/>
              </w:rPr>
              <w:t>.</w:t>
            </w:r>
            <w:r w:rsidRPr="00E31B01">
              <w:rPr>
                <w:rFonts w:eastAsia="Calibri"/>
                <w:i/>
                <w:sz w:val="24"/>
                <w:szCs w:val="28"/>
                <w:lang w:eastAsia="en-US"/>
              </w:rPr>
              <w:t>11</w:t>
            </w:r>
            <w:r w:rsidR="00B57232" w:rsidRPr="00E31B01">
              <w:rPr>
                <w:rFonts w:eastAsia="Calibri"/>
                <w:i/>
                <w:sz w:val="24"/>
                <w:szCs w:val="28"/>
                <w:lang w:eastAsia="en-US"/>
              </w:rPr>
              <w:t xml:space="preserve">.2018г. </w:t>
            </w:r>
          </w:p>
          <w:p w:rsidR="00B57232" w:rsidRPr="00E31B01" w:rsidRDefault="00B57232" w:rsidP="00B57232">
            <w:pPr>
              <w:jc w:val="center"/>
              <w:rPr>
                <w:rFonts w:eastAsia="Calibri"/>
                <w:i/>
                <w:sz w:val="24"/>
                <w:szCs w:val="28"/>
                <w:lang w:eastAsia="en-US"/>
              </w:rPr>
            </w:pPr>
            <w:r w:rsidRPr="00E31B01">
              <w:rPr>
                <w:rFonts w:eastAsia="Calibri"/>
                <w:i/>
                <w:sz w:val="24"/>
                <w:szCs w:val="28"/>
                <w:lang w:eastAsia="en-US"/>
              </w:rPr>
              <w:t xml:space="preserve">Заключение ПМПК </w:t>
            </w:r>
          </w:p>
          <w:p w:rsidR="00B57232" w:rsidRPr="00E31B01" w:rsidRDefault="00B57232" w:rsidP="00E31B01">
            <w:pPr>
              <w:jc w:val="center"/>
              <w:rPr>
                <w:rFonts w:eastAsia="Calibri"/>
                <w:i/>
                <w:sz w:val="24"/>
                <w:szCs w:val="28"/>
                <w:lang w:eastAsia="en-US"/>
              </w:rPr>
            </w:pPr>
            <w:r w:rsidRPr="00E31B01">
              <w:rPr>
                <w:rFonts w:eastAsia="Calibri"/>
                <w:i/>
                <w:sz w:val="24"/>
                <w:szCs w:val="28"/>
                <w:lang w:eastAsia="en-US"/>
              </w:rPr>
              <w:t xml:space="preserve">№ </w:t>
            </w:r>
            <w:r w:rsidR="00E31B01" w:rsidRPr="00E31B01">
              <w:rPr>
                <w:rFonts w:eastAsia="Calibri"/>
                <w:i/>
                <w:sz w:val="24"/>
                <w:szCs w:val="28"/>
                <w:lang w:eastAsia="en-US"/>
              </w:rPr>
              <w:t>58</w:t>
            </w:r>
            <w:r w:rsidRPr="00E31B01">
              <w:rPr>
                <w:rFonts w:eastAsia="Calibri"/>
                <w:i/>
                <w:sz w:val="24"/>
                <w:szCs w:val="28"/>
                <w:lang w:eastAsia="en-US"/>
              </w:rPr>
              <w:t xml:space="preserve"> от </w:t>
            </w:r>
            <w:r w:rsidR="00E31B01" w:rsidRPr="00E31B01">
              <w:rPr>
                <w:rFonts w:eastAsia="Calibri"/>
                <w:i/>
                <w:sz w:val="24"/>
                <w:szCs w:val="28"/>
                <w:lang w:eastAsia="en-US"/>
              </w:rPr>
              <w:t>14</w:t>
            </w:r>
            <w:r w:rsidRPr="00E31B01">
              <w:rPr>
                <w:rFonts w:eastAsia="Calibri"/>
                <w:i/>
                <w:sz w:val="24"/>
                <w:szCs w:val="28"/>
                <w:lang w:eastAsia="en-US"/>
              </w:rPr>
              <w:t>.0</w:t>
            </w:r>
            <w:r w:rsidR="00E31B01" w:rsidRPr="00E31B01">
              <w:rPr>
                <w:rFonts w:eastAsia="Calibri"/>
                <w:i/>
                <w:sz w:val="24"/>
                <w:szCs w:val="28"/>
                <w:lang w:eastAsia="en-US"/>
              </w:rPr>
              <w:t>8</w:t>
            </w:r>
            <w:r w:rsidRPr="00E31B01">
              <w:rPr>
                <w:rFonts w:eastAsia="Calibri"/>
                <w:i/>
                <w:sz w:val="24"/>
                <w:szCs w:val="28"/>
                <w:lang w:eastAsia="en-US"/>
              </w:rPr>
              <w:t>.2018г.</w:t>
            </w:r>
          </w:p>
        </w:tc>
      </w:tr>
      <w:tr w:rsidR="00B57232" w:rsidRPr="00B57232" w:rsidTr="005661A9">
        <w:tc>
          <w:tcPr>
            <w:tcW w:w="560" w:type="dxa"/>
          </w:tcPr>
          <w:p w:rsidR="00B57232" w:rsidRPr="00B57232" w:rsidRDefault="00B57232" w:rsidP="00B57232">
            <w:pPr>
              <w:jc w:val="center"/>
              <w:rPr>
                <w:rFonts w:eastAsia="Calibri"/>
                <w:sz w:val="24"/>
                <w:szCs w:val="28"/>
                <w:lang w:eastAsia="en-US"/>
              </w:rPr>
            </w:pPr>
          </w:p>
        </w:tc>
        <w:tc>
          <w:tcPr>
            <w:tcW w:w="3659" w:type="dxa"/>
          </w:tcPr>
          <w:p w:rsidR="00B57232" w:rsidRPr="00B57232" w:rsidRDefault="00B57232" w:rsidP="00B57232">
            <w:pPr>
              <w:tabs>
                <w:tab w:val="left" w:pos="1305"/>
              </w:tabs>
              <w:rPr>
                <w:rFonts w:eastAsia="Calibri"/>
                <w:sz w:val="24"/>
                <w:szCs w:val="28"/>
                <w:highlight w:val="yellow"/>
                <w:lang w:eastAsia="en-US"/>
              </w:rPr>
            </w:pPr>
          </w:p>
        </w:tc>
        <w:tc>
          <w:tcPr>
            <w:tcW w:w="992" w:type="dxa"/>
          </w:tcPr>
          <w:p w:rsidR="00B57232" w:rsidRPr="00B57232" w:rsidRDefault="00B57232" w:rsidP="00B57232">
            <w:pPr>
              <w:jc w:val="center"/>
              <w:rPr>
                <w:rFonts w:eastAsia="Calibri"/>
                <w:i/>
                <w:sz w:val="24"/>
                <w:szCs w:val="28"/>
                <w:highlight w:val="yellow"/>
                <w:lang w:eastAsia="en-US"/>
              </w:rPr>
            </w:pPr>
          </w:p>
        </w:tc>
        <w:tc>
          <w:tcPr>
            <w:tcW w:w="1985" w:type="dxa"/>
          </w:tcPr>
          <w:p w:rsidR="00B57232" w:rsidRPr="00B57232" w:rsidRDefault="00B57232" w:rsidP="00B57232">
            <w:pPr>
              <w:jc w:val="center"/>
              <w:rPr>
                <w:rFonts w:eastAsia="Calibri"/>
                <w:i/>
                <w:sz w:val="24"/>
                <w:szCs w:val="28"/>
                <w:highlight w:val="yellow"/>
                <w:lang w:eastAsia="en-US"/>
              </w:rPr>
            </w:pPr>
          </w:p>
        </w:tc>
        <w:tc>
          <w:tcPr>
            <w:tcW w:w="2693" w:type="dxa"/>
          </w:tcPr>
          <w:p w:rsidR="00B57232" w:rsidRPr="00B57232" w:rsidRDefault="00B57232" w:rsidP="00B57232">
            <w:pPr>
              <w:jc w:val="center"/>
              <w:rPr>
                <w:rFonts w:eastAsia="Calibri"/>
                <w:i/>
                <w:sz w:val="24"/>
                <w:szCs w:val="28"/>
                <w:highlight w:val="yellow"/>
                <w:lang w:eastAsia="en-US"/>
              </w:rPr>
            </w:pPr>
          </w:p>
        </w:tc>
      </w:tr>
      <w:tr w:rsidR="00B57232" w:rsidRPr="00B57232" w:rsidTr="005661A9">
        <w:tc>
          <w:tcPr>
            <w:tcW w:w="560" w:type="dxa"/>
          </w:tcPr>
          <w:p w:rsidR="00B57232" w:rsidRPr="00B57232" w:rsidRDefault="00B57232" w:rsidP="00B57232">
            <w:pPr>
              <w:jc w:val="center"/>
              <w:rPr>
                <w:rFonts w:eastAsia="Calibri"/>
                <w:sz w:val="24"/>
                <w:szCs w:val="28"/>
                <w:lang w:eastAsia="en-US"/>
              </w:rPr>
            </w:pPr>
          </w:p>
        </w:tc>
        <w:tc>
          <w:tcPr>
            <w:tcW w:w="3659" w:type="dxa"/>
          </w:tcPr>
          <w:p w:rsidR="00B57232" w:rsidRPr="00B57232" w:rsidRDefault="00B57232" w:rsidP="00B57232">
            <w:pPr>
              <w:jc w:val="center"/>
              <w:rPr>
                <w:rFonts w:eastAsia="Calibri"/>
                <w:sz w:val="24"/>
                <w:szCs w:val="28"/>
                <w:lang w:eastAsia="en-US"/>
              </w:rPr>
            </w:pPr>
          </w:p>
        </w:tc>
        <w:tc>
          <w:tcPr>
            <w:tcW w:w="992" w:type="dxa"/>
          </w:tcPr>
          <w:p w:rsidR="00B57232" w:rsidRPr="00B57232" w:rsidRDefault="00B57232" w:rsidP="00B57232">
            <w:pPr>
              <w:jc w:val="center"/>
              <w:rPr>
                <w:rFonts w:eastAsia="Calibri"/>
                <w:sz w:val="24"/>
                <w:szCs w:val="28"/>
                <w:lang w:eastAsia="en-US"/>
              </w:rPr>
            </w:pPr>
          </w:p>
        </w:tc>
        <w:tc>
          <w:tcPr>
            <w:tcW w:w="1985" w:type="dxa"/>
          </w:tcPr>
          <w:p w:rsidR="00B57232" w:rsidRPr="00B57232" w:rsidRDefault="00B57232" w:rsidP="00B57232">
            <w:pPr>
              <w:jc w:val="center"/>
              <w:rPr>
                <w:rFonts w:eastAsia="Calibri"/>
                <w:sz w:val="24"/>
                <w:szCs w:val="28"/>
                <w:lang w:eastAsia="en-US"/>
              </w:rPr>
            </w:pPr>
          </w:p>
        </w:tc>
        <w:tc>
          <w:tcPr>
            <w:tcW w:w="2693" w:type="dxa"/>
          </w:tcPr>
          <w:p w:rsidR="00B57232" w:rsidRPr="00B57232" w:rsidRDefault="00B57232" w:rsidP="00B57232">
            <w:pPr>
              <w:jc w:val="center"/>
              <w:rPr>
                <w:rFonts w:eastAsia="Calibri"/>
                <w:sz w:val="24"/>
                <w:szCs w:val="28"/>
                <w:lang w:eastAsia="en-US"/>
              </w:rPr>
            </w:pPr>
          </w:p>
        </w:tc>
      </w:tr>
      <w:tr w:rsidR="00B57232" w:rsidRPr="00B57232" w:rsidTr="005661A9">
        <w:tc>
          <w:tcPr>
            <w:tcW w:w="560" w:type="dxa"/>
          </w:tcPr>
          <w:p w:rsidR="00B57232" w:rsidRPr="00B57232" w:rsidRDefault="00B57232" w:rsidP="00B57232">
            <w:pPr>
              <w:jc w:val="center"/>
              <w:rPr>
                <w:rFonts w:eastAsia="Calibri"/>
                <w:sz w:val="24"/>
                <w:szCs w:val="28"/>
                <w:lang w:eastAsia="en-US"/>
              </w:rPr>
            </w:pPr>
          </w:p>
        </w:tc>
        <w:tc>
          <w:tcPr>
            <w:tcW w:w="3659" w:type="dxa"/>
          </w:tcPr>
          <w:p w:rsidR="00B57232" w:rsidRPr="00B57232" w:rsidRDefault="00B57232" w:rsidP="00B57232">
            <w:pPr>
              <w:jc w:val="center"/>
              <w:rPr>
                <w:rFonts w:eastAsia="Calibri"/>
                <w:sz w:val="24"/>
                <w:szCs w:val="28"/>
                <w:lang w:eastAsia="en-US"/>
              </w:rPr>
            </w:pPr>
          </w:p>
        </w:tc>
        <w:tc>
          <w:tcPr>
            <w:tcW w:w="992" w:type="dxa"/>
          </w:tcPr>
          <w:p w:rsidR="00B57232" w:rsidRPr="00B57232" w:rsidRDefault="00B57232" w:rsidP="00B57232">
            <w:pPr>
              <w:jc w:val="center"/>
              <w:rPr>
                <w:rFonts w:eastAsia="Calibri"/>
                <w:sz w:val="24"/>
                <w:szCs w:val="28"/>
                <w:lang w:eastAsia="en-US"/>
              </w:rPr>
            </w:pPr>
          </w:p>
        </w:tc>
        <w:tc>
          <w:tcPr>
            <w:tcW w:w="1985" w:type="dxa"/>
          </w:tcPr>
          <w:p w:rsidR="00B57232" w:rsidRPr="00B57232" w:rsidRDefault="00B57232" w:rsidP="00B57232">
            <w:pPr>
              <w:jc w:val="center"/>
              <w:rPr>
                <w:rFonts w:eastAsia="Calibri"/>
                <w:sz w:val="24"/>
                <w:szCs w:val="28"/>
                <w:lang w:eastAsia="en-US"/>
              </w:rPr>
            </w:pPr>
          </w:p>
        </w:tc>
        <w:tc>
          <w:tcPr>
            <w:tcW w:w="2693" w:type="dxa"/>
          </w:tcPr>
          <w:p w:rsidR="00B57232" w:rsidRPr="00B57232" w:rsidRDefault="00B57232" w:rsidP="00B57232">
            <w:pPr>
              <w:jc w:val="center"/>
              <w:rPr>
                <w:rFonts w:eastAsia="Calibri"/>
                <w:sz w:val="24"/>
                <w:szCs w:val="28"/>
                <w:lang w:eastAsia="en-US"/>
              </w:rPr>
            </w:pPr>
          </w:p>
        </w:tc>
      </w:tr>
      <w:tr w:rsidR="00B57232" w:rsidRPr="00B57232" w:rsidTr="005661A9">
        <w:tc>
          <w:tcPr>
            <w:tcW w:w="560" w:type="dxa"/>
          </w:tcPr>
          <w:p w:rsidR="00B57232" w:rsidRPr="00B57232" w:rsidRDefault="00B57232" w:rsidP="00B57232">
            <w:pPr>
              <w:jc w:val="center"/>
              <w:rPr>
                <w:rFonts w:eastAsia="Calibri"/>
                <w:sz w:val="24"/>
                <w:szCs w:val="28"/>
                <w:lang w:eastAsia="en-US"/>
              </w:rPr>
            </w:pPr>
          </w:p>
        </w:tc>
        <w:tc>
          <w:tcPr>
            <w:tcW w:w="3659" w:type="dxa"/>
          </w:tcPr>
          <w:p w:rsidR="00B57232" w:rsidRPr="00B57232" w:rsidRDefault="00B57232" w:rsidP="00B57232">
            <w:pPr>
              <w:jc w:val="center"/>
              <w:rPr>
                <w:rFonts w:eastAsia="Calibri"/>
                <w:sz w:val="24"/>
                <w:szCs w:val="28"/>
                <w:lang w:eastAsia="en-US"/>
              </w:rPr>
            </w:pPr>
          </w:p>
        </w:tc>
        <w:tc>
          <w:tcPr>
            <w:tcW w:w="992" w:type="dxa"/>
          </w:tcPr>
          <w:p w:rsidR="00B57232" w:rsidRPr="00B57232" w:rsidRDefault="00B57232" w:rsidP="00B57232">
            <w:pPr>
              <w:jc w:val="center"/>
              <w:rPr>
                <w:rFonts w:eastAsia="Calibri"/>
                <w:sz w:val="24"/>
                <w:szCs w:val="28"/>
                <w:lang w:eastAsia="en-US"/>
              </w:rPr>
            </w:pPr>
          </w:p>
        </w:tc>
        <w:tc>
          <w:tcPr>
            <w:tcW w:w="1985" w:type="dxa"/>
          </w:tcPr>
          <w:p w:rsidR="00B57232" w:rsidRPr="00B57232" w:rsidRDefault="00B57232" w:rsidP="00B57232">
            <w:pPr>
              <w:jc w:val="center"/>
              <w:rPr>
                <w:rFonts w:eastAsia="Calibri"/>
                <w:sz w:val="24"/>
                <w:szCs w:val="28"/>
                <w:lang w:eastAsia="en-US"/>
              </w:rPr>
            </w:pPr>
          </w:p>
        </w:tc>
        <w:tc>
          <w:tcPr>
            <w:tcW w:w="2693" w:type="dxa"/>
          </w:tcPr>
          <w:p w:rsidR="00B57232" w:rsidRPr="00B57232" w:rsidRDefault="00B57232" w:rsidP="00B57232">
            <w:pPr>
              <w:jc w:val="center"/>
              <w:rPr>
                <w:rFonts w:eastAsia="Calibri"/>
                <w:sz w:val="24"/>
                <w:szCs w:val="28"/>
                <w:lang w:eastAsia="en-US"/>
              </w:rPr>
            </w:pPr>
          </w:p>
        </w:tc>
      </w:tr>
      <w:tr w:rsidR="00B57232" w:rsidRPr="00B57232" w:rsidTr="005661A9">
        <w:tc>
          <w:tcPr>
            <w:tcW w:w="560" w:type="dxa"/>
          </w:tcPr>
          <w:p w:rsidR="00B57232" w:rsidRPr="00B57232" w:rsidRDefault="00B57232" w:rsidP="00B57232">
            <w:pPr>
              <w:jc w:val="center"/>
              <w:rPr>
                <w:rFonts w:eastAsia="Calibri"/>
                <w:sz w:val="24"/>
                <w:szCs w:val="28"/>
                <w:lang w:eastAsia="en-US"/>
              </w:rPr>
            </w:pPr>
          </w:p>
        </w:tc>
        <w:tc>
          <w:tcPr>
            <w:tcW w:w="3659" w:type="dxa"/>
          </w:tcPr>
          <w:p w:rsidR="00B57232" w:rsidRPr="00B57232" w:rsidRDefault="00B57232" w:rsidP="00B57232">
            <w:pPr>
              <w:jc w:val="center"/>
              <w:rPr>
                <w:rFonts w:eastAsia="Calibri"/>
                <w:sz w:val="24"/>
                <w:szCs w:val="28"/>
                <w:lang w:eastAsia="en-US"/>
              </w:rPr>
            </w:pPr>
          </w:p>
        </w:tc>
        <w:tc>
          <w:tcPr>
            <w:tcW w:w="992" w:type="dxa"/>
          </w:tcPr>
          <w:p w:rsidR="00B57232" w:rsidRPr="00B57232" w:rsidRDefault="00B57232" w:rsidP="00B57232">
            <w:pPr>
              <w:jc w:val="center"/>
              <w:rPr>
                <w:rFonts w:eastAsia="Calibri"/>
                <w:sz w:val="24"/>
                <w:szCs w:val="28"/>
                <w:lang w:eastAsia="en-US"/>
              </w:rPr>
            </w:pPr>
          </w:p>
        </w:tc>
        <w:tc>
          <w:tcPr>
            <w:tcW w:w="1985" w:type="dxa"/>
          </w:tcPr>
          <w:p w:rsidR="00B57232" w:rsidRPr="00B57232" w:rsidRDefault="00B57232" w:rsidP="00B57232">
            <w:pPr>
              <w:jc w:val="center"/>
              <w:rPr>
                <w:rFonts w:eastAsia="Calibri"/>
                <w:sz w:val="24"/>
                <w:szCs w:val="28"/>
                <w:lang w:eastAsia="en-US"/>
              </w:rPr>
            </w:pPr>
          </w:p>
        </w:tc>
        <w:tc>
          <w:tcPr>
            <w:tcW w:w="2693" w:type="dxa"/>
          </w:tcPr>
          <w:p w:rsidR="00B57232" w:rsidRPr="00B57232" w:rsidRDefault="00B57232" w:rsidP="00B57232">
            <w:pPr>
              <w:jc w:val="center"/>
              <w:rPr>
                <w:rFonts w:eastAsia="Calibri"/>
                <w:sz w:val="24"/>
                <w:szCs w:val="28"/>
                <w:lang w:eastAsia="en-US"/>
              </w:rPr>
            </w:pPr>
          </w:p>
        </w:tc>
      </w:tr>
    </w:tbl>
    <w:p w:rsidR="002F3811" w:rsidRPr="006A01FD" w:rsidRDefault="002F3811" w:rsidP="00B57232">
      <w:pPr>
        <w:tabs>
          <w:tab w:val="left" w:pos="2160"/>
        </w:tabs>
        <w:rPr>
          <w:sz w:val="24"/>
          <w:szCs w:val="24"/>
        </w:rPr>
        <w:sectPr w:rsidR="002F3811" w:rsidRPr="006A01FD" w:rsidSect="0000226A">
          <w:headerReference w:type="even" r:id="rId8"/>
          <w:headerReference w:type="default" r:id="rId9"/>
          <w:footerReference w:type="even" r:id="rId10"/>
          <w:footerReference w:type="default" r:id="rId11"/>
          <w:headerReference w:type="first" r:id="rId12"/>
          <w:footerReference w:type="first" r:id="rId13"/>
          <w:pgSz w:w="11900" w:h="16838"/>
          <w:pgMar w:top="1125" w:right="985" w:bottom="426" w:left="1560" w:header="0" w:footer="383" w:gutter="0"/>
          <w:cols w:space="720" w:equalWidth="0">
            <w:col w:w="9639"/>
          </w:cols>
          <w:titlePg/>
          <w:docGrid w:linePitch="299"/>
        </w:sectPr>
      </w:pPr>
    </w:p>
    <w:p w:rsidR="006F3DF1" w:rsidRPr="0086306F" w:rsidRDefault="0086306F" w:rsidP="0086306F">
      <w:pPr>
        <w:spacing w:after="200" w:line="276" w:lineRule="auto"/>
        <w:jc w:val="center"/>
        <w:rPr>
          <w:rFonts w:eastAsia="Calibri"/>
          <w:b/>
          <w:sz w:val="26"/>
          <w:szCs w:val="26"/>
          <w:lang w:eastAsia="en-US"/>
        </w:rPr>
      </w:pPr>
      <w:r w:rsidRPr="0086306F">
        <w:rPr>
          <w:rFonts w:eastAsia="Calibri"/>
          <w:b/>
          <w:sz w:val="26"/>
          <w:szCs w:val="26"/>
          <w:lang w:eastAsia="en-US"/>
        </w:rPr>
        <w:lastRenderedPageBreak/>
        <w:t>ОБЩИЕ ПОЛОЖЕНИЯ</w:t>
      </w:r>
    </w:p>
    <w:p w:rsidR="000956F0" w:rsidRPr="000956F0" w:rsidRDefault="000956F0" w:rsidP="000956F0">
      <w:pPr>
        <w:spacing w:line="276" w:lineRule="auto"/>
        <w:ind w:firstLine="709"/>
        <w:jc w:val="both"/>
        <w:rPr>
          <w:rFonts w:eastAsia="Arial Unicode MS"/>
          <w:color w:val="000000"/>
          <w:kern w:val="1"/>
          <w:sz w:val="26"/>
          <w:szCs w:val="26"/>
          <w:lang w:eastAsia="en-US"/>
        </w:rPr>
      </w:pPr>
      <w:r w:rsidRPr="000956F0">
        <w:rPr>
          <w:rFonts w:eastAsia="Arial Unicode MS"/>
          <w:kern w:val="1"/>
          <w:sz w:val="26"/>
          <w:szCs w:val="26"/>
          <w:lang w:eastAsia="en-US"/>
        </w:rPr>
        <w:t xml:space="preserve">АООП НОО обучающихся с </w:t>
      </w:r>
      <w:r w:rsidRPr="000956F0">
        <w:rPr>
          <w:rFonts w:eastAsia="Arial Unicode MS"/>
          <w:color w:val="000000"/>
          <w:kern w:val="1"/>
          <w:sz w:val="26"/>
          <w:szCs w:val="26"/>
          <w:lang w:eastAsia="en-US"/>
        </w:rPr>
        <w:t>ЗПР</w:t>
      </w:r>
      <w:r w:rsidR="00E311BB">
        <w:rPr>
          <w:rFonts w:eastAsia="Arial Unicode MS"/>
          <w:color w:val="000000"/>
          <w:kern w:val="1"/>
          <w:sz w:val="26"/>
          <w:szCs w:val="26"/>
          <w:lang w:eastAsia="en-US"/>
        </w:rPr>
        <w:t xml:space="preserve"> (вариант 7.2.) </w:t>
      </w:r>
      <w:r w:rsidRPr="000956F0">
        <w:rPr>
          <w:rFonts w:eastAsia="Arial Unicode MS"/>
          <w:caps/>
          <w:color w:val="000000"/>
          <w:kern w:val="1"/>
          <w:sz w:val="26"/>
          <w:szCs w:val="26"/>
          <w:lang w:eastAsia="en-US"/>
        </w:rPr>
        <w:t xml:space="preserve">– </w:t>
      </w:r>
      <w:r w:rsidRPr="000956F0">
        <w:rPr>
          <w:rFonts w:eastAsia="Arial Unicode MS"/>
          <w:color w:val="000000"/>
          <w:kern w:val="1"/>
          <w:sz w:val="26"/>
          <w:szCs w:val="26"/>
          <w:lang w:eastAsia="en-US"/>
        </w:rPr>
        <w:t>это образовательная программа, адаптированная для обучения данной категории обучающихся</w:t>
      </w:r>
      <w:r w:rsidR="00BE4A8E">
        <w:rPr>
          <w:rFonts w:eastAsia="Arial Unicode MS"/>
          <w:color w:val="000000"/>
          <w:kern w:val="1"/>
          <w:sz w:val="26"/>
          <w:szCs w:val="26"/>
          <w:lang w:eastAsia="en-US"/>
        </w:rPr>
        <w:t xml:space="preserve"> </w:t>
      </w:r>
      <w:r w:rsidRPr="000956F0">
        <w:rPr>
          <w:rFonts w:eastAsia="Arial Unicode MS"/>
          <w:color w:val="000000"/>
          <w:kern w:val="1"/>
          <w:sz w:val="26"/>
          <w:szCs w:val="26"/>
          <w:lang w:eastAsia="en-US"/>
        </w:rPr>
        <w:t>с учетом особенностей их психофизического развития, индивидуальных возможностей</w:t>
      </w:r>
      <w:r w:rsidRPr="000956F0">
        <w:rPr>
          <w:rFonts w:eastAsia="Arial Unicode MS"/>
          <w:caps/>
          <w:color w:val="000000"/>
          <w:kern w:val="1"/>
          <w:sz w:val="26"/>
          <w:szCs w:val="26"/>
          <w:lang w:eastAsia="en-US"/>
        </w:rPr>
        <w:t>,</w:t>
      </w:r>
      <w:r w:rsidRPr="000956F0">
        <w:rPr>
          <w:rFonts w:eastAsia="Arial Unicode MS"/>
          <w:color w:val="000000"/>
          <w:kern w:val="1"/>
          <w:sz w:val="26"/>
          <w:szCs w:val="26"/>
          <w:lang w:eastAsia="en-US"/>
        </w:rPr>
        <w:t xml:space="preserve"> обеспечивающая коррекцию нарушений развития и социальную адаптацию</w:t>
      </w:r>
      <w:r w:rsidRPr="000956F0">
        <w:rPr>
          <w:rFonts w:eastAsia="Arial Unicode MS"/>
          <w:caps/>
          <w:color w:val="000000"/>
          <w:kern w:val="1"/>
          <w:sz w:val="26"/>
          <w:szCs w:val="26"/>
          <w:lang w:eastAsia="en-US"/>
        </w:rPr>
        <w:t>.</w:t>
      </w:r>
    </w:p>
    <w:p w:rsidR="006C2621" w:rsidRPr="00CD0EF6" w:rsidRDefault="00E311BB" w:rsidP="006C2621">
      <w:pPr>
        <w:widowControl w:val="0"/>
        <w:autoSpaceDE w:val="0"/>
        <w:autoSpaceDN w:val="0"/>
        <w:adjustRightInd w:val="0"/>
        <w:spacing w:line="276" w:lineRule="auto"/>
        <w:ind w:firstLine="709"/>
        <w:jc w:val="both"/>
        <w:rPr>
          <w:rFonts w:eastAsia="Times New Roman"/>
          <w:sz w:val="26"/>
          <w:szCs w:val="26"/>
        </w:rPr>
      </w:pPr>
      <w:r w:rsidRPr="000956F0">
        <w:rPr>
          <w:rFonts w:eastAsia="Arial Unicode MS"/>
          <w:kern w:val="1"/>
          <w:sz w:val="26"/>
          <w:szCs w:val="26"/>
          <w:lang w:eastAsia="en-US"/>
        </w:rPr>
        <w:t xml:space="preserve">АООП НОО обучающихся с </w:t>
      </w:r>
      <w:r w:rsidRPr="000956F0">
        <w:rPr>
          <w:rFonts w:eastAsia="Arial Unicode MS"/>
          <w:color w:val="000000"/>
          <w:kern w:val="1"/>
          <w:sz w:val="26"/>
          <w:szCs w:val="26"/>
          <w:lang w:eastAsia="en-US"/>
        </w:rPr>
        <w:t>ЗПР</w:t>
      </w:r>
      <w:r>
        <w:rPr>
          <w:rFonts w:eastAsia="Times New Roman"/>
          <w:sz w:val="26"/>
          <w:szCs w:val="26"/>
        </w:rPr>
        <w:t xml:space="preserve"> (вариант 7.2.) </w:t>
      </w:r>
      <w:r w:rsidR="0099377E">
        <w:rPr>
          <w:rFonts w:eastAsia="Times New Roman"/>
          <w:sz w:val="26"/>
          <w:szCs w:val="26"/>
        </w:rPr>
        <w:t xml:space="preserve">разработана рабочей группой </w:t>
      </w:r>
      <w:r w:rsidR="0020469B">
        <w:rPr>
          <w:rFonts w:eastAsia="Times New Roman"/>
          <w:sz w:val="26"/>
          <w:szCs w:val="26"/>
        </w:rPr>
        <w:t>МБОУ «</w:t>
      </w:r>
      <w:r w:rsidR="00447F22">
        <w:rPr>
          <w:rFonts w:eastAsia="Times New Roman"/>
          <w:sz w:val="26"/>
          <w:szCs w:val="26"/>
        </w:rPr>
        <w:t>СОШ № 1 п. Гикало</w:t>
      </w:r>
      <w:r w:rsidR="0020469B">
        <w:rPr>
          <w:rFonts w:eastAsia="Times New Roman"/>
          <w:sz w:val="26"/>
          <w:szCs w:val="26"/>
        </w:rPr>
        <w:t>»</w:t>
      </w:r>
      <w:r w:rsidR="007972B2">
        <w:rPr>
          <w:rFonts w:eastAsia="Times New Roman"/>
          <w:sz w:val="26"/>
          <w:szCs w:val="26"/>
        </w:rPr>
        <w:t xml:space="preserve"> </w:t>
      </w:r>
      <w:r w:rsidR="0099377E" w:rsidRPr="00CD0EF6">
        <w:rPr>
          <w:rFonts w:eastAsia="Times New Roman"/>
          <w:sz w:val="26"/>
          <w:szCs w:val="26"/>
        </w:rPr>
        <w:t>по внедрению и реализации</w:t>
      </w:r>
      <w:r w:rsidR="00A321CE" w:rsidRPr="00CD0EF6">
        <w:rPr>
          <w:rFonts w:eastAsia="Times New Roman"/>
          <w:sz w:val="26"/>
          <w:szCs w:val="26"/>
        </w:rPr>
        <w:t xml:space="preserve"> ФГОС НОО </w:t>
      </w:r>
      <w:r w:rsidR="006C2621" w:rsidRPr="00CD0EF6">
        <w:rPr>
          <w:rFonts w:eastAsia="Times New Roman"/>
          <w:sz w:val="26"/>
          <w:szCs w:val="26"/>
        </w:rPr>
        <w:t xml:space="preserve">ОВЗ в совместной работе с координационным советом по введению и реализации ФГОС НОО ОВЗ в общеобразовательных организациях </w:t>
      </w:r>
      <w:r w:rsidR="00D52DBB">
        <w:rPr>
          <w:rFonts w:eastAsia="Times New Roman"/>
          <w:sz w:val="26"/>
          <w:szCs w:val="26"/>
        </w:rPr>
        <w:t>Грозненского</w:t>
      </w:r>
      <w:r w:rsidR="006C2621" w:rsidRPr="00CD0EF6">
        <w:rPr>
          <w:rFonts w:eastAsia="Times New Roman"/>
          <w:sz w:val="26"/>
          <w:szCs w:val="26"/>
        </w:rPr>
        <w:t xml:space="preserve"> муниципального района.  </w:t>
      </w:r>
    </w:p>
    <w:p w:rsidR="00E914B5" w:rsidRPr="00E914B5" w:rsidRDefault="006C2621" w:rsidP="00E914B5">
      <w:pPr>
        <w:widowControl w:val="0"/>
        <w:autoSpaceDE w:val="0"/>
        <w:autoSpaceDN w:val="0"/>
        <w:adjustRightInd w:val="0"/>
        <w:spacing w:line="276" w:lineRule="auto"/>
        <w:ind w:firstLine="709"/>
        <w:jc w:val="both"/>
        <w:rPr>
          <w:rFonts w:eastAsia="Times New Roman"/>
          <w:color w:val="FF0000"/>
          <w:sz w:val="26"/>
          <w:szCs w:val="26"/>
        </w:rPr>
      </w:pPr>
      <w:r w:rsidRPr="00CD0EF6">
        <w:rPr>
          <w:rFonts w:eastAsia="Times New Roman"/>
          <w:sz w:val="26"/>
          <w:szCs w:val="26"/>
        </w:rPr>
        <w:t xml:space="preserve">АООП НОО обучающихся с ЗПР (вариант 7.2.) разработана в соответствии с требованиями </w:t>
      </w:r>
      <w:r w:rsidR="001838EA" w:rsidRPr="00CD0EF6">
        <w:rPr>
          <w:rFonts w:eastAsia="Times New Roman"/>
          <w:sz w:val="26"/>
          <w:szCs w:val="26"/>
        </w:rPr>
        <w:t>ФГОС НОО ОВЗ обучающихся с ОВЗ</w:t>
      </w:r>
      <w:r w:rsidRPr="00CD0EF6">
        <w:rPr>
          <w:rStyle w:val="af0"/>
          <w:rFonts w:eastAsia="Times New Roman"/>
          <w:sz w:val="26"/>
          <w:szCs w:val="26"/>
        </w:rPr>
        <w:footnoteReference w:id="2"/>
      </w:r>
      <w:r w:rsidR="006A4279" w:rsidRPr="00CD0EF6">
        <w:rPr>
          <w:rFonts w:eastAsia="Times New Roman"/>
          <w:sz w:val="26"/>
          <w:szCs w:val="26"/>
        </w:rPr>
        <w:t xml:space="preserve">(согласно приложению 7 ФГОС НОО обучающихся с ЗПР) </w:t>
      </w:r>
      <w:r w:rsidR="000956F0" w:rsidRPr="00CD0EF6">
        <w:rPr>
          <w:rFonts w:eastAsia="Times New Roman"/>
          <w:sz w:val="26"/>
          <w:szCs w:val="26"/>
        </w:rPr>
        <w:t xml:space="preserve">с </w:t>
      </w:r>
      <w:r w:rsidR="00A321CE" w:rsidRPr="00CD0EF6">
        <w:rPr>
          <w:rFonts w:eastAsia="Times New Roman"/>
          <w:sz w:val="26"/>
          <w:szCs w:val="26"/>
        </w:rPr>
        <w:t xml:space="preserve">ориентировкой </w:t>
      </w:r>
      <w:r w:rsidR="006A4279" w:rsidRPr="00CD0EF6">
        <w:rPr>
          <w:rFonts w:eastAsia="Times New Roman"/>
          <w:sz w:val="26"/>
          <w:szCs w:val="26"/>
        </w:rPr>
        <w:t>на основные положения,</w:t>
      </w:r>
      <w:r w:rsidR="00A321CE" w:rsidRPr="00CD0EF6">
        <w:rPr>
          <w:rFonts w:eastAsia="Times New Roman"/>
          <w:sz w:val="26"/>
          <w:szCs w:val="26"/>
        </w:rPr>
        <w:t xml:space="preserve"> прописанные в ПрАООП НОО обучающихся с ЗПР</w:t>
      </w:r>
      <w:r w:rsidR="001838EA" w:rsidRPr="00E31B01">
        <w:rPr>
          <w:rStyle w:val="af0"/>
          <w:rFonts w:eastAsia="Times New Roman"/>
          <w:color w:val="000000" w:themeColor="text1"/>
          <w:sz w:val="26"/>
          <w:szCs w:val="26"/>
        </w:rPr>
        <w:footnoteReference w:id="3"/>
      </w:r>
      <w:r w:rsidR="000956F0" w:rsidRPr="00E31B01">
        <w:rPr>
          <w:rFonts w:eastAsia="Times New Roman"/>
          <w:color w:val="000000" w:themeColor="text1"/>
          <w:sz w:val="26"/>
          <w:szCs w:val="26"/>
        </w:rPr>
        <w:t>с привлечением органов самоуправления(совет образовательной организации, попечительский совет, управляющий совет и др.</w:t>
      </w:r>
      <w:r w:rsidR="00E914B5" w:rsidRPr="00E31B01">
        <w:rPr>
          <w:rFonts w:eastAsia="Times New Roman"/>
          <w:color w:val="000000" w:themeColor="text1"/>
          <w:sz w:val="26"/>
          <w:szCs w:val="26"/>
        </w:rPr>
        <w:t>Согласно Уставу ОО</w:t>
      </w:r>
      <w:r w:rsidR="000956F0" w:rsidRPr="00E31B01">
        <w:rPr>
          <w:rFonts w:eastAsia="Times New Roman"/>
          <w:color w:val="000000" w:themeColor="text1"/>
          <w:sz w:val="26"/>
          <w:szCs w:val="26"/>
        </w:rPr>
        <w:t>),обеспечивающих</w:t>
      </w:r>
      <w:r w:rsidR="000956F0" w:rsidRPr="00E31B01">
        <w:rPr>
          <w:rFonts w:eastAsia="Times New Roman"/>
          <w:sz w:val="26"/>
          <w:szCs w:val="26"/>
        </w:rPr>
        <w:t xml:space="preserve"> государственно-общественный характер управления Организацией.</w:t>
      </w:r>
    </w:p>
    <w:p w:rsidR="00E914B5" w:rsidRDefault="00E914B5" w:rsidP="000956F0">
      <w:pPr>
        <w:spacing w:line="276" w:lineRule="auto"/>
        <w:ind w:firstLine="709"/>
        <w:jc w:val="both"/>
        <w:rPr>
          <w:rFonts w:eastAsia="Arial Unicode MS"/>
          <w:b/>
          <w:kern w:val="1"/>
          <w:sz w:val="26"/>
          <w:szCs w:val="26"/>
          <w:lang w:eastAsia="en-US"/>
        </w:rPr>
      </w:pPr>
      <w:r>
        <w:rPr>
          <w:rFonts w:eastAsia="Arial Unicode MS"/>
          <w:b/>
          <w:kern w:val="1"/>
          <w:sz w:val="26"/>
          <w:szCs w:val="26"/>
          <w:lang w:eastAsia="en-US"/>
        </w:rPr>
        <w:t>Структура программы.</w:t>
      </w:r>
    </w:p>
    <w:p w:rsidR="000956F0" w:rsidRPr="000956F0" w:rsidRDefault="000956F0" w:rsidP="000956F0">
      <w:pPr>
        <w:spacing w:line="276" w:lineRule="auto"/>
        <w:ind w:firstLine="709"/>
        <w:jc w:val="both"/>
        <w:rPr>
          <w:rFonts w:eastAsia="Arial Unicode MS"/>
          <w:caps/>
          <w:kern w:val="1"/>
          <w:sz w:val="26"/>
          <w:szCs w:val="26"/>
          <w:lang w:eastAsia="en-US"/>
        </w:rPr>
      </w:pPr>
      <w:r w:rsidRPr="000956F0">
        <w:rPr>
          <w:rFonts w:eastAsia="Arial Unicode MS"/>
          <w:kern w:val="1"/>
          <w:sz w:val="26"/>
          <w:szCs w:val="26"/>
          <w:lang w:eastAsia="en-US"/>
        </w:rPr>
        <w:t>Структура АООП НОО обучающихся с ЗПР включает целевой, содержательный и организационный разделы.</w:t>
      </w:r>
    </w:p>
    <w:p w:rsidR="000956F0" w:rsidRPr="000956F0" w:rsidRDefault="000956F0" w:rsidP="000956F0">
      <w:pPr>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Целевой раздел определяет общее назначение, цели, задачи и планируемые результаты реализации АООП НОО обучающихся с ЗПР, а также способы определения достижения этих целей и результатов.</w:t>
      </w:r>
    </w:p>
    <w:p w:rsidR="000956F0" w:rsidRPr="00E914B5" w:rsidRDefault="000956F0" w:rsidP="000956F0">
      <w:pPr>
        <w:spacing w:line="276" w:lineRule="auto"/>
        <w:ind w:firstLine="709"/>
        <w:jc w:val="both"/>
        <w:rPr>
          <w:rFonts w:eastAsia="Arial Unicode MS"/>
          <w:b/>
          <w:caps/>
          <w:kern w:val="1"/>
          <w:sz w:val="26"/>
          <w:szCs w:val="26"/>
          <w:lang w:eastAsia="en-US"/>
        </w:rPr>
      </w:pPr>
      <w:r w:rsidRPr="00E914B5">
        <w:rPr>
          <w:rFonts w:eastAsia="Arial Unicode MS"/>
          <w:b/>
          <w:kern w:val="1"/>
          <w:sz w:val="26"/>
          <w:szCs w:val="26"/>
          <w:lang w:eastAsia="en-US"/>
        </w:rPr>
        <w:t>Целевой раздел включает:</w:t>
      </w:r>
    </w:p>
    <w:p w:rsidR="000956F0"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пояснительную записку;</w:t>
      </w:r>
    </w:p>
    <w:p w:rsidR="000956F0"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планируемые результаты освоения обучающимися с ЗПР АООП НОО;</w:t>
      </w:r>
    </w:p>
    <w:p w:rsidR="00E914B5" w:rsidRPr="00E914B5" w:rsidRDefault="000956F0" w:rsidP="00E914B5">
      <w:pPr>
        <w:pStyle w:val="a6"/>
        <w:numPr>
          <w:ilvl w:val="0"/>
          <w:numId w:val="10"/>
        </w:numPr>
        <w:spacing w:line="276" w:lineRule="auto"/>
        <w:ind w:left="0" w:firstLine="284"/>
        <w:jc w:val="both"/>
        <w:rPr>
          <w:rFonts w:eastAsia="Arial Unicode MS"/>
          <w:caps/>
          <w:kern w:val="1"/>
          <w:sz w:val="26"/>
          <w:szCs w:val="26"/>
          <w:lang w:eastAsia="en-US"/>
        </w:rPr>
      </w:pPr>
      <w:r w:rsidRPr="00E914B5">
        <w:rPr>
          <w:rFonts w:eastAsia="Arial Unicode MS"/>
          <w:kern w:val="1"/>
          <w:sz w:val="26"/>
          <w:szCs w:val="26"/>
          <w:lang w:eastAsia="en-US"/>
        </w:rPr>
        <w:t>систему оценки достижения планируемых результатов освоенияАООП НОО.</w:t>
      </w:r>
    </w:p>
    <w:p w:rsidR="00E914B5" w:rsidRPr="00E914B5" w:rsidRDefault="00E914B5" w:rsidP="00E914B5">
      <w:pPr>
        <w:spacing w:line="276" w:lineRule="auto"/>
        <w:ind w:left="851" w:hanging="142"/>
        <w:jc w:val="both"/>
        <w:rPr>
          <w:rFonts w:eastAsia="Arial Unicode MS"/>
          <w:b/>
          <w:kern w:val="1"/>
          <w:sz w:val="26"/>
          <w:szCs w:val="26"/>
          <w:lang w:eastAsia="en-US"/>
        </w:rPr>
      </w:pPr>
      <w:r w:rsidRPr="00E914B5">
        <w:rPr>
          <w:rFonts w:eastAsia="Arial Unicode MS"/>
          <w:b/>
          <w:kern w:val="1"/>
          <w:sz w:val="26"/>
          <w:szCs w:val="26"/>
          <w:lang w:eastAsia="en-US"/>
        </w:rPr>
        <w:t>Содержательный раздел</w:t>
      </w:r>
      <w:r>
        <w:rPr>
          <w:rFonts w:eastAsia="Arial Unicode MS"/>
          <w:b/>
          <w:kern w:val="1"/>
          <w:sz w:val="26"/>
          <w:szCs w:val="26"/>
          <w:lang w:eastAsia="en-US"/>
        </w:rPr>
        <w:t>.</w:t>
      </w:r>
    </w:p>
    <w:p w:rsidR="000956F0" w:rsidRPr="000956F0" w:rsidRDefault="000956F0" w:rsidP="000956F0">
      <w:pPr>
        <w:spacing w:line="276" w:lineRule="auto"/>
        <w:ind w:firstLine="709"/>
        <w:jc w:val="both"/>
        <w:rPr>
          <w:rFonts w:eastAsia="Arial Unicode MS"/>
          <w:caps/>
          <w:kern w:val="1"/>
          <w:sz w:val="26"/>
          <w:szCs w:val="26"/>
          <w:lang w:eastAsia="en-US"/>
        </w:rPr>
      </w:pPr>
      <w:r w:rsidRPr="000956F0">
        <w:rPr>
          <w:rFonts w:eastAsia="Arial Unicode MS"/>
          <w:kern w:val="1"/>
          <w:sz w:val="26"/>
          <w:szCs w:val="26"/>
          <w:lang w:eastAsia="en-US"/>
        </w:rPr>
        <w:t>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и предметных результатов</w:t>
      </w:r>
      <w:r w:rsidRPr="000956F0">
        <w:rPr>
          <w:rFonts w:eastAsia="Arial Unicode MS"/>
          <w:caps/>
          <w:kern w:val="1"/>
          <w:sz w:val="26"/>
          <w:szCs w:val="26"/>
          <w:lang w:eastAsia="en-US"/>
        </w:rPr>
        <w:t>:</w:t>
      </w:r>
    </w:p>
    <w:p w:rsid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формирования универсальных учебных действий у обучающихся с ЗПР</w:t>
      </w:r>
      <w:r w:rsidRPr="00E914B5">
        <w:rPr>
          <w:rFonts w:eastAsia="Arial Unicode MS"/>
          <w:caps/>
          <w:kern w:val="1"/>
          <w:sz w:val="26"/>
          <w:szCs w:val="26"/>
          <w:lang w:eastAsia="en-US"/>
        </w:rPr>
        <w:t>;</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программы отдельных учебных предметов, курсов коррекционно-развивающей области;</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lastRenderedPageBreak/>
        <w:t>программу духовно-нравственного развития, воспитания обучающихся с ЗПР;</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формирования экологической культуры здорового и безопасного образа жизни;</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 программу коррекционной работы;</w:t>
      </w:r>
    </w:p>
    <w:p w:rsidR="00E914B5" w:rsidRPr="00E914B5" w:rsidRDefault="000956F0" w:rsidP="00E914B5">
      <w:pPr>
        <w:pStyle w:val="a6"/>
        <w:numPr>
          <w:ilvl w:val="0"/>
          <w:numId w:val="12"/>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программу внеурочной деятельности.</w:t>
      </w:r>
    </w:p>
    <w:p w:rsidR="00E914B5" w:rsidRPr="00E914B5" w:rsidRDefault="00E914B5" w:rsidP="00E914B5">
      <w:pPr>
        <w:suppressAutoHyphens/>
        <w:spacing w:line="276" w:lineRule="auto"/>
        <w:ind w:firstLine="709"/>
        <w:jc w:val="both"/>
        <w:rPr>
          <w:rFonts w:eastAsia="Arial Unicode MS"/>
          <w:b/>
          <w:kern w:val="1"/>
          <w:sz w:val="26"/>
          <w:szCs w:val="26"/>
          <w:lang w:eastAsia="en-US"/>
        </w:rPr>
      </w:pPr>
      <w:r w:rsidRPr="00E914B5">
        <w:rPr>
          <w:rFonts w:eastAsia="Arial Unicode MS"/>
          <w:b/>
          <w:kern w:val="1"/>
          <w:sz w:val="26"/>
          <w:szCs w:val="26"/>
          <w:lang w:eastAsia="en-US"/>
        </w:rPr>
        <w:t>Организационный раздел.</w:t>
      </w:r>
    </w:p>
    <w:p w:rsidR="000956F0" w:rsidRPr="000956F0" w:rsidRDefault="000956F0" w:rsidP="000956F0">
      <w:pPr>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Организационный раздел определяет общие рамки организации образовательного процесса, а также механизмы реализации компонентов АООП НОО.</w:t>
      </w:r>
    </w:p>
    <w:p w:rsidR="000956F0" w:rsidRPr="00E914B5" w:rsidRDefault="000956F0" w:rsidP="000956F0">
      <w:pPr>
        <w:spacing w:line="276" w:lineRule="auto"/>
        <w:ind w:firstLine="709"/>
        <w:jc w:val="both"/>
        <w:rPr>
          <w:rFonts w:eastAsia="Arial Unicode MS"/>
          <w:b/>
          <w:caps/>
          <w:kern w:val="1"/>
          <w:sz w:val="26"/>
          <w:szCs w:val="26"/>
          <w:lang w:eastAsia="en-US"/>
        </w:rPr>
      </w:pPr>
      <w:r w:rsidRPr="00E914B5">
        <w:rPr>
          <w:rFonts w:eastAsia="Arial Unicode MS"/>
          <w:b/>
          <w:kern w:val="1"/>
          <w:sz w:val="26"/>
          <w:szCs w:val="26"/>
          <w:lang w:eastAsia="en-US"/>
        </w:rPr>
        <w:t>Организационный раздел включает:</w:t>
      </w:r>
    </w:p>
    <w:p w:rsidR="00E914B5" w:rsidRPr="00E914B5" w:rsidRDefault="000956F0" w:rsidP="00E914B5">
      <w:pPr>
        <w:pStyle w:val="a6"/>
        <w:numPr>
          <w:ilvl w:val="0"/>
          <w:numId w:val="15"/>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учебный план начального общего образования;</w:t>
      </w:r>
    </w:p>
    <w:p w:rsidR="000956F0" w:rsidRPr="00E914B5" w:rsidRDefault="000956F0" w:rsidP="00E914B5">
      <w:pPr>
        <w:pStyle w:val="a6"/>
        <w:numPr>
          <w:ilvl w:val="0"/>
          <w:numId w:val="15"/>
        </w:numPr>
        <w:spacing w:line="276" w:lineRule="auto"/>
        <w:ind w:left="0" w:firstLine="709"/>
        <w:jc w:val="both"/>
        <w:rPr>
          <w:rFonts w:eastAsia="Arial Unicode MS"/>
          <w:caps/>
          <w:kern w:val="1"/>
          <w:sz w:val="26"/>
          <w:szCs w:val="26"/>
          <w:lang w:eastAsia="en-US"/>
        </w:rPr>
      </w:pPr>
      <w:r w:rsidRPr="00E914B5">
        <w:rPr>
          <w:rFonts w:eastAsia="Arial Unicode MS"/>
          <w:kern w:val="1"/>
          <w:sz w:val="26"/>
          <w:szCs w:val="26"/>
          <w:lang w:eastAsia="en-US"/>
        </w:rPr>
        <w:t>систему специальных условий реализации АООП НОО в соответствии с требованиями Стандарта.</w:t>
      </w:r>
    </w:p>
    <w:p w:rsidR="000956F0" w:rsidRPr="000956F0" w:rsidRDefault="00E12ABC" w:rsidP="000956F0">
      <w:pPr>
        <w:spacing w:line="276" w:lineRule="auto"/>
        <w:ind w:firstLine="709"/>
        <w:jc w:val="both"/>
        <w:rPr>
          <w:rFonts w:eastAsia="Arial Unicode MS"/>
          <w:kern w:val="1"/>
          <w:sz w:val="26"/>
          <w:szCs w:val="26"/>
          <w:lang w:eastAsia="en-US"/>
        </w:rPr>
      </w:pPr>
      <w:r>
        <w:rPr>
          <w:rFonts w:eastAsia="Arial Unicode MS"/>
          <w:kern w:val="1"/>
          <w:sz w:val="26"/>
          <w:szCs w:val="26"/>
          <w:lang w:eastAsia="en-US"/>
        </w:rPr>
        <w:t>Согласно требованиям</w:t>
      </w:r>
      <w:r w:rsidR="00E31B01">
        <w:rPr>
          <w:rFonts w:eastAsia="Arial Unicode MS"/>
          <w:kern w:val="1"/>
          <w:sz w:val="26"/>
          <w:szCs w:val="26"/>
          <w:lang w:eastAsia="en-US"/>
        </w:rPr>
        <w:t xml:space="preserve"> </w:t>
      </w:r>
      <w:r w:rsidR="000956F0" w:rsidRPr="000956F0">
        <w:rPr>
          <w:rFonts w:eastAsia="Arial Unicode MS"/>
          <w:caps/>
          <w:color w:val="000000"/>
          <w:kern w:val="1"/>
          <w:sz w:val="26"/>
          <w:szCs w:val="26"/>
          <w:lang w:eastAsia="en-US"/>
        </w:rPr>
        <w:t xml:space="preserve">ФГОС НОО </w:t>
      </w:r>
      <w:r w:rsidR="000956F0" w:rsidRPr="000956F0">
        <w:rPr>
          <w:rFonts w:eastAsia="Arial Unicode MS"/>
          <w:color w:val="000000"/>
          <w:kern w:val="1"/>
          <w:sz w:val="26"/>
          <w:szCs w:val="26"/>
          <w:lang w:eastAsia="en-US"/>
        </w:rPr>
        <w:t>обучающихся с</w:t>
      </w:r>
      <w:r w:rsidR="000956F0" w:rsidRPr="000956F0">
        <w:rPr>
          <w:rFonts w:eastAsia="Arial Unicode MS"/>
          <w:caps/>
          <w:color w:val="000000"/>
          <w:kern w:val="1"/>
          <w:sz w:val="26"/>
          <w:szCs w:val="26"/>
          <w:lang w:eastAsia="en-US"/>
        </w:rPr>
        <w:t xml:space="preserve"> ОВЗ</w:t>
      </w:r>
      <w:r w:rsidR="005D4FBD" w:rsidRPr="005D4FBD">
        <w:rPr>
          <w:rFonts w:eastAsia="Arial Unicode MS"/>
          <w:i/>
          <w:kern w:val="1"/>
          <w:sz w:val="26"/>
          <w:szCs w:val="26"/>
          <w:lang w:eastAsia="en-US"/>
        </w:rPr>
        <w:t>«…</w:t>
      </w:r>
      <w:r w:rsidR="000956F0" w:rsidRPr="005D4FBD">
        <w:rPr>
          <w:rFonts w:eastAsia="Arial Unicode MS"/>
          <w:i/>
          <w:kern w:val="1"/>
          <w:sz w:val="26"/>
          <w:szCs w:val="26"/>
          <w:lang w:eastAsia="en-US"/>
        </w:rPr>
        <w:t>Организация может создавать два варианта АООП НОО обучающихся с ЗПР ― варианты 7.1 и 7.2. Каждый вариант АООП НОО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w:t>
      </w:r>
      <w:r w:rsidR="000956F0" w:rsidRPr="005D4FBD">
        <w:rPr>
          <w:rFonts w:eastAsia="Arial Unicode MS"/>
          <w:i/>
          <w:caps/>
          <w:kern w:val="1"/>
          <w:sz w:val="26"/>
          <w:szCs w:val="26"/>
          <w:lang w:eastAsia="en-US"/>
        </w:rPr>
        <w:t>,</w:t>
      </w:r>
      <w:r w:rsidR="000956F0" w:rsidRPr="005D4FBD">
        <w:rPr>
          <w:rFonts w:eastAsia="Arial Unicode MS"/>
          <w:i/>
          <w:kern w:val="1"/>
          <w:sz w:val="26"/>
          <w:szCs w:val="26"/>
          <w:lang w:eastAsia="en-US"/>
        </w:rPr>
        <w:t xml:space="preserve"> получение образования вне зависимости от выраженности задержки психического развития, места проживания </w:t>
      </w:r>
      <w:r w:rsidR="005D4FBD" w:rsidRPr="005D4FBD">
        <w:rPr>
          <w:rFonts w:eastAsia="Arial Unicode MS"/>
          <w:i/>
          <w:kern w:val="1"/>
          <w:sz w:val="26"/>
          <w:szCs w:val="26"/>
          <w:lang w:eastAsia="en-US"/>
        </w:rPr>
        <w:t>обучающегося и вида Организации»</w:t>
      </w:r>
      <w:r w:rsidR="005D4FBD">
        <w:rPr>
          <w:rFonts w:eastAsia="Arial Unicode MS"/>
          <w:kern w:val="1"/>
          <w:sz w:val="26"/>
          <w:szCs w:val="26"/>
          <w:lang w:eastAsia="en-US"/>
        </w:rPr>
        <w:t>.</w:t>
      </w:r>
    </w:p>
    <w:p w:rsidR="000956F0" w:rsidRPr="000956F0" w:rsidRDefault="000956F0" w:rsidP="000956F0">
      <w:pPr>
        <w:widowControl w:val="0"/>
        <w:suppressAutoHyphens/>
        <w:autoSpaceDN w:val="0"/>
        <w:spacing w:line="276" w:lineRule="auto"/>
        <w:ind w:firstLine="709"/>
        <w:jc w:val="both"/>
        <w:textAlignment w:val="baseline"/>
        <w:rPr>
          <w:rFonts w:eastAsia="SimSun" w:cs="Mangal"/>
          <w:kern w:val="3"/>
          <w:sz w:val="26"/>
          <w:szCs w:val="26"/>
          <w:lang w:eastAsia="zh-CN" w:bidi="hi-IN"/>
        </w:rPr>
      </w:pPr>
      <w:r w:rsidRPr="000956F0">
        <w:rPr>
          <w:rFonts w:eastAsia="SimSun" w:cs="Mangal"/>
          <w:kern w:val="3"/>
          <w:sz w:val="26"/>
          <w:szCs w:val="26"/>
          <w:lang w:eastAsia="zh-CN" w:bidi="hi-IN"/>
        </w:rPr>
        <w:t xml:space="preserve">На основе </w:t>
      </w:r>
      <w:r w:rsidRPr="000956F0">
        <w:rPr>
          <w:rFonts w:eastAsia="SimSun"/>
          <w:kern w:val="3"/>
          <w:sz w:val="26"/>
          <w:szCs w:val="26"/>
          <w:lang w:eastAsia="zh-CN" w:bidi="hi-IN"/>
        </w:rPr>
        <w:t>ФГОС НОО обучающихся с ОВЗ</w:t>
      </w:r>
      <w:r w:rsidRPr="000956F0">
        <w:rPr>
          <w:rFonts w:eastAsia="SimSun" w:cs="Mangal"/>
          <w:kern w:val="3"/>
          <w:sz w:val="26"/>
          <w:szCs w:val="26"/>
          <w:lang w:eastAsia="zh-CN" w:bidi="hi-IN"/>
        </w:rPr>
        <w:t xml:space="preserve"> создается АООП НОО обучающихся с ЗПР, к которой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ЗПР.</w:t>
      </w:r>
    </w:p>
    <w:p w:rsidR="000956F0" w:rsidRPr="000956F0" w:rsidRDefault="000956F0" w:rsidP="000956F0">
      <w:pPr>
        <w:tabs>
          <w:tab w:val="left" w:pos="0"/>
        </w:tabs>
        <w:suppressAutoHyphens/>
        <w:spacing w:line="276" w:lineRule="auto"/>
        <w:ind w:firstLine="709"/>
        <w:jc w:val="both"/>
        <w:rPr>
          <w:rFonts w:eastAsia="Arial Unicode MS"/>
          <w:kern w:val="1"/>
          <w:sz w:val="26"/>
          <w:szCs w:val="26"/>
          <w:lang w:eastAsia="en-US"/>
        </w:rPr>
      </w:pPr>
      <w:r w:rsidRPr="000956F0">
        <w:rPr>
          <w:rFonts w:eastAsia="Arial Unicode MS"/>
          <w:kern w:val="1"/>
          <w:sz w:val="26"/>
          <w:szCs w:val="26"/>
          <w:lang w:eastAsia="en-US"/>
        </w:rPr>
        <w:t xml:space="preserve">АООП НОО для </w:t>
      </w:r>
      <w:r w:rsidRPr="000956F0">
        <w:rPr>
          <w:rFonts w:eastAsia="Arial Unicode MS"/>
          <w:iCs/>
          <w:kern w:val="1"/>
          <w:sz w:val="26"/>
          <w:szCs w:val="26"/>
          <w:lang w:eastAsia="en-US"/>
        </w:rPr>
        <w:t>обучающихся с ЗПР, имеющих инвалидность,</w:t>
      </w:r>
      <w:r w:rsidRPr="000956F0">
        <w:rPr>
          <w:rFonts w:eastAsia="Arial Unicode MS"/>
          <w:kern w:val="1"/>
          <w:sz w:val="26"/>
          <w:szCs w:val="26"/>
          <w:lang w:eastAsia="en-US"/>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0956F0" w:rsidRPr="000956F0" w:rsidRDefault="000956F0" w:rsidP="000956F0">
      <w:pPr>
        <w:suppressAutoHyphens/>
        <w:spacing w:line="276" w:lineRule="auto"/>
        <w:ind w:firstLine="709"/>
        <w:jc w:val="both"/>
        <w:rPr>
          <w:rFonts w:eastAsia="Arial Unicode MS"/>
          <w:color w:val="00000A"/>
          <w:kern w:val="1"/>
          <w:sz w:val="26"/>
          <w:szCs w:val="26"/>
          <w:lang w:eastAsia="en-US"/>
        </w:rPr>
      </w:pPr>
      <w:r w:rsidRPr="000956F0">
        <w:rPr>
          <w:rFonts w:eastAsia="Arial Unicode MS"/>
          <w:color w:val="00000A"/>
          <w:kern w:val="1"/>
          <w:sz w:val="26"/>
          <w:szCs w:val="26"/>
          <w:lang w:eastAsia="en-US"/>
        </w:rPr>
        <w:t xml:space="preserve">Определение одного из вариантов АООП НОО обучающихся с ЗПР осуществляется на основе рекомендаций </w:t>
      </w:r>
      <w:r w:rsidR="006A7315">
        <w:rPr>
          <w:rFonts w:eastAsia="Arial Unicode MS"/>
          <w:color w:val="00000A"/>
          <w:kern w:val="1"/>
          <w:sz w:val="26"/>
          <w:szCs w:val="26"/>
          <w:lang w:eastAsia="en-US"/>
        </w:rPr>
        <w:t>ПМПК</w:t>
      </w:r>
      <w:r w:rsidRPr="000956F0">
        <w:rPr>
          <w:rFonts w:eastAsia="Arial Unicode MS"/>
          <w:color w:val="00000A"/>
          <w:kern w:val="1"/>
          <w:sz w:val="26"/>
          <w:szCs w:val="26"/>
          <w:lang w:eastAsia="en-US"/>
        </w:rPr>
        <w:t>,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r w:rsidR="003A123C">
        <w:rPr>
          <w:rFonts w:eastAsia="Arial Unicode MS"/>
          <w:color w:val="00000A"/>
          <w:kern w:val="1"/>
          <w:sz w:val="26"/>
          <w:szCs w:val="26"/>
          <w:lang w:eastAsia="en-US"/>
        </w:rPr>
        <w:t xml:space="preserve"> и Чеченской Республики в </w:t>
      </w:r>
      <w:r w:rsidR="0086306F">
        <w:rPr>
          <w:rFonts w:eastAsia="Arial Unicode MS"/>
          <w:color w:val="00000A"/>
          <w:kern w:val="1"/>
          <w:sz w:val="26"/>
          <w:szCs w:val="26"/>
          <w:lang w:eastAsia="en-US"/>
        </w:rPr>
        <w:t>отношении реализации</w:t>
      </w:r>
      <w:r w:rsidR="003A123C">
        <w:rPr>
          <w:rFonts w:eastAsia="Arial Unicode MS"/>
          <w:color w:val="00000A"/>
          <w:kern w:val="1"/>
          <w:sz w:val="26"/>
          <w:szCs w:val="26"/>
          <w:lang w:eastAsia="en-US"/>
        </w:rPr>
        <w:t xml:space="preserve"> образовательной деятельности </w:t>
      </w:r>
      <w:r w:rsidR="0086306F">
        <w:rPr>
          <w:rFonts w:eastAsia="Arial Unicode MS"/>
          <w:color w:val="00000A"/>
          <w:kern w:val="1"/>
          <w:sz w:val="26"/>
          <w:szCs w:val="26"/>
          <w:lang w:eastAsia="en-US"/>
        </w:rPr>
        <w:t>в общеобразовательных организациях,</w:t>
      </w:r>
      <w:r w:rsidR="003A123C">
        <w:rPr>
          <w:rFonts w:eastAsia="Arial Unicode MS"/>
          <w:color w:val="00000A"/>
          <w:kern w:val="1"/>
          <w:sz w:val="26"/>
          <w:szCs w:val="26"/>
          <w:lang w:eastAsia="en-US"/>
        </w:rPr>
        <w:t xml:space="preserve"> обучающихся с ОВЗ</w:t>
      </w:r>
      <w:r w:rsidRPr="000956F0">
        <w:rPr>
          <w:rFonts w:eastAsia="Arial Unicode MS"/>
          <w:color w:val="00000A"/>
          <w:kern w:val="1"/>
          <w:sz w:val="26"/>
          <w:szCs w:val="26"/>
          <w:lang w:eastAsia="en-US"/>
        </w:rPr>
        <w:t>.</w:t>
      </w:r>
    </w:p>
    <w:p w:rsidR="0086306F" w:rsidRDefault="0086306F" w:rsidP="0086306F">
      <w:pPr>
        <w:tabs>
          <w:tab w:val="left" w:pos="0"/>
          <w:tab w:val="right" w:leader="dot" w:pos="9639"/>
        </w:tabs>
        <w:suppressAutoHyphens/>
        <w:ind w:firstLine="720"/>
        <w:jc w:val="both"/>
        <w:rPr>
          <w:rFonts w:eastAsia="Arial Unicode MS"/>
          <w:b/>
          <w:kern w:val="1"/>
          <w:sz w:val="26"/>
          <w:szCs w:val="26"/>
          <w:lang w:eastAsia="en-US"/>
        </w:rPr>
      </w:pPr>
    </w:p>
    <w:p w:rsidR="006F3DF1" w:rsidRDefault="006F3DF1" w:rsidP="000956F0">
      <w:pPr>
        <w:ind w:firstLine="426"/>
        <w:contextualSpacing/>
        <w:rPr>
          <w:b/>
          <w:sz w:val="26"/>
          <w:szCs w:val="26"/>
        </w:rPr>
      </w:pPr>
    </w:p>
    <w:p w:rsidR="006F3DF1" w:rsidRDefault="006F3DF1" w:rsidP="006F3DF1">
      <w:pPr>
        <w:ind w:firstLine="426"/>
        <w:contextualSpacing/>
        <w:jc w:val="center"/>
        <w:rPr>
          <w:b/>
          <w:sz w:val="28"/>
          <w:szCs w:val="24"/>
        </w:rPr>
      </w:pPr>
      <w:r>
        <w:rPr>
          <w:b/>
          <w:sz w:val="26"/>
          <w:szCs w:val="26"/>
        </w:rPr>
        <w:tab/>
      </w:r>
    </w:p>
    <w:p w:rsidR="006F3DF1" w:rsidRDefault="006F3DF1" w:rsidP="006F3DF1">
      <w:pPr>
        <w:tabs>
          <w:tab w:val="left" w:pos="960"/>
        </w:tabs>
        <w:ind w:firstLine="426"/>
        <w:contextualSpacing/>
        <w:rPr>
          <w:b/>
          <w:sz w:val="26"/>
          <w:szCs w:val="26"/>
        </w:rPr>
      </w:pPr>
    </w:p>
    <w:p w:rsidR="006F3DF1" w:rsidRDefault="006F3DF1" w:rsidP="006F3DF1">
      <w:pPr>
        <w:ind w:firstLine="426"/>
        <w:contextualSpacing/>
        <w:jc w:val="center"/>
        <w:rPr>
          <w:b/>
          <w:sz w:val="26"/>
          <w:szCs w:val="26"/>
        </w:rPr>
      </w:pPr>
    </w:p>
    <w:p w:rsidR="006F3DF1" w:rsidRDefault="006F3DF1" w:rsidP="006F3DF1">
      <w:pPr>
        <w:ind w:firstLine="426"/>
        <w:contextualSpacing/>
        <w:jc w:val="center"/>
        <w:rPr>
          <w:b/>
          <w:sz w:val="26"/>
          <w:szCs w:val="26"/>
        </w:rPr>
      </w:pPr>
    </w:p>
    <w:p w:rsidR="006F3DF1" w:rsidRPr="006F3DF1" w:rsidRDefault="006F3DF1" w:rsidP="006F3DF1">
      <w:pPr>
        <w:ind w:firstLine="426"/>
        <w:contextualSpacing/>
        <w:jc w:val="both"/>
        <w:rPr>
          <w:b/>
          <w:sz w:val="26"/>
          <w:szCs w:val="26"/>
        </w:rPr>
      </w:pPr>
    </w:p>
    <w:p w:rsidR="006F3DF1" w:rsidRPr="006F3DF1" w:rsidRDefault="006F3DF1" w:rsidP="006F3DF1">
      <w:pPr>
        <w:ind w:firstLine="426"/>
        <w:contextualSpacing/>
        <w:jc w:val="both"/>
        <w:rPr>
          <w:b/>
          <w:sz w:val="26"/>
          <w:szCs w:val="26"/>
        </w:rPr>
      </w:pPr>
    </w:p>
    <w:p w:rsidR="002F3811" w:rsidRPr="006F3DF1" w:rsidRDefault="00EE79F7" w:rsidP="0086306F">
      <w:pPr>
        <w:tabs>
          <w:tab w:val="left" w:pos="1560"/>
        </w:tabs>
        <w:ind w:firstLine="426"/>
        <w:contextualSpacing/>
        <w:jc w:val="center"/>
        <w:rPr>
          <w:b/>
          <w:sz w:val="26"/>
          <w:szCs w:val="26"/>
        </w:rPr>
      </w:pPr>
      <w:r w:rsidRPr="006F3DF1">
        <w:rPr>
          <w:b/>
          <w:sz w:val="26"/>
          <w:szCs w:val="26"/>
        </w:rPr>
        <w:lastRenderedPageBreak/>
        <w:t>1.1. Целевой раздел</w:t>
      </w:r>
    </w:p>
    <w:p w:rsidR="002F3811" w:rsidRPr="006F3DF1" w:rsidRDefault="00EE79F7" w:rsidP="0086306F">
      <w:pPr>
        <w:tabs>
          <w:tab w:val="left" w:pos="2268"/>
        </w:tabs>
        <w:ind w:firstLine="426"/>
        <w:contextualSpacing/>
        <w:jc w:val="center"/>
        <w:rPr>
          <w:b/>
          <w:sz w:val="26"/>
          <w:szCs w:val="26"/>
        </w:rPr>
      </w:pPr>
      <w:r w:rsidRPr="006F3DF1">
        <w:rPr>
          <w:b/>
          <w:sz w:val="26"/>
          <w:szCs w:val="26"/>
        </w:rPr>
        <w:t>1.1.1. Пояснительная записка</w:t>
      </w:r>
    </w:p>
    <w:p w:rsidR="006F3DF1" w:rsidRPr="006F3DF1" w:rsidRDefault="006F3DF1" w:rsidP="006F3DF1">
      <w:pPr>
        <w:ind w:firstLine="426"/>
        <w:contextualSpacing/>
        <w:jc w:val="both"/>
        <w:rPr>
          <w:b/>
          <w:sz w:val="26"/>
          <w:szCs w:val="26"/>
        </w:rPr>
      </w:pPr>
    </w:p>
    <w:p w:rsidR="002F3811" w:rsidRPr="006F3DF1" w:rsidRDefault="00EE79F7" w:rsidP="00B82404">
      <w:pPr>
        <w:spacing w:line="276" w:lineRule="auto"/>
        <w:ind w:firstLine="709"/>
        <w:contextualSpacing/>
        <w:jc w:val="both"/>
        <w:rPr>
          <w:sz w:val="26"/>
          <w:szCs w:val="26"/>
        </w:rPr>
      </w:pPr>
      <w:r w:rsidRPr="006F3DF1">
        <w:rPr>
          <w:sz w:val="26"/>
          <w:szCs w:val="26"/>
        </w:rPr>
        <w:t xml:space="preserve">Цель реализации АООП НОО обучающихся с ЗПР —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w:t>
      </w:r>
      <w:r w:rsidR="00357886" w:rsidRPr="006F3DF1">
        <w:rPr>
          <w:sz w:val="26"/>
          <w:szCs w:val="26"/>
        </w:rPr>
        <w:t>социального и культурного опыта</w:t>
      </w:r>
      <w:r w:rsidR="00B82404">
        <w:rPr>
          <w:sz w:val="26"/>
          <w:szCs w:val="26"/>
        </w:rPr>
        <w:t>.</w:t>
      </w:r>
    </w:p>
    <w:p w:rsidR="002F3811" w:rsidRPr="00B82404" w:rsidRDefault="00EE79F7" w:rsidP="00B82404">
      <w:pPr>
        <w:spacing w:line="276" w:lineRule="auto"/>
        <w:ind w:firstLine="426"/>
        <w:contextualSpacing/>
        <w:jc w:val="both"/>
        <w:rPr>
          <w:b/>
          <w:sz w:val="26"/>
          <w:szCs w:val="26"/>
        </w:rPr>
      </w:pPr>
      <w:r w:rsidRPr="006F3DF1">
        <w:rPr>
          <w:sz w:val="26"/>
          <w:szCs w:val="26"/>
        </w:rPr>
        <w:t xml:space="preserve">Достижение поставленной цели предусматривает решение следующих основных </w:t>
      </w:r>
      <w:r w:rsidRPr="00B82404">
        <w:rPr>
          <w:b/>
          <w:sz w:val="26"/>
          <w:szCs w:val="26"/>
        </w:rPr>
        <w:t>задач:</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достижение планируемых результатов освоения АООП НОО обучающимися с ЗПР с учетом их особых образовательных потребностей, а также индивидуальных особенностей и возможностей;</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создание благоприятных условий для удовлетворения особых образовательных потребностей обучающихся с ЗПР;</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минимизация негативного влияния особенностей познавательной деятельности обучающихся с ЗПР для освоения ими АООП НОО;</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доступности получения начального общего образования;</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преемственности начального общего и основного общего образования;</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использование в образовательном процессе современных образовательных технологий деятельностного типа;</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rsidR="002F3811" w:rsidRPr="006F3DF1" w:rsidRDefault="00357886" w:rsidP="00B82404">
      <w:pPr>
        <w:spacing w:line="276" w:lineRule="auto"/>
        <w:ind w:firstLine="709"/>
        <w:contextualSpacing/>
        <w:jc w:val="both"/>
        <w:rPr>
          <w:sz w:val="26"/>
          <w:szCs w:val="26"/>
        </w:rPr>
      </w:pPr>
      <w:r w:rsidRPr="006F3DF1">
        <w:rPr>
          <w:sz w:val="26"/>
          <w:szCs w:val="26"/>
        </w:rPr>
        <w:t xml:space="preserve">В </w:t>
      </w:r>
      <w:r w:rsidR="00EE79F7" w:rsidRPr="006F3DF1">
        <w:rPr>
          <w:sz w:val="26"/>
          <w:szCs w:val="26"/>
        </w:rPr>
        <w:t>основу разработки и реализации АООП НОО обучающих</w:t>
      </w:r>
      <w:r w:rsidRPr="006F3DF1">
        <w:rPr>
          <w:sz w:val="26"/>
          <w:szCs w:val="26"/>
        </w:rPr>
        <w:t xml:space="preserve">ся с ЗПР заложен </w:t>
      </w:r>
      <w:r w:rsidR="00EE79F7" w:rsidRPr="006F3DF1">
        <w:rPr>
          <w:sz w:val="26"/>
          <w:szCs w:val="26"/>
        </w:rPr>
        <w:t>дифференцированный и деятельностный подходы.</w:t>
      </w:r>
    </w:p>
    <w:p w:rsidR="002F3811" w:rsidRPr="006F3DF1" w:rsidRDefault="00EE79F7" w:rsidP="00B82404">
      <w:pPr>
        <w:spacing w:line="276" w:lineRule="auto"/>
        <w:ind w:firstLine="709"/>
        <w:contextualSpacing/>
        <w:jc w:val="both"/>
        <w:rPr>
          <w:sz w:val="26"/>
          <w:szCs w:val="26"/>
        </w:rPr>
      </w:pPr>
      <w:r w:rsidRPr="00B82404">
        <w:rPr>
          <w:b/>
          <w:sz w:val="26"/>
          <w:szCs w:val="26"/>
        </w:rPr>
        <w:t>Дифференцированный подход</w:t>
      </w:r>
      <w:r w:rsidRPr="006F3DF1">
        <w:rPr>
          <w:sz w:val="26"/>
          <w:szCs w:val="26"/>
        </w:rPr>
        <w:t xml:space="preserve"> к разработке и реализации АООП НОО обучающихся с ЗПР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w:t>
      </w:r>
      <w:r w:rsidR="00E31B01">
        <w:rPr>
          <w:sz w:val="26"/>
          <w:szCs w:val="26"/>
        </w:rPr>
        <w:t xml:space="preserve"> </w:t>
      </w:r>
      <w:r w:rsidRPr="006F3DF1">
        <w:rPr>
          <w:sz w:val="26"/>
          <w:szCs w:val="26"/>
        </w:rPr>
        <w:t xml:space="preserve">реализации разных </w:t>
      </w:r>
      <w:r w:rsidRPr="006F3DF1">
        <w:rPr>
          <w:sz w:val="26"/>
          <w:szCs w:val="26"/>
        </w:rPr>
        <w:lastRenderedPageBreak/>
        <w:t>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ФГОС НОО обучающихся с ОВЗ к:</w:t>
      </w:r>
    </w:p>
    <w:p w:rsidR="00B82404" w:rsidRDefault="00EE79F7" w:rsidP="00B82404">
      <w:pPr>
        <w:pStyle w:val="a6"/>
        <w:numPr>
          <w:ilvl w:val="1"/>
          <w:numId w:val="18"/>
        </w:numPr>
        <w:spacing w:line="276" w:lineRule="auto"/>
        <w:ind w:left="0" w:firstLine="709"/>
        <w:jc w:val="both"/>
        <w:rPr>
          <w:sz w:val="26"/>
          <w:szCs w:val="26"/>
        </w:rPr>
      </w:pPr>
      <w:r w:rsidRPr="00B82404">
        <w:rPr>
          <w:sz w:val="26"/>
          <w:szCs w:val="26"/>
        </w:rPr>
        <w:t>структуре АООП НОО;</w:t>
      </w:r>
    </w:p>
    <w:p w:rsidR="00B82404" w:rsidRDefault="00EE79F7" w:rsidP="00B82404">
      <w:pPr>
        <w:pStyle w:val="a6"/>
        <w:numPr>
          <w:ilvl w:val="1"/>
          <w:numId w:val="18"/>
        </w:numPr>
        <w:spacing w:line="276" w:lineRule="auto"/>
        <w:ind w:left="0" w:firstLine="709"/>
        <w:jc w:val="both"/>
        <w:rPr>
          <w:sz w:val="26"/>
          <w:szCs w:val="26"/>
        </w:rPr>
      </w:pPr>
      <w:r w:rsidRPr="00B82404">
        <w:rPr>
          <w:sz w:val="26"/>
          <w:szCs w:val="26"/>
        </w:rPr>
        <w:t>условиям реализации АООП НОО;</w:t>
      </w:r>
    </w:p>
    <w:p w:rsidR="002F3811" w:rsidRPr="00B82404" w:rsidRDefault="00EE79F7" w:rsidP="00B82404">
      <w:pPr>
        <w:pStyle w:val="a6"/>
        <w:numPr>
          <w:ilvl w:val="1"/>
          <w:numId w:val="18"/>
        </w:numPr>
        <w:spacing w:line="276" w:lineRule="auto"/>
        <w:ind w:left="0" w:firstLine="709"/>
        <w:jc w:val="both"/>
        <w:rPr>
          <w:sz w:val="26"/>
          <w:szCs w:val="26"/>
        </w:rPr>
      </w:pPr>
      <w:r w:rsidRPr="00B82404">
        <w:rPr>
          <w:sz w:val="26"/>
          <w:szCs w:val="26"/>
        </w:rPr>
        <w:t>результатам освоения АООП НОО.</w:t>
      </w:r>
    </w:p>
    <w:p w:rsidR="002F3811" w:rsidRPr="006F3DF1" w:rsidRDefault="00EE79F7" w:rsidP="0086306F">
      <w:pPr>
        <w:spacing w:line="276" w:lineRule="auto"/>
        <w:ind w:firstLine="426"/>
        <w:contextualSpacing/>
        <w:jc w:val="both"/>
        <w:rPr>
          <w:sz w:val="26"/>
          <w:szCs w:val="26"/>
        </w:rPr>
      </w:pPr>
      <w:r w:rsidRPr="006F3DF1">
        <w:rPr>
          <w:sz w:val="26"/>
          <w:szCs w:val="26"/>
        </w:rP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rsidR="002F3811" w:rsidRPr="006F3DF1" w:rsidRDefault="00B82404" w:rsidP="0086306F">
      <w:pPr>
        <w:spacing w:line="276" w:lineRule="auto"/>
        <w:contextualSpacing/>
        <w:jc w:val="both"/>
        <w:rPr>
          <w:sz w:val="26"/>
          <w:szCs w:val="26"/>
        </w:rPr>
      </w:pPr>
      <w:r w:rsidRPr="00B82404">
        <w:rPr>
          <w:b/>
          <w:sz w:val="26"/>
          <w:szCs w:val="26"/>
        </w:rPr>
        <w:t>Деятельностный подход</w:t>
      </w:r>
      <w:r w:rsidRPr="006F3DF1">
        <w:rPr>
          <w:sz w:val="26"/>
          <w:szCs w:val="26"/>
        </w:rPr>
        <w:t xml:space="preserve"> основывается на теоретических</w:t>
      </w:r>
      <w:r w:rsidR="00EE79F7" w:rsidRPr="006F3DF1">
        <w:rPr>
          <w:sz w:val="26"/>
          <w:szCs w:val="26"/>
        </w:rPr>
        <w:t xml:space="preserve">  положенияхотечественной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2F3811" w:rsidRPr="006F3DF1" w:rsidRDefault="00EE79F7" w:rsidP="0086306F">
      <w:pPr>
        <w:spacing w:line="276" w:lineRule="auto"/>
        <w:ind w:firstLine="426"/>
        <w:contextualSpacing/>
        <w:jc w:val="both"/>
        <w:rPr>
          <w:sz w:val="26"/>
          <w:szCs w:val="26"/>
        </w:rPr>
      </w:pPr>
      <w:r w:rsidRPr="006F3DF1">
        <w:rPr>
          <w:sz w:val="26"/>
          <w:szCs w:val="26"/>
        </w:rP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и учебной).</w:t>
      </w:r>
    </w:p>
    <w:p w:rsidR="002F3811" w:rsidRPr="006F3DF1" w:rsidRDefault="00EE79F7" w:rsidP="0086306F">
      <w:pPr>
        <w:spacing w:line="276" w:lineRule="auto"/>
        <w:ind w:firstLine="426"/>
        <w:contextualSpacing/>
        <w:jc w:val="both"/>
        <w:rPr>
          <w:sz w:val="26"/>
          <w:szCs w:val="26"/>
        </w:rPr>
      </w:pPr>
      <w:r w:rsidRPr="006F3DF1">
        <w:rPr>
          <w:sz w:val="26"/>
          <w:szCs w:val="26"/>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2F3811" w:rsidRPr="006F3DF1" w:rsidRDefault="00581C91" w:rsidP="00B82404">
      <w:pPr>
        <w:spacing w:line="276" w:lineRule="auto"/>
        <w:contextualSpacing/>
        <w:jc w:val="both"/>
        <w:rPr>
          <w:sz w:val="26"/>
          <w:szCs w:val="26"/>
        </w:rPr>
      </w:pPr>
      <w:r w:rsidRPr="006F3DF1">
        <w:rPr>
          <w:sz w:val="26"/>
          <w:szCs w:val="26"/>
        </w:rPr>
        <w:t xml:space="preserve">       В </w:t>
      </w:r>
      <w:r w:rsidR="00EE79F7" w:rsidRPr="006F3DF1">
        <w:rPr>
          <w:sz w:val="26"/>
          <w:szCs w:val="26"/>
        </w:rPr>
        <w:t xml:space="preserve">контексте разработки АООП НОО обучающихся с ЗПР реализация деятельностного подхода </w:t>
      </w:r>
      <w:r w:rsidR="00EE79F7" w:rsidRPr="00B82404">
        <w:rPr>
          <w:b/>
          <w:sz w:val="26"/>
          <w:szCs w:val="26"/>
        </w:rPr>
        <w:t>обеспечивает</w:t>
      </w:r>
      <w:r w:rsidR="00EE79F7" w:rsidRPr="006F3DF1">
        <w:rPr>
          <w:sz w:val="26"/>
          <w:szCs w:val="26"/>
        </w:rPr>
        <w:t>:</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придание результатам образования социально и личностно значимого характера;</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B82404"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существенное повышение мотивации и интереса к учению, приобретению нового опыта деятельности и поведения;</w:t>
      </w:r>
    </w:p>
    <w:p w:rsidR="002F3811" w:rsidRPr="00B82404" w:rsidRDefault="00EE79F7" w:rsidP="00B82404">
      <w:pPr>
        <w:pStyle w:val="a6"/>
        <w:numPr>
          <w:ilvl w:val="1"/>
          <w:numId w:val="18"/>
        </w:numPr>
        <w:spacing w:line="276" w:lineRule="auto"/>
        <w:ind w:left="0" w:firstLine="709"/>
        <w:jc w:val="both"/>
        <w:rPr>
          <w:i/>
          <w:sz w:val="26"/>
          <w:szCs w:val="26"/>
        </w:rPr>
      </w:pPr>
      <w:r w:rsidRPr="00B82404">
        <w:rPr>
          <w:i/>
          <w:sz w:val="26"/>
          <w:szCs w:val="26"/>
        </w:rPr>
        <w:t>обеспечение условий для общекультурного и личностного развития на основе формирования универсальных учебных действий, которые</w:t>
      </w:r>
      <w:r w:rsidR="00581C91" w:rsidRPr="00B82404">
        <w:rPr>
          <w:i/>
          <w:sz w:val="26"/>
          <w:szCs w:val="26"/>
        </w:rPr>
        <w:t xml:space="preserve"> об</w:t>
      </w:r>
      <w:r w:rsidRPr="00B82404">
        <w:rPr>
          <w:i/>
          <w:sz w:val="26"/>
          <w:szCs w:val="26"/>
        </w:rPr>
        <w:t>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2F3811" w:rsidRPr="006F3DF1" w:rsidRDefault="002F3811" w:rsidP="0086306F">
      <w:pPr>
        <w:spacing w:line="276" w:lineRule="auto"/>
        <w:ind w:firstLine="426"/>
        <w:contextualSpacing/>
        <w:jc w:val="both"/>
        <w:rPr>
          <w:sz w:val="26"/>
          <w:szCs w:val="26"/>
        </w:rPr>
      </w:pPr>
    </w:p>
    <w:p w:rsidR="00FA4AE9" w:rsidRDefault="00581C91" w:rsidP="00FA4AE9">
      <w:pPr>
        <w:spacing w:line="276" w:lineRule="auto"/>
        <w:ind w:firstLine="426"/>
        <w:contextualSpacing/>
        <w:jc w:val="both"/>
        <w:rPr>
          <w:sz w:val="26"/>
          <w:szCs w:val="26"/>
        </w:rPr>
      </w:pPr>
      <w:r w:rsidRPr="006F3DF1">
        <w:rPr>
          <w:sz w:val="26"/>
          <w:szCs w:val="26"/>
        </w:rPr>
        <w:t xml:space="preserve">В </w:t>
      </w:r>
      <w:r w:rsidR="00EE79F7" w:rsidRPr="006F3DF1">
        <w:rPr>
          <w:sz w:val="26"/>
          <w:szCs w:val="26"/>
        </w:rPr>
        <w:t xml:space="preserve">основу формирования АООП НОО обучающихся с ЗПР положены следующие </w:t>
      </w:r>
      <w:r w:rsidR="00EE79F7" w:rsidRPr="00FA4AE9">
        <w:rPr>
          <w:b/>
          <w:sz w:val="26"/>
          <w:szCs w:val="26"/>
        </w:rPr>
        <w:t>принципы</w:t>
      </w:r>
      <w:r w:rsidR="00EE79F7" w:rsidRPr="006F3DF1">
        <w:rPr>
          <w:sz w:val="26"/>
          <w:szCs w:val="26"/>
        </w:rPr>
        <w:t>:</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lastRenderedPageBreak/>
        <w:t>принципы государственной политики Р</w:t>
      </w:r>
      <w:r w:rsidR="00FA4AE9" w:rsidRPr="00FA4AE9">
        <w:rPr>
          <w:i/>
          <w:sz w:val="26"/>
          <w:szCs w:val="26"/>
        </w:rPr>
        <w:t xml:space="preserve">оссийской Федерации </w:t>
      </w:r>
      <w:r w:rsidRPr="00FA4AE9">
        <w:rPr>
          <w:i/>
          <w:sz w:val="26"/>
          <w:szCs w:val="26"/>
        </w:rPr>
        <w:t>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учета типологических и индивидуальных образовательных потребностей обучающихся;</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коррекционной направленности образовательного процесса;</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онтогенетический принцип;</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способамиприемами познавательной и учебной деятельности, коммуникативной деятельности и нормативным поведением;</w:t>
      </w:r>
    </w:p>
    <w:p w:rsidR="00FA4AE9"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2F3811" w:rsidRPr="00FA4AE9" w:rsidRDefault="00EE79F7" w:rsidP="00FA4AE9">
      <w:pPr>
        <w:pStyle w:val="a6"/>
        <w:numPr>
          <w:ilvl w:val="1"/>
          <w:numId w:val="18"/>
        </w:numPr>
        <w:spacing w:line="276" w:lineRule="auto"/>
        <w:ind w:left="0" w:firstLine="709"/>
        <w:jc w:val="both"/>
        <w:rPr>
          <w:i/>
          <w:sz w:val="26"/>
          <w:szCs w:val="26"/>
        </w:rPr>
      </w:pPr>
      <w:r w:rsidRPr="00FA4AE9">
        <w:rPr>
          <w:i/>
          <w:sz w:val="26"/>
          <w:szCs w:val="26"/>
        </w:rPr>
        <w:t>принцип сотрудничества с семьей.</w:t>
      </w:r>
    </w:p>
    <w:p w:rsidR="002F3811" w:rsidRPr="006F3DF1" w:rsidRDefault="002F3811" w:rsidP="0086306F">
      <w:pPr>
        <w:spacing w:line="276" w:lineRule="auto"/>
        <w:ind w:firstLine="426"/>
        <w:contextualSpacing/>
        <w:jc w:val="both"/>
        <w:rPr>
          <w:sz w:val="26"/>
          <w:szCs w:val="26"/>
        </w:rPr>
      </w:pPr>
    </w:p>
    <w:p w:rsidR="002F3811" w:rsidRPr="00A57A14" w:rsidRDefault="00EE79F7" w:rsidP="00A57A14">
      <w:pPr>
        <w:ind w:firstLine="426"/>
        <w:contextualSpacing/>
        <w:jc w:val="center"/>
        <w:rPr>
          <w:b/>
          <w:sz w:val="26"/>
          <w:szCs w:val="26"/>
        </w:rPr>
      </w:pPr>
      <w:r w:rsidRPr="00A57A14">
        <w:rPr>
          <w:b/>
          <w:sz w:val="26"/>
          <w:szCs w:val="26"/>
        </w:rPr>
        <w:t>Общая характеристика адаптированной основной общеобразовательной программы начального общего образования обучающихся с задержкой психического развития</w:t>
      </w:r>
    </w:p>
    <w:p w:rsidR="002F3811" w:rsidRPr="006F3DF1" w:rsidRDefault="002F3811" w:rsidP="00A57A14">
      <w:pPr>
        <w:spacing w:line="276" w:lineRule="auto"/>
        <w:contextualSpacing/>
        <w:jc w:val="both"/>
        <w:rPr>
          <w:sz w:val="26"/>
          <w:szCs w:val="26"/>
        </w:rPr>
      </w:pPr>
    </w:p>
    <w:p w:rsidR="00A57A14" w:rsidRDefault="00EE79F7" w:rsidP="00952F22">
      <w:pPr>
        <w:spacing w:line="276" w:lineRule="auto"/>
        <w:ind w:firstLine="709"/>
        <w:contextualSpacing/>
        <w:jc w:val="both"/>
        <w:rPr>
          <w:sz w:val="26"/>
          <w:szCs w:val="26"/>
        </w:rPr>
      </w:pPr>
      <w:r w:rsidRPr="006F3DF1">
        <w:rPr>
          <w:sz w:val="26"/>
          <w:szCs w:val="26"/>
        </w:rPr>
        <w:t xml:space="preserve">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 АООП НОО представляет собой образовательную программу, адаптированную для обучения обучающихся с ЗПР с </w:t>
      </w:r>
      <w:r w:rsidRPr="006F3DF1">
        <w:rPr>
          <w:sz w:val="26"/>
          <w:szCs w:val="26"/>
        </w:rPr>
        <w:lastRenderedPageBreak/>
        <w:t xml:space="preserve">учетом особенностей их психофизического развития, индивидуальных возможностей, обеспечивающую коррекцию нарушений развития и социальную адаптацию. </w:t>
      </w:r>
    </w:p>
    <w:p w:rsidR="002F3811" w:rsidRPr="006F3DF1" w:rsidRDefault="00EE79F7" w:rsidP="00952F22">
      <w:pPr>
        <w:spacing w:line="276" w:lineRule="auto"/>
        <w:ind w:firstLine="709"/>
        <w:contextualSpacing/>
        <w:jc w:val="both"/>
        <w:rPr>
          <w:sz w:val="26"/>
          <w:szCs w:val="26"/>
        </w:rPr>
      </w:pPr>
      <w:r w:rsidRPr="006F3DF1">
        <w:rPr>
          <w:sz w:val="26"/>
          <w:szCs w:val="26"/>
        </w:rPr>
        <w:t>АООП НОО предполагает адаптацию требований к структуре АООП НОО, условиям ее реализации и результатам освоения.</w:t>
      </w:r>
    </w:p>
    <w:p w:rsidR="002F3811" w:rsidRPr="00A57A14" w:rsidRDefault="00EE79F7" w:rsidP="00952F22">
      <w:pPr>
        <w:spacing w:line="276" w:lineRule="auto"/>
        <w:ind w:firstLine="709"/>
        <w:contextualSpacing/>
        <w:jc w:val="both"/>
        <w:rPr>
          <w:i/>
          <w:sz w:val="26"/>
          <w:szCs w:val="26"/>
        </w:rPr>
      </w:pPr>
      <w:r w:rsidRPr="006F3DF1">
        <w:rPr>
          <w:sz w:val="26"/>
          <w:szCs w:val="26"/>
        </w:rPr>
        <w:t xml:space="preserve">АООП НОО обучающихся с ЗПР предполагает обеспечение коррекционной направленности всего образовательного процесса при его особой организации: </w:t>
      </w:r>
      <w:r w:rsidRPr="00A57A14">
        <w:rPr>
          <w:i/>
          <w:sz w:val="26"/>
          <w:szCs w:val="26"/>
        </w:rPr>
        <w:t>пролонгированные сроки обучения, проведение</w:t>
      </w:r>
      <w:r w:rsidR="009B2ED2">
        <w:rPr>
          <w:i/>
          <w:sz w:val="26"/>
          <w:szCs w:val="26"/>
        </w:rPr>
        <w:t xml:space="preserve"> </w:t>
      </w:r>
      <w:r w:rsidRPr="00A57A14">
        <w:rPr>
          <w:i/>
          <w:sz w:val="26"/>
          <w:szCs w:val="26"/>
        </w:rPr>
        <w:t>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rsidR="002F3811" w:rsidRPr="006F3DF1" w:rsidRDefault="00EE79F7" w:rsidP="00952F22">
      <w:pPr>
        <w:spacing w:line="276" w:lineRule="auto"/>
        <w:ind w:firstLine="709"/>
        <w:contextualSpacing/>
        <w:jc w:val="both"/>
        <w:rPr>
          <w:sz w:val="26"/>
          <w:szCs w:val="26"/>
        </w:rPr>
      </w:pPr>
      <w:r w:rsidRPr="006F3DF1">
        <w:rPr>
          <w:sz w:val="26"/>
          <w:szCs w:val="26"/>
        </w:rPr>
        <w:t>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w:t>
      </w:r>
      <w:r w:rsidR="003439FE" w:rsidRPr="006F3DF1">
        <w:rPr>
          <w:sz w:val="26"/>
          <w:szCs w:val="26"/>
        </w:rPr>
        <w:t xml:space="preserve"> обучающихся и составляют 5 лет.</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Реализация АООП НОО </w:t>
      </w:r>
      <w:r w:rsidRPr="00952F22">
        <w:rPr>
          <w:b/>
          <w:sz w:val="26"/>
          <w:szCs w:val="26"/>
        </w:rPr>
        <w:t xml:space="preserve">(вариант 7.2) </w:t>
      </w:r>
      <w:r w:rsidRPr="006F3DF1">
        <w:rPr>
          <w:sz w:val="26"/>
          <w:szCs w:val="26"/>
        </w:rPr>
        <w:t xml:space="preserve">предполагает, что </w:t>
      </w:r>
      <w:r w:rsidRPr="00952F22">
        <w:rPr>
          <w:b/>
          <w:sz w:val="26"/>
          <w:szCs w:val="26"/>
        </w:rPr>
        <w:t>обучающийся с ЗПР получает образование сопоставимое по итоговым достижениям к моменту завершения школьного обучения с образованием сверстников</w:t>
      </w:r>
      <w:r w:rsidRPr="006F3DF1">
        <w:rPr>
          <w:sz w:val="26"/>
          <w:szCs w:val="26"/>
        </w:rPr>
        <w:t xml:space="preserve"> без ограничений здоровья, но в более пролонгированные календарные сроки, которые определяются Стандартом.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Вариант 7.2 АООП НОО обучающихся с ЗПР может быть реализован в разных формах: </w:t>
      </w:r>
      <w:r w:rsidRPr="00952F22">
        <w:rPr>
          <w:i/>
          <w:sz w:val="26"/>
          <w:szCs w:val="26"/>
        </w:rPr>
        <w:t>как совместно с другими обучающимися, так и в отдельных классах, группах.</w:t>
      </w:r>
      <w:r w:rsidRPr="006F3DF1">
        <w:rPr>
          <w:sz w:val="26"/>
          <w:szCs w:val="26"/>
        </w:rPr>
        <w:t xml:space="preserve"> Школа обеспечивает требуемые для данного </w:t>
      </w:r>
      <w:r w:rsidR="00952F22" w:rsidRPr="006F3DF1">
        <w:rPr>
          <w:sz w:val="26"/>
          <w:szCs w:val="26"/>
        </w:rPr>
        <w:t>варианта и категории,</w:t>
      </w:r>
      <w:r w:rsidRPr="006F3DF1">
        <w:rPr>
          <w:sz w:val="26"/>
          <w:szCs w:val="26"/>
        </w:rPr>
        <w:t xml:space="preserve"> обучающихся условия обучения и воспитания.</w:t>
      </w:r>
    </w:p>
    <w:p w:rsidR="002F3811" w:rsidRPr="006F3DF1" w:rsidRDefault="00EE79F7" w:rsidP="00952F22">
      <w:pPr>
        <w:spacing w:line="276" w:lineRule="auto"/>
        <w:ind w:firstLine="709"/>
        <w:contextualSpacing/>
        <w:jc w:val="both"/>
        <w:rPr>
          <w:sz w:val="26"/>
          <w:szCs w:val="26"/>
        </w:rPr>
      </w:pPr>
      <w:r w:rsidRPr="006F3DF1">
        <w:rPr>
          <w:sz w:val="26"/>
          <w:szCs w:val="26"/>
        </w:rPr>
        <w:t xml:space="preserve">Для обеспечения возможности освоения обучающимися с ЗПР АООП НОО может быть </w:t>
      </w:r>
      <w:r w:rsidRPr="00952F22">
        <w:rPr>
          <w:b/>
          <w:sz w:val="26"/>
          <w:szCs w:val="26"/>
        </w:rPr>
        <w:t>реализована сетевая форма</w:t>
      </w:r>
      <w:r w:rsidRPr="006F3DF1">
        <w:rPr>
          <w:sz w:val="26"/>
          <w:szCs w:val="26"/>
        </w:rPr>
        <w:t xml:space="preserve"> реализации образовательных</w:t>
      </w:r>
      <w:r w:rsidR="009B2ED2">
        <w:rPr>
          <w:sz w:val="26"/>
          <w:szCs w:val="26"/>
        </w:rPr>
        <w:t xml:space="preserve"> </w:t>
      </w:r>
      <w:r w:rsidRPr="006F3DF1">
        <w:rPr>
          <w:sz w:val="26"/>
          <w:szCs w:val="26"/>
        </w:rPr>
        <w:t>программ с использованием ресурсов нескольких организаций, осуществляющих образовательную деятельность.</w:t>
      </w:r>
    </w:p>
    <w:p w:rsidR="002F3811" w:rsidRPr="006F3DF1" w:rsidRDefault="00EE79F7" w:rsidP="00952F22">
      <w:pPr>
        <w:spacing w:line="276" w:lineRule="auto"/>
        <w:ind w:firstLine="709"/>
        <w:contextualSpacing/>
        <w:jc w:val="both"/>
        <w:rPr>
          <w:sz w:val="26"/>
          <w:szCs w:val="26"/>
        </w:rPr>
      </w:pPr>
      <w:r w:rsidRPr="006F3DF1">
        <w:rPr>
          <w:sz w:val="26"/>
          <w:szCs w:val="26"/>
        </w:rPr>
        <w:t>Определение варианта АООП НОО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w:t>
      </w:r>
      <w:r w:rsidR="009B2ED2">
        <w:rPr>
          <w:sz w:val="26"/>
          <w:szCs w:val="26"/>
        </w:rPr>
        <w:t xml:space="preserve"> </w:t>
      </w:r>
      <w:r w:rsidRPr="006F3DF1">
        <w:rPr>
          <w:sz w:val="26"/>
          <w:szCs w:val="26"/>
        </w:rPr>
        <w:t>в порядке, установленном законод</w:t>
      </w:r>
      <w:r w:rsidR="00952F22">
        <w:rPr>
          <w:sz w:val="26"/>
          <w:szCs w:val="26"/>
        </w:rPr>
        <w:t>ательством Российской Федерации и Чеченской Республики.</w:t>
      </w:r>
    </w:p>
    <w:p w:rsidR="00952F22" w:rsidRDefault="00581C91" w:rsidP="00A75C97">
      <w:pPr>
        <w:spacing w:line="276" w:lineRule="auto"/>
        <w:ind w:firstLine="709"/>
        <w:contextualSpacing/>
        <w:jc w:val="both"/>
        <w:rPr>
          <w:sz w:val="26"/>
          <w:szCs w:val="26"/>
        </w:rPr>
      </w:pPr>
      <w:r w:rsidRPr="006F3DF1">
        <w:rPr>
          <w:sz w:val="26"/>
          <w:szCs w:val="26"/>
        </w:rPr>
        <w:t xml:space="preserve">В </w:t>
      </w:r>
      <w:r w:rsidR="00EE79F7" w:rsidRPr="006F3DF1">
        <w:rPr>
          <w:sz w:val="26"/>
          <w:szCs w:val="26"/>
        </w:rPr>
        <w:t xml:space="preserve">процессе всего школьного обучения сохраняется возможность </w:t>
      </w:r>
      <w:r w:rsidR="00952F22" w:rsidRPr="00952F22">
        <w:rPr>
          <w:b/>
          <w:sz w:val="26"/>
          <w:szCs w:val="26"/>
        </w:rPr>
        <w:t>перехода,</w:t>
      </w:r>
      <w:r w:rsidR="00EE79F7" w:rsidRPr="00952F22">
        <w:rPr>
          <w:b/>
          <w:sz w:val="26"/>
          <w:szCs w:val="26"/>
        </w:rPr>
        <w:t xml:space="preserve"> обучающегося с одного варианта программы на другой</w:t>
      </w:r>
      <w:r w:rsidR="00EE79F7" w:rsidRPr="00952F22">
        <w:rPr>
          <w:i/>
          <w:sz w:val="26"/>
          <w:szCs w:val="26"/>
        </w:rPr>
        <w:t>(основанием для этого является заключение ПМПК)</w:t>
      </w:r>
      <w:r w:rsidR="00EE79F7" w:rsidRPr="006F3DF1">
        <w:rPr>
          <w:sz w:val="26"/>
          <w:szCs w:val="26"/>
        </w:rPr>
        <w:t xml:space="preserve">. </w:t>
      </w:r>
    </w:p>
    <w:p w:rsidR="002F3811" w:rsidRPr="006F3DF1" w:rsidRDefault="00EE79F7" w:rsidP="00A75C97">
      <w:pPr>
        <w:spacing w:line="276" w:lineRule="auto"/>
        <w:ind w:firstLine="709"/>
        <w:contextualSpacing/>
        <w:jc w:val="both"/>
        <w:rPr>
          <w:sz w:val="26"/>
          <w:szCs w:val="26"/>
        </w:rPr>
      </w:pPr>
      <w:r w:rsidRPr="006F3DF1">
        <w:rPr>
          <w:sz w:val="26"/>
          <w:szCs w:val="26"/>
        </w:rPr>
        <w:t>Перевод обучающегося с ЗПР с одного варианта АООП НОО на другой осуществляется на основании комплексной</w:t>
      </w:r>
      <w:r w:rsidR="00581C91" w:rsidRPr="006F3DF1">
        <w:rPr>
          <w:sz w:val="26"/>
          <w:szCs w:val="26"/>
        </w:rPr>
        <w:t xml:space="preserve"> о</w:t>
      </w:r>
      <w:r w:rsidRPr="006F3DF1">
        <w:rPr>
          <w:sz w:val="26"/>
          <w:szCs w:val="26"/>
        </w:rPr>
        <w:t>ценки личностных, метапредметных и предметных результатов по рекомендации ПМПК и с согласия родителей (законных представителей).</w:t>
      </w:r>
    </w:p>
    <w:p w:rsidR="00952F22" w:rsidRDefault="00EE79F7" w:rsidP="00A75C97">
      <w:pPr>
        <w:spacing w:line="276" w:lineRule="auto"/>
        <w:ind w:firstLine="709"/>
        <w:contextualSpacing/>
        <w:jc w:val="both"/>
        <w:rPr>
          <w:sz w:val="26"/>
          <w:szCs w:val="26"/>
        </w:rPr>
      </w:pPr>
      <w:r w:rsidRPr="006F3DF1">
        <w:rPr>
          <w:sz w:val="26"/>
          <w:szCs w:val="26"/>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7.2 АООП НОО, поскольку у данной категории </w:t>
      </w:r>
      <w:r w:rsidRPr="006F3DF1">
        <w:rPr>
          <w:sz w:val="26"/>
          <w:szCs w:val="26"/>
        </w:rPr>
        <w:lastRenderedPageBreak/>
        <w:t xml:space="preserve">обучающихся </w:t>
      </w:r>
      <w:r w:rsidRPr="00952F22">
        <w:rPr>
          <w:b/>
          <w:sz w:val="26"/>
          <w:szCs w:val="26"/>
        </w:rPr>
        <w:t>может быть специфическое расстройство</w:t>
      </w:r>
      <w:r w:rsidR="009B2ED2">
        <w:rPr>
          <w:b/>
          <w:sz w:val="26"/>
          <w:szCs w:val="26"/>
        </w:rPr>
        <w:t xml:space="preserve"> </w:t>
      </w:r>
      <w:r w:rsidRPr="00952F22">
        <w:rPr>
          <w:i/>
          <w:sz w:val="26"/>
          <w:szCs w:val="26"/>
        </w:rPr>
        <w:t>чтения, письма, арифметических навыков (дислексия, дисграфия, дискалькулия)</w:t>
      </w:r>
      <w:r w:rsidR="00952F22">
        <w:rPr>
          <w:sz w:val="26"/>
          <w:szCs w:val="26"/>
        </w:rPr>
        <w:t xml:space="preserve">, </w:t>
      </w:r>
      <w:r w:rsidR="00952F22" w:rsidRPr="00952F22">
        <w:rPr>
          <w:b/>
          <w:sz w:val="26"/>
          <w:szCs w:val="26"/>
        </w:rPr>
        <w:t>а так</w:t>
      </w:r>
      <w:r w:rsidRPr="00952F22">
        <w:rPr>
          <w:b/>
          <w:sz w:val="26"/>
          <w:szCs w:val="26"/>
        </w:rPr>
        <w:t xml:space="preserve">же </w:t>
      </w:r>
      <w:r w:rsidRPr="00952F22">
        <w:rPr>
          <w:i/>
          <w:sz w:val="26"/>
          <w:szCs w:val="26"/>
        </w:rPr>
        <w:t>выраженные нарушения внимания и работоспособности, нарушения со стороны двигательной сферы, препятствующие освоению программы в полном объеме</w:t>
      </w:r>
      <w:r w:rsidRPr="006F3DF1">
        <w:rPr>
          <w:sz w:val="26"/>
          <w:szCs w:val="26"/>
        </w:rPr>
        <w:t xml:space="preserve">. </w:t>
      </w:r>
    </w:p>
    <w:p w:rsidR="002F3811" w:rsidRPr="006F3DF1" w:rsidRDefault="00EE79F7" w:rsidP="00A75C97">
      <w:pPr>
        <w:spacing w:line="276" w:lineRule="auto"/>
        <w:ind w:firstLine="709"/>
        <w:contextualSpacing/>
        <w:jc w:val="both"/>
        <w:rPr>
          <w:sz w:val="26"/>
          <w:szCs w:val="26"/>
        </w:rPr>
      </w:pPr>
      <w:r w:rsidRPr="00952F22">
        <w:rPr>
          <w:b/>
          <w:sz w:val="26"/>
          <w:szCs w:val="26"/>
        </w:rPr>
        <w:t>При возникновении трудностей</w:t>
      </w:r>
      <w:r w:rsidRPr="006F3DF1">
        <w:rPr>
          <w:sz w:val="26"/>
          <w:szCs w:val="26"/>
        </w:rPr>
        <w:t xml:space="preserve"> в освоении обучающимся с ЗПР содержания АООП НОО специалисты, осуществляющие его психолого-педагогическое сопровождение, </w:t>
      </w:r>
      <w:r w:rsidRPr="00952F22">
        <w:rPr>
          <w:b/>
          <w:sz w:val="26"/>
          <w:szCs w:val="26"/>
        </w:rPr>
        <w:t>должны оперативно дополнить структуру</w:t>
      </w:r>
      <w:r w:rsidRPr="006F3DF1">
        <w:rPr>
          <w:sz w:val="26"/>
          <w:szCs w:val="26"/>
        </w:rPr>
        <w:t xml:space="preserve"> Программы </w:t>
      </w:r>
      <w:r w:rsidRPr="00952F22">
        <w:rPr>
          <w:b/>
          <w:sz w:val="26"/>
          <w:szCs w:val="26"/>
        </w:rPr>
        <w:t>коррекционной работы соответствующим направлением работы</w:t>
      </w:r>
      <w:r w:rsidRPr="006F3DF1">
        <w:rPr>
          <w:sz w:val="26"/>
          <w:szCs w:val="26"/>
        </w:rPr>
        <w:t>.</w:t>
      </w:r>
    </w:p>
    <w:p w:rsidR="002F3811" w:rsidRPr="006F3DF1" w:rsidRDefault="002F3811" w:rsidP="0086306F">
      <w:pPr>
        <w:spacing w:line="276" w:lineRule="auto"/>
        <w:ind w:firstLine="426"/>
        <w:contextualSpacing/>
        <w:jc w:val="both"/>
        <w:rPr>
          <w:sz w:val="26"/>
          <w:szCs w:val="26"/>
        </w:rPr>
      </w:pPr>
    </w:p>
    <w:p w:rsidR="002F3811" w:rsidRPr="006F3DF1" w:rsidRDefault="00581C91" w:rsidP="00A75C97">
      <w:pPr>
        <w:spacing w:line="276" w:lineRule="auto"/>
        <w:ind w:firstLine="709"/>
        <w:contextualSpacing/>
        <w:jc w:val="both"/>
        <w:rPr>
          <w:sz w:val="26"/>
          <w:szCs w:val="26"/>
        </w:rPr>
      </w:pPr>
      <w:r w:rsidRPr="00A75C97">
        <w:rPr>
          <w:b/>
          <w:sz w:val="26"/>
          <w:szCs w:val="26"/>
        </w:rPr>
        <w:t xml:space="preserve">В </w:t>
      </w:r>
      <w:r w:rsidR="00EE79F7" w:rsidRPr="00A75C97">
        <w:rPr>
          <w:b/>
          <w:sz w:val="26"/>
          <w:szCs w:val="26"/>
        </w:rPr>
        <w:t>случае появления стойких затруднений</w:t>
      </w:r>
      <w:r w:rsidR="00EE79F7" w:rsidRPr="006F3DF1">
        <w:rPr>
          <w:sz w:val="26"/>
          <w:szCs w:val="26"/>
        </w:rPr>
        <w:t xml:space="preserve"> в ходе обучения и/или взаимодействия со сверстниками обучающийся с ЗПР направляется на комплексное обследование в ПМПК с целью </w:t>
      </w:r>
      <w:r w:rsidR="00EE79F7" w:rsidRPr="00A75C97">
        <w:rPr>
          <w:b/>
          <w:sz w:val="26"/>
          <w:szCs w:val="26"/>
        </w:rPr>
        <w:t>выработки рекомендаций</w:t>
      </w:r>
      <w:r w:rsidR="00EE79F7" w:rsidRPr="006F3DF1">
        <w:rPr>
          <w:sz w:val="26"/>
          <w:szCs w:val="26"/>
        </w:rPr>
        <w:t xml:space="preserve"> родителям и специалистам по его дальнейшему обучению и необходимости </w:t>
      </w:r>
      <w:r w:rsidR="00EE79F7" w:rsidRPr="00A75C97">
        <w:rPr>
          <w:i/>
          <w:sz w:val="26"/>
          <w:szCs w:val="26"/>
        </w:rPr>
        <w:t>перевода на обучение по индивидуальному учебному плану</w:t>
      </w:r>
      <w:r w:rsidR="00EE79F7" w:rsidRPr="006F3DF1">
        <w:rPr>
          <w:sz w:val="26"/>
          <w:szCs w:val="26"/>
        </w:rPr>
        <w:t xml:space="preserve"> с учетом его особенностей и образовательных потребностей.</w:t>
      </w:r>
    </w:p>
    <w:p w:rsidR="00A75C97" w:rsidRDefault="00EE79F7" w:rsidP="00A75C97">
      <w:pPr>
        <w:spacing w:line="276" w:lineRule="auto"/>
        <w:ind w:firstLine="709"/>
        <w:contextualSpacing/>
        <w:jc w:val="both"/>
        <w:rPr>
          <w:sz w:val="26"/>
          <w:szCs w:val="26"/>
        </w:rPr>
      </w:pPr>
      <w:r w:rsidRPr="00A75C97">
        <w:rPr>
          <w:b/>
          <w:sz w:val="26"/>
          <w:szCs w:val="26"/>
        </w:rPr>
        <w:t>Общий подход к оценке знаний и умений</w:t>
      </w:r>
      <w:r w:rsidRPr="006F3DF1">
        <w:rPr>
          <w:sz w:val="26"/>
          <w:szCs w:val="26"/>
        </w:rPr>
        <w:t>, составляющих предметные результаты освоения АООП НОО (вариант 7.2) в целом сохраняется в его</w:t>
      </w:r>
      <w:r w:rsidR="009B2ED2">
        <w:rPr>
          <w:sz w:val="26"/>
          <w:szCs w:val="26"/>
        </w:rPr>
        <w:t xml:space="preserve"> </w:t>
      </w:r>
      <w:r w:rsidRPr="006F3DF1">
        <w:rPr>
          <w:sz w:val="26"/>
          <w:szCs w:val="26"/>
        </w:rPr>
        <w:t xml:space="preserve">традиционном виде. При этом, </w:t>
      </w:r>
      <w:r w:rsidRPr="00A75C97">
        <w:rPr>
          <w:b/>
          <w:sz w:val="26"/>
          <w:szCs w:val="26"/>
        </w:rPr>
        <w:t>обучающийся с ЗПР имеет право</w:t>
      </w:r>
      <w:r w:rsidR="009B2ED2">
        <w:rPr>
          <w:b/>
          <w:sz w:val="26"/>
          <w:szCs w:val="26"/>
        </w:rPr>
        <w:t xml:space="preserve"> </w:t>
      </w:r>
      <w:r w:rsidRPr="00A75C97">
        <w:rPr>
          <w:b/>
          <w:sz w:val="26"/>
          <w:szCs w:val="26"/>
        </w:rPr>
        <w:t xml:space="preserve">на прохождение текущей, промежуточной и государственной итоговой </w:t>
      </w:r>
      <w:r w:rsidR="00A75C97" w:rsidRPr="00A75C97">
        <w:rPr>
          <w:b/>
          <w:sz w:val="26"/>
          <w:szCs w:val="26"/>
        </w:rPr>
        <w:t>аттестации иных</w:t>
      </w:r>
      <w:r w:rsidRPr="00A75C97">
        <w:rPr>
          <w:b/>
          <w:sz w:val="26"/>
          <w:szCs w:val="26"/>
        </w:rPr>
        <w:t xml:space="preserve"> формах</w:t>
      </w:r>
      <w:r w:rsidR="00A75C97">
        <w:rPr>
          <w:sz w:val="26"/>
          <w:szCs w:val="26"/>
        </w:rPr>
        <w:t>.</w:t>
      </w:r>
    </w:p>
    <w:p w:rsidR="00A75C97" w:rsidRDefault="00EE79F7" w:rsidP="00A75C97">
      <w:pPr>
        <w:spacing w:line="276" w:lineRule="auto"/>
        <w:ind w:firstLine="709"/>
        <w:contextualSpacing/>
        <w:jc w:val="both"/>
        <w:rPr>
          <w:sz w:val="26"/>
          <w:szCs w:val="26"/>
        </w:rPr>
      </w:pPr>
      <w:r w:rsidRPr="006F3DF1">
        <w:rPr>
          <w:sz w:val="26"/>
          <w:szCs w:val="26"/>
        </w:rPr>
        <w:t xml:space="preserve">Текущая, промежуточная и итоговая аттестация на уровне начального общего образования проводится с учетом возможных специфических трудностей ребенка с ЗПР в овладении письмом, чтением или счетом, что не является основанием для смены варианта АООП НОО обучающихся с ЗПР. </w:t>
      </w:r>
    </w:p>
    <w:p w:rsidR="00A75C97" w:rsidRDefault="00EE79F7" w:rsidP="00A75C97">
      <w:pPr>
        <w:spacing w:line="276" w:lineRule="auto"/>
        <w:ind w:firstLine="709"/>
        <w:contextualSpacing/>
        <w:jc w:val="both"/>
        <w:rPr>
          <w:sz w:val="26"/>
          <w:szCs w:val="26"/>
        </w:rPr>
      </w:pPr>
      <w:r w:rsidRPr="006F3DF1">
        <w:rPr>
          <w:sz w:val="26"/>
          <w:szCs w:val="26"/>
        </w:rPr>
        <w:t>Вывод об успешности овладения содержанием образовательной программы должен делаться на основании положительной индивидуальной динамики.</w:t>
      </w:r>
    </w:p>
    <w:p w:rsidR="00A75C97" w:rsidRDefault="00EE79F7" w:rsidP="00A75C97">
      <w:pPr>
        <w:spacing w:line="276" w:lineRule="auto"/>
        <w:ind w:firstLine="709"/>
        <w:contextualSpacing/>
        <w:jc w:val="both"/>
        <w:rPr>
          <w:sz w:val="26"/>
          <w:szCs w:val="26"/>
        </w:rPr>
      </w:pPr>
      <w:r w:rsidRPr="00A75C97">
        <w:rPr>
          <w:b/>
          <w:sz w:val="26"/>
          <w:szCs w:val="26"/>
        </w:rPr>
        <w:t>Обучающиеся, не ликвидировавшие в установленные сроки</w:t>
      </w:r>
      <w:r w:rsidRPr="006F3DF1">
        <w:rPr>
          <w:sz w:val="26"/>
          <w:szCs w:val="26"/>
        </w:rPr>
        <w:t xml:space="preserve"> академической задолженности с момента её образования, по усмотрению их родителей (законных представителей) </w:t>
      </w:r>
      <w:r w:rsidRPr="00A75C97">
        <w:rPr>
          <w:b/>
          <w:sz w:val="26"/>
          <w:szCs w:val="26"/>
        </w:rPr>
        <w:t>оставляются на повторное обучение</w:t>
      </w:r>
      <w:r w:rsidRPr="006F3DF1">
        <w:rPr>
          <w:sz w:val="26"/>
          <w:szCs w:val="26"/>
        </w:rPr>
        <w:t xml:space="preserve">, </w:t>
      </w:r>
      <w:r w:rsidRPr="00A75C97">
        <w:rPr>
          <w:b/>
          <w:sz w:val="26"/>
          <w:szCs w:val="26"/>
        </w:rPr>
        <w:t>переводятся на обучение по другому варианту АООП НОО в соответствии с рекомендациями ПМПК</w:t>
      </w:r>
      <w:r w:rsidRPr="006F3DF1">
        <w:rPr>
          <w:sz w:val="26"/>
          <w:szCs w:val="26"/>
        </w:rPr>
        <w:t xml:space="preserve">, либо на обучение по </w:t>
      </w:r>
      <w:r w:rsidRPr="00A75C97">
        <w:rPr>
          <w:b/>
          <w:sz w:val="26"/>
          <w:szCs w:val="26"/>
        </w:rPr>
        <w:t>индивидуальному учебному плану</w:t>
      </w:r>
      <w:r w:rsidRPr="006F3DF1">
        <w:rPr>
          <w:sz w:val="26"/>
          <w:szCs w:val="26"/>
        </w:rPr>
        <w:t>.</w:t>
      </w:r>
    </w:p>
    <w:p w:rsidR="00A75C97" w:rsidRDefault="00A75C97" w:rsidP="00A75C97">
      <w:pPr>
        <w:spacing w:line="276" w:lineRule="auto"/>
        <w:ind w:firstLine="709"/>
        <w:contextualSpacing/>
        <w:jc w:val="both"/>
        <w:rPr>
          <w:sz w:val="26"/>
          <w:szCs w:val="26"/>
        </w:rPr>
      </w:pPr>
    </w:p>
    <w:p w:rsidR="00A75C97" w:rsidRDefault="00A75C97" w:rsidP="00A75C97">
      <w:pPr>
        <w:spacing w:line="276" w:lineRule="auto"/>
        <w:ind w:firstLine="709"/>
        <w:contextualSpacing/>
        <w:jc w:val="both"/>
        <w:rPr>
          <w:sz w:val="26"/>
          <w:szCs w:val="26"/>
        </w:rPr>
      </w:pPr>
    </w:p>
    <w:p w:rsidR="00A75C97" w:rsidRPr="00A75C97" w:rsidRDefault="00EE79F7" w:rsidP="00A75C97">
      <w:pPr>
        <w:spacing w:line="276" w:lineRule="auto"/>
        <w:ind w:firstLine="709"/>
        <w:contextualSpacing/>
        <w:jc w:val="center"/>
        <w:rPr>
          <w:b/>
          <w:sz w:val="26"/>
          <w:szCs w:val="26"/>
        </w:rPr>
      </w:pPr>
      <w:r w:rsidRPr="00A75C97">
        <w:rPr>
          <w:b/>
          <w:sz w:val="26"/>
          <w:szCs w:val="26"/>
        </w:rPr>
        <w:t>Психолого-педагогическая характеристика обучающихся с ЗПР</w:t>
      </w:r>
    </w:p>
    <w:p w:rsidR="00A75C97" w:rsidRDefault="00A75C97" w:rsidP="00A75C97">
      <w:pPr>
        <w:spacing w:line="276" w:lineRule="auto"/>
        <w:ind w:firstLine="709"/>
        <w:contextualSpacing/>
        <w:jc w:val="both"/>
        <w:rPr>
          <w:sz w:val="26"/>
          <w:szCs w:val="26"/>
        </w:rPr>
      </w:pPr>
    </w:p>
    <w:p w:rsidR="002F3811" w:rsidRPr="006F3DF1" w:rsidRDefault="00EE79F7" w:rsidP="00A75C97">
      <w:pPr>
        <w:spacing w:line="276" w:lineRule="auto"/>
        <w:ind w:firstLine="709"/>
        <w:contextualSpacing/>
        <w:jc w:val="both"/>
        <w:rPr>
          <w:sz w:val="26"/>
          <w:szCs w:val="26"/>
        </w:rPr>
      </w:pPr>
      <w:r w:rsidRPr="006F3DF1">
        <w:rPr>
          <w:sz w:val="26"/>
          <w:szCs w:val="26"/>
        </w:rPr>
        <w:t xml:space="preserve"> Обучающиеся с ЗПР — это дети, имеющее недостатки в</w:t>
      </w:r>
      <w:r w:rsidR="009B2ED2">
        <w:rPr>
          <w:sz w:val="26"/>
          <w:szCs w:val="26"/>
        </w:rPr>
        <w:t xml:space="preserve"> </w:t>
      </w:r>
      <w:r w:rsidRPr="006F3DF1">
        <w:rPr>
          <w:sz w:val="26"/>
          <w:szCs w:val="26"/>
        </w:rPr>
        <w:t xml:space="preserve">психологическом </w:t>
      </w:r>
      <w:r w:rsidR="001D79CF" w:rsidRPr="006F3DF1">
        <w:rPr>
          <w:sz w:val="26"/>
          <w:szCs w:val="26"/>
        </w:rPr>
        <w:t xml:space="preserve">развитии, подтвержденные ПМПК и </w:t>
      </w:r>
      <w:r w:rsidRPr="006F3DF1">
        <w:rPr>
          <w:sz w:val="26"/>
          <w:szCs w:val="26"/>
        </w:rPr>
        <w:t>препятствующие получению образования без создания специальных условий.</w:t>
      </w:r>
    </w:p>
    <w:p w:rsidR="002F3811" w:rsidRPr="006F3DF1" w:rsidRDefault="00EE79F7" w:rsidP="00A75C97">
      <w:pPr>
        <w:spacing w:line="276" w:lineRule="auto"/>
        <w:ind w:firstLine="709"/>
        <w:contextualSpacing/>
        <w:jc w:val="both"/>
        <w:rPr>
          <w:sz w:val="26"/>
          <w:szCs w:val="26"/>
        </w:rPr>
      </w:pPr>
      <w:r w:rsidRPr="006F3DF1">
        <w:rPr>
          <w:sz w:val="26"/>
          <w:szCs w:val="26"/>
        </w:rPr>
        <w:t>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w:t>
      </w:r>
      <w:r w:rsidR="009B2ED2">
        <w:rPr>
          <w:sz w:val="26"/>
          <w:szCs w:val="26"/>
        </w:rPr>
        <w:t xml:space="preserve"> </w:t>
      </w:r>
      <w:r w:rsidRPr="006F3DF1">
        <w:rPr>
          <w:sz w:val="26"/>
          <w:szCs w:val="26"/>
        </w:rPr>
        <w:t>системы,</w:t>
      </w:r>
      <w:r w:rsidR="009B2ED2">
        <w:rPr>
          <w:sz w:val="26"/>
          <w:szCs w:val="26"/>
        </w:rPr>
        <w:t xml:space="preserve"> </w:t>
      </w:r>
      <w:r w:rsidRPr="006F3DF1">
        <w:rPr>
          <w:sz w:val="26"/>
          <w:szCs w:val="26"/>
        </w:rPr>
        <w:lastRenderedPageBreak/>
        <w:t>конституциональные</w:t>
      </w:r>
      <w:r w:rsidR="009B2ED2">
        <w:rPr>
          <w:sz w:val="26"/>
          <w:szCs w:val="26"/>
        </w:rPr>
        <w:t xml:space="preserve"> </w:t>
      </w:r>
      <w:r w:rsidRPr="006F3DF1">
        <w:rPr>
          <w:sz w:val="26"/>
          <w:szCs w:val="26"/>
        </w:rPr>
        <w:t>факторы,</w:t>
      </w:r>
      <w:r w:rsidR="009B2ED2">
        <w:rPr>
          <w:sz w:val="26"/>
          <w:szCs w:val="26"/>
        </w:rPr>
        <w:t xml:space="preserve"> </w:t>
      </w:r>
      <w:r w:rsidRPr="006F3DF1">
        <w:rPr>
          <w:sz w:val="26"/>
          <w:szCs w:val="26"/>
        </w:rPr>
        <w:t>хронические</w:t>
      </w:r>
      <w:r w:rsidR="003439FE" w:rsidRPr="006F3DF1">
        <w:rPr>
          <w:sz w:val="26"/>
          <w:szCs w:val="26"/>
        </w:rPr>
        <w:t xml:space="preserve">, </w:t>
      </w:r>
      <w:r w:rsidRPr="006F3DF1">
        <w:rPr>
          <w:sz w:val="26"/>
          <w:szCs w:val="26"/>
        </w:rPr>
        <w:t>соматические</w:t>
      </w:r>
      <w:r w:rsidR="001D79CF" w:rsidRPr="006F3DF1">
        <w:rPr>
          <w:sz w:val="26"/>
          <w:szCs w:val="26"/>
        </w:rPr>
        <w:t xml:space="preserve"> з</w:t>
      </w:r>
      <w:r w:rsidRPr="006F3DF1">
        <w:rPr>
          <w:sz w:val="26"/>
          <w:szCs w:val="26"/>
        </w:rPr>
        <w:t>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w:t>
      </w:r>
    </w:p>
    <w:p w:rsidR="00A75C97" w:rsidRDefault="00EE79F7" w:rsidP="00A75C97">
      <w:pPr>
        <w:spacing w:line="276" w:lineRule="auto"/>
        <w:ind w:firstLine="709"/>
        <w:contextualSpacing/>
        <w:jc w:val="both"/>
        <w:rPr>
          <w:sz w:val="26"/>
          <w:szCs w:val="26"/>
        </w:rPr>
      </w:pPr>
      <w:r w:rsidRPr="006F3DF1">
        <w:rPr>
          <w:sz w:val="26"/>
          <w:szCs w:val="26"/>
        </w:rPr>
        <w:t>Все обучающиеся с ЗПР испытывают в той или иной степени выраженные затруднения в усвоении учебных программ, обусловленные недостаточными</w:t>
      </w:r>
      <w:r w:rsidR="009B2ED2">
        <w:rPr>
          <w:sz w:val="26"/>
          <w:szCs w:val="26"/>
        </w:rPr>
        <w:t xml:space="preserve"> </w:t>
      </w:r>
      <w:r w:rsidRPr="006F3DF1">
        <w:rPr>
          <w:sz w:val="26"/>
          <w:szCs w:val="26"/>
        </w:rPr>
        <w:t>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w:t>
      </w:r>
      <w:r w:rsidR="009B2ED2">
        <w:rPr>
          <w:sz w:val="26"/>
          <w:szCs w:val="26"/>
        </w:rPr>
        <w:t xml:space="preserve"> </w:t>
      </w:r>
      <w:r w:rsidRPr="006F3DF1">
        <w:rPr>
          <w:sz w:val="26"/>
          <w:szCs w:val="26"/>
        </w:rPr>
        <w:t>пространственной ориентировки, умственной работоспособности и эмоциональной сферы.</w:t>
      </w:r>
    </w:p>
    <w:p w:rsidR="00A75C97" w:rsidRDefault="00EE79F7" w:rsidP="00A75C97">
      <w:pPr>
        <w:spacing w:line="276" w:lineRule="auto"/>
        <w:ind w:firstLine="709"/>
        <w:contextualSpacing/>
        <w:jc w:val="both"/>
        <w:rPr>
          <w:sz w:val="26"/>
          <w:szCs w:val="26"/>
        </w:rPr>
      </w:pPr>
      <w:r w:rsidRPr="006F3DF1">
        <w:rPr>
          <w:sz w:val="26"/>
          <w:szCs w:val="26"/>
        </w:rPr>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A75C97" w:rsidRDefault="00EE79F7" w:rsidP="00A75C97">
      <w:pPr>
        <w:spacing w:line="276" w:lineRule="auto"/>
        <w:ind w:firstLine="709"/>
        <w:contextualSpacing/>
        <w:jc w:val="both"/>
        <w:rPr>
          <w:sz w:val="26"/>
          <w:szCs w:val="26"/>
        </w:rPr>
      </w:pPr>
      <w:r w:rsidRPr="006F3DF1">
        <w:rPr>
          <w:sz w:val="26"/>
          <w:szCs w:val="26"/>
        </w:rPr>
        <w:t>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w:t>
      </w:r>
      <w:r w:rsidR="009B2ED2">
        <w:rPr>
          <w:sz w:val="26"/>
          <w:szCs w:val="26"/>
        </w:rPr>
        <w:t xml:space="preserve"> </w:t>
      </w:r>
      <w:r w:rsidRPr="006F3DF1">
        <w:rPr>
          <w:sz w:val="26"/>
          <w:szCs w:val="26"/>
        </w:rPr>
        <w:t>систематической и комплексной (психолого-медико-педагогической) коррекционной помощи.</w:t>
      </w:r>
    </w:p>
    <w:p w:rsidR="00A75C97" w:rsidRDefault="00EE79F7" w:rsidP="00A75C97">
      <w:pPr>
        <w:spacing w:line="276" w:lineRule="auto"/>
        <w:ind w:firstLine="709"/>
        <w:contextualSpacing/>
        <w:jc w:val="both"/>
        <w:rPr>
          <w:sz w:val="26"/>
          <w:szCs w:val="26"/>
        </w:rPr>
      </w:pPr>
      <w:r w:rsidRPr="006F3DF1">
        <w:rPr>
          <w:sz w:val="26"/>
          <w:szCs w:val="26"/>
        </w:rPr>
        <w:t>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w:t>
      </w:r>
      <w:r w:rsidR="009B2ED2">
        <w:rPr>
          <w:sz w:val="26"/>
          <w:szCs w:val="26"/>
        </w:rPr>
        <w:t xml:space="preserve"> </w:t>
      </w:r>
      <w:r w:rsidRPr="006F3DF1">
        <w:rPr>
          <w:sz w:val="26"/>
          <w:szCs w:val="26"/>
        </w:rPr>
        <w:t>освоению образования, сопоставимого по срокам с образованием здоровых сверстников.</w:t>
      </w:r>
    </w:p>
    <w:p w:rsidR="00A75C97" w:rsidRDefault="00EE79F7" w:rsidP="00A75C97">
      <w:pPr>
        <w:spacing w:line="276" w:lineRule="auto"/>
        <w:ind w:firstLine="709"/>
        <w:contextualSpacing/>
        <w:jc w:val="both"/>
        <w:rPr>
          <w:sz w:val="26"/>
          <w:szCs w:val="26"/>
        </w:rPr>
      </w:pPr>
      <w:r w:rsidRPr="006F3DF1">
        <w:rPr>
          <w:sz w:val="26"/>
          <w:szCs w:val="26"/>
        </w:rPr>
        <w:t xml:space="preserve">Дифференциация образовательных программ начального общего образования обучающихся с ЗПР соотносится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w:t>
      </w:r>
      <w:r w:rsidRPr="006F3DF1">
        <w:rPr>
          <w:sz w:val="26"/>
          <w:szCs w:val="26"/>
        </w:rPr>
        <w:lastRenderedPageBreak/>
        <w:t>возлагается на ПМПК. Общие ориентиры для рекомендации обучения по АООП НОО (вариант 7.2) представлены следующим образом.</w:t>
      </w:r>
    </w:p>
    <w:p w:rsidR="002F3811" w:rsidRPr="006F3DF1" w:rsidRDefault="00485732" w:rsidP="00370181">
      <w:pPr>
        <w:spacing w:line="276" w:lineRule="auto"/>
        <w:ind w:firstLine="709"/>
        <w:contextualSpacing/>
        <w:jc w:val="both"/>
        <w:rPr>
          <w:sz w:val="26"/>
          <w:szCs w:val="26"/>
        </w:rPr>
      </w:pPr>
      <w:r w:rsidRPr="006F3DF1">
        <w:rPr>
          <w:sz w:val="26"/>
          <w:szCs w:val="26"/>
        </w:rPr>
        <w:t>А</w:t>
      </w:r>
      <w:r w:rsidR="00EE79F7" w:rsidRPr="006F3DF1">
        <w:rPr>
          <w:sz w:val="26"/>
          <w:szCs w:val="26"/>
        </w:rPr>
        <w:t xml:space="preserve">ООП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w:t>
      </w:r>
      <w:r w:rsidR="00EE79F7" w:rsidRPr="00A75C97">
        <w:rPr>
          <w:i/>
          <w:sz w:val="26"/>
          <w:szCs w:val="26"/>
        </w:rPr>
        <w:t>(замедленный темп либо неравномерное становление познавательной деятельности)</w:t>
      </w:r>
      <w:r w:rsidR="00EE79F7" w:rsidRPr="006F3DF1">
        <w:rPr>
          <w:sz w:val="26"/>
          <w:szCs w:val="26"/>
        </w:rPr>
        <w:t>. Отмечаются нарушения вн</w:t>
      </w:r>
      <w:r w:rsidR="002627C1" w:rsidRPr="006F3DF1">
        <w:rPr>
          <w:sz w:val="26"/>
          <w:szCs w:val="26"/>
        </w:rPr>
        <w:t xml:space="preserve">имания, памяти, восприятия и других </w:t>
      </w:r>
      <w:r w:rsidR="00EE79F7" w:rsidRPr="006F3DF1">
        <w:rPr>
          <w:sz w:val="26"/>
          <w:szCs w:val="26"/>
        </w:rPr>
        <w:t>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2F3811" w:rsidRPr="006F3DF1" w:rsidRDefault="002F3811" w:rsidP="00370181">
      <w:pPr>
        <w:spacing w:line="276" w:lineRule="auto"/>
        <w:ind w:firstLine="426"/>
        <w:contextualSpacing/>
        <w:jc w:val="both"/>
        <w:rPr>
          <w:sz w:val="26"/>
          <w:szCs w:val="26"/>
        </w:rPr>
      </w:pPr>
    </w:p>
    <w:p w:rsidR="002F3811" w:rsidRDefault="00EE79F7" w:rsidP="00370181">
      <w:pPr>
        <w:spacing w:before="240" w:after="240" w:line="276" w:lineRule="auto"/>
        <w:ind w:firstLine="426"/>
        <w:contextualSpacing/>
        <w:jc w:val="center"/>
        <w:rPr>
          <w:b/>
          <w:sz w:val="26"/>
          <w:szCs w:val="26"/>
        </w:rPr>
      </w:pPr>
      <w:r w:rsidRPr="006F3DF1">
        <w:rPr>
          <w:b/>
          <w:sz w:val="26"/>
          <w:szCs w:val="26"/>
        </w:rPr>
        <w:t>Особые образовательные потребности обучающихся с ЗПР</w:t>
      </w:r>
    </w:p>
    <w:p w:rsidR="00370181" w:rsidRPr="006F3DF1" w:rsidRDefault="00370181" w:rsidP="00370181">
      <w:pPr>
        <w:spacing w:before="240" w:after="240" w:line="276" w:lineRule="auto"/>
        <w:ind w:firstLine="426"/>
        <w:contextualSpacing/>
        <w:jc w:val="center"/>
        <w:rPr>
          <w:b/>
          <w:sz w:val="26"/>
          <w:szCs w:val="26"/>
        </w:rPr>
      </w:pPr>
    </w:p>
    <w:p w:rsidR="002F3811" w:rsidRPr="006F3DF1" w:rsidRDefault="00EE79F7" w:rsidP="00370181">
      <w:pPr>
        <w:spacing w:line="276" w:lineRule="auto"/>
        <w:ind w:firstLine="709"/>
        <w:contextualSpacing/>
        <w:jc w:val="both"/>
        <w:rPr>
          <w:sz w:val="26"/>
          <w:szCs w:val="26"/>
        </w:rPr>
      </w:pPr>
      <w:r w:rsidRPr="006F3DF1">
        <w:rPr>
          <w:sz w:val="26"/>
          <w:szCs w:val="26"/>
        </w:rPr>
        <w:t xml:space="preserve">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Выделяются образовательные потребности, как </w:t>
      </w:r>
      <w:r w:rsidRPr="00370181">
        <w:rPr>
          <w:b/>
          <w:sz w:val="26"/>
          <w:szCs w:val="26"/>
        </w:rPr>
        <w:t>общие</w:t>
      </w:r>
      <w:r w:rsidRPr="006F3DF1">
        <w:rPr>
          <w:sz w:val="26"/>
          <w:szCs w:val="26"/>
        </w:rPr>
        <w:t xml:space="preserve"> для всех обучающихся с ОВЗ, так и </w:t>
      </w:r>
      <w:r w:rsidRPr="00370181">
        <w:rPr>
          <w:b/>
          <w:sz w:val="26"/>
          <w:szCs w:val="26"/>
        </w:rPr>
        <w:t>специфические</w:t>
      </w:r>
      <w:r w:rsidR="00370181">
        <w:rPr>
          <w:sz w:val="26"/>
          <w:szCs w:val="26"/>
        </w:rPr>
        <w:t>.</w:t>
      </w:r>
    </w:p>
    <w:p w:rsidR="00370181" w:rsidRDefault="00370181" w:rsidP="00370181">
      <w:pPr>
        <w:spacing w:before="240" w:after="240" w:line="276" w:lineRule="auto"/>
        <w:ind w:firstLine="426"/>
        <w:contextualSpacing/>
        <w:jc w:val="both"/>
        <w:rPr>
          <w:b/>
          <w:sz w:val="26"/>
          <w:szCs w:val="26"/>
        </w:rPr>
      </w:pPr>
    </w:p>
    <w:p w:rsidR="002F3811" w:rsidRPr="00370181" w:rsidRDefault="00EE79F7" w:rsidP="00370181">
      <w:pPr>
        <w:spacing w:line="276" w:lineRule="auto"/>
        <w:ind w:firstLine="426"/>
        <w:contextualSpacing/>
        <w:jc w:val="both"/>
        <w:rPr>
          <w:b/>
          <w:sz w:val="26"/>
          <w:szCs w:val="26"/>
        </w:rPr>
      </w:pPr>
      <w:r w:rsidRPr="00370181">
        <w:rPr>
          <w:b/>
          <w:sz w:val="26"/>
          <w:szCs w:val="26"/>
        </w:rPr>
        <w:t>К общим потребностям относятся: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получение специальной помощи средствами образования сразу же после выявления первичного нарушения развития;</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выделение пропедевтического периода в образовании, обеспечивающего преемственность между дошкольным и школьным этапами;</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психологическое сопровождение, оптимизирующее взаимодействие ребенка с педагогами и соучениками;</w:t>
      </w:r>
    </w:p>
    <w:p w:rsidR="0037018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t>психологическое сопровождение, направленное на установление взаимодействия семьи и образовательной организации;</w:t>
      </w:r>
    </w:p>
    <w:p w:rsidR="002F3811" w:rsidRPr="00370181" w:rsidRDefault="00EE79F7" w:rsidP="00370181">
      <w:pPr>
        <w:pStyle w:val="a6"/>
        <w:numPr>
          <w:ilvl w:val="0"/>
          <w:numId w:val="19"/>
        </w:numPr>
        <w:spacing w:before="240" w:after="240" w:line="276" w:lineRule="auto"/>
        <w:ind w:left="0" w:firstLine="709"/>
        <w:jc w:val="both"/>
        <w:rPr>
          <w:i/>
          <w:sz w:val="26"/>
          <w:szCs w:val="26"/>
        </w:rPr>
      </w:pPr>
      <w:r w:rsidRPr="00370181">
        <w:rPr>
          <w:i/>
          <w:sz w:val="26"/>
          <w:szCs w:val="26"/>
        </w:rPr>
        <w:lastRenderedPageBreak/>
        <w:t>постепенное расширение образовательного пространства, выходящего за пред</w:t>
      </w:r>
      <w:r w:rsidR="00485732" w:rsidRPr="00370181">
        <w:rPr>
          <w:i/>
          <w:sz w:val="26"/>
          <w:szCs w:val="26"/>
        </w:rPr>
        <w:t>елы образовательной организации.</w:t>
      </w:r>
    </w:p>
    <w:p w:rsidR="00370181" w:rsidRDefault="00EE79F7" w:rsidP="00370181">
      <w:pPr>
        <w:ind w:firstLine="426"/>
        <w:contextualSpacing/>
        <w:jc w:val="both"/>
        <w:rPr>
          <w:sz w:val="26"/>
          <w:szCs w:val="26"/>
        </w:rPr>
      </w:pPr>
      <w:r w:rsidRPr="006F3DF1">
        <w:rPr>
          <w:sz w:val="26"/>
          <w:szCs w:val="26"/>
        </w:rPr>
        <w:t xml:space="preserve">Для обучающихся с ЗПР, осваивающих АООП НОО (вариант 7.2), характерны следующие </w:t>
      </w:r>
      <w:r w:rsidRPr="00370181">
        <w:rPr>
          <w:b/>
          <w:sz w:val="26"/>
          <w:szCs w:val="26"/>
        </w:rPr>
        <w:t>специфические образовательные потребности</w:t>
      </w:r>
      <w:r w:rsidRPr="006F3DF1">
        <w:rPr>
          <w:sz w:val="26"/>
          <w:szCs w:val="26"/>
        </w:rPr>
        <w:t>:</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w:t>
      </w:r>
      <w:r w:rsidR="00485732" w:rsidRPr="00370181">
        <w:rPr>
          <w:i/>
          <w:sz w:val="26"/>
          <w:szCs w:val="26"/>
        </w:rPr>
        <w:t xml:space="preserve"> о</w:t>
      </w:r>
      <w:r w:rsidRPr="00370181">
        <w:rPr>
          <w:i/>
          <w:sz w:val="26"/>
          <w:szCs w:val="26"/>
        </w:rPr>
        <w:t>бучающихся с ЗПР (быстрой истощаемости, низкой работоспособности, пониженного общего тонуса и др.);</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увеличение ср</w:t>
      </w:r>
      <w:r w:rsidR="00485732" w:rsidRPr="00370181">
        <w:rPr>
          <w:i/>
          <w:sz w:val="26"/>
          <w:szCs w:val="26"/>
        </w:rPr>
        <w:t>оков освоения АООП НОО до 5 лет;</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гибкое варьирование организации процесса обучения путем расширения/сокращения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упрощение системы учебно-познавательных задач, решаемых в процессе образования;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w:t>
      </w:r>
      <w:r w:rsidR="00370181" w:rsidRPr="00370181">
        <w:rPr>
          <w:i/>
          <w:sz w:val="26"/>
          <w:szCs w:val="26"/>
        </w:rPr>
        <w:t>идуальных недостатков развития);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наглядно-действенный характер содержания образования;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познавательной деятельности обучающихся с ЗПР как основы компенсации, коррекции и профилактики нарушений;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постоянная помощь в осмыслении и расширении контекста усваиваемых знаний, в закреплении и совершенствовании освоенных умений;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специальное обучение «переносу» сформированных знаний и умений в новые ситуации взаимодействия с действительностью;</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необходимость постоянной актуализации знаний, умений и одобряемых обществом норм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постоянное стимулирование познавательной активности, побуждение интереса к себе, окружающему предметному и социальному миру;</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использование преимущественно позитивных средств стимуляции деятельности и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w:t>
      </w:r>
      <w:r w:rsidRPr="00370181">
        <w:rPr>
          <w:i/>
          <w:sz w:val="26"/>
          <w:szCs w:val="26"/>
        </w:rPr>
        <w:lastRenderedPageBreak/>
        <w:t>дефицитов эмоционального развития и формирование осознанной саморегуляции познавательной деятельности и поведения;</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370181" w:rsidRPr="00370181" w:rsidRDefault="00485732" w:rsidP="00370181">
      <w:pPr>
        <w:pStyle w:val="a6"/>
        <w:numPr>
          <w:ilvl w:val="0"/>
          <w:numId w:val="19"/>
        </w:numPr>
        <w:spacing w:line="276" w:lineRule="auto"/>
        <w:ind w:left="0" w:firstLine="709"/>
        <w:jc w:val="both"/>
        <w:rPr>
          <w:i/>
          <w:sz w:val="26"/>
          <w:szCs w:val="26"/>
        </w:rPr>
      </w:pPr>
      <w:r w:rsidRPr="00370181">
        <w:rPr>
          <w:i/>
          <w:sz w:val="26"/>
          <w:szCs w:val="26"/>
        </w:rPr>
        <w:t>обеспече</w:t>
      </w:r>
      <w:r w:rsidR="00EE79F7" w:rsidRPr="00370181">
        <w:rPr>
          <w:i/>
          <w:sz w:val="26"/>
          <w:szCs w:val="26"/>
        </w:rPr>
        <w:t>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2F3811" w:rsidRPr="00370181" w:rsidRDefault="00EE79F7" w:rsidP="00370181">
      <w:pPr>
        <w:ind w:firstLine="709"/>
        <w:jc w:val="both"/>
        <w:rPr>
          <w:sz w:val="26"/>
          <w:szCs w:val="26"/>
        </w:rPr>
      </w:pPr>
      <w:r w:rsidRPr="00370181">
        <w:rPr>
          <w:b/>
          <w:sz w:val="26"/>
          <w:szCs w:val="26"/>
        </w:rPr>
        <w:t>Только удовлетворяя особые образовательные потребности обучающегося с ЗПР</w:t>
      </w:r>
      <w:r w:rsidRPr="00370181">
        <w:rPr>
          <w:sz w:val="26"/>
          <w:szCs w:val="26"/>
        </w:rPr>
        <w:t>, можно открыть ему путь к получению качественного образования.</w:t>
      </w:r>
    </w:p>
    <w:p w:rsidR="002F3811" w:rsidRPr="006F3DF1" w:rsidRDefault="002F3811" w:rsidP="006F3DF1">
      <w:pPr>
        <w:spacing w:before="240" w:after="240"/>
        <w:ind w:firstLine="426"/>
        <w:contextualSpacing/>
        <w:jc w:val="both"/>
        <w:rPr>
          <w:sz w:val="26"/>
          <w:szCs w:val="26"/>
        </w:rPr>
      </w:pPr>
    </w:p>
    <w:p w:rsidR="002F3811" w:rsidRPr="006F3DF1" w:rsidRDefault="00EE79F7" w:rsidP="00370181">
      <w:pPr>
        <w:ind w:firstLine="426"/>
        <w:contextualSpacing/>
        <w:jc w:val="center"/>
        <w:rPr>
          <w:b/>
          <w:sz w:val="26"/>
          <w:szCs w:val="26"/>
        </w:rPr>
      </w:pPr>
      <w:r w:rsidRPr="006F3DF1">
        <w:rPr>
          <w:b/>
          <w:sz w:val="26"/>
          <w:szCs w:val="26"/>
        </w:rPr>
        <w:t>1.1.2.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p>
    <w:p w:rsidR="002F3811" w:rsidRPr="006F3DF1" w:rsidRDefault="002F3811" w:rsidP="006F3DF1">
      <w:pPr>
        <w:spacing w:before="240" w:after="240"/>
        <w:ind w:firstLine="426"/>
        <w:contextualSpacing/>
        <w:jc w:val="both"/>
        <w:rPr>
          <w:sz w:val="26"/>
          <w:szCs w:val="26"/>
        </w:rPr>
      </w:pPr>
    </w:p>
    <w:p w:rsidR="002F3811" w:rsidRPr="006F3DF1" w:rsidRDefault="00EE79F7" w:rsidP="00370181">
      <w:pPr>
        <w:spacing w:before="240" w:after="240" w:line="276" w:lineRule="auto"/>
        <w:ind w:firstLine="709"/>
        <w:contextualSpacing/>
        <w:jc w:val="both"/>
        <w:rPr>
          <w:sz w:val="26"/>
          <w:szCs w:val="26"/>
        </w:rPr>
      </w:pPr>
      <w:r w:rsidRPr="006F3DF1">
        <w:rPr>
          <w:sz w:val="26"/>
          <w:szCs w:val="26"/>
        </w:rPr>
        <w:t>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 освоивших АООП НОО. Они представляют собой систему обобщённых личностно ориентированных целей образования,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2F3811" w:rsidRPr="006F3DF1" w:rsidRDefault="002F3811" w:rsidP="00370181">
      <w:pPr>
        <w:spacing w:before="240" w:after="240" w:line="276" w:lineRule="auto"/>
        <w:ind w:firstLine="709"/>
        <w:contextualSpacing/>
        <w:jc w:val="both"/>
        <w:rPr>
          <w:sz w:val="26"/>
          <w:szCs w:val="26"/>
        </w:rPr>
      </w:pPr>
    </w:p>
    <w:p w:rsidR="002F3811" w:rsidRPr="00370181" w:rsidRDefault="00EE79F7" w:rsidP="00370181">
      <w:pPr>
        <w:ind w:firstLine="709"/>
        <w:contextualSpacing/>
        <w:jc w:val="both"/>
        <w:rPr>
          <w:b/>
          <w:sz w:val="26"/>
          <w:szCs w:val="26"/>
        </w:rPr>
      </w:pPr>
      <w:r w:rsidRPr="006F3DF1">
        <w:rPr>
          <w:b/>
          <w:sz w:val="26"/>
          <w:szCs w:val="26"/>
        </w:rPr>
        <w:t>Планируемые результаты:</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обеспечивают связь между требованиями ФГОС НОО обучающихся с ОВЗ, образовательным процессом и системой оценки результатов освоенияАООП НОО;</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являются основой для разработки АООП НОО;</w:t>
      </w:r>
    </w:p>
    <w:p w:rsidR="002F381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являются содержательной и критериальной основой для разработки программ учебных предметов и учебно-методической литературы, а также для системы оценки качества освоения обучающимися АООП НОО.</w:t>
      </w:r>
    </w:p>
    <w:p w:rsidR="002F3811" w:rsidRPr="006F3DF1" w:rsidRDefault="00EE79F7" w:rsidP="00370181">
      <w:pPr>
        <w:spacing w:line="276" w:lineRule="auto"/>
        <w:ind w:firstLine="709"/>
        <w:contextualSpacing/>
        <w:jc w:val="both"/>
        <w:rPr>
          <w:sz w:val="26"/>
          <w:szCs w:val="26"/>
        </w:rPr>
      </w:pPr>
      <w:r w:rsidRPr="006F3DF1">
        <w:rPr>
          <w:sz w:val="26"/>
          <w:szCs w:val="26"/>
        </w:rPr>
        <w:t xml:space="preserve">В соответствии с </w:t>
      </w:r>
      <w:r w:rsidRPr="00370181">
        <w:rPr>
          <w:b/>
          <w:sz w:val="26"/>
          <w:szCs w:val="26"/>
        </w:rPr>
        <w:t>дифференцированным</w:t>
      </w:r>
      <w:r w:rsidRPr="006F3DF1">
        <w:rPr>
          <w:sz w:val="26"/>
          <w:szCs w:val="26"/>
        </w:rPr>
        <w:t xml:space="preserve"> и </w:t>
      </w:r>
      <w:r w:rsidRPr="00370181">
        <w:rPr>
          <w:b/>
          <w:sz w:val="26"/>
          <w:szCs w:val="26"/>
        </w:rPr>
        <w:t>деятельностным</w:t>
      </w:r>
      <w:r w:rsidRPr="006F3DF1">
        <w:rPr>
          <w:sz w:val="26"/>
          <w:szCs w:val="26"/>
        </w:rPr>
        <w:t xml:space="preserve"> подходами содержание планируемых результатов описывает и характеризует </w:t>
      </w:r>
      <w:r w:rsidRPr="00370181">
        <w:rPr>
          <w:b/>
          <w:sz w:val="26"/>
          <w:szCs w:val="26"/>
        </w:rPr>
        <w:t>обобщённые способы действий с учебным материалом</w:t>
      </w:r>
      <w:r w:rsidRPr="006F3DF1">
        <w:rPr>
          <w:sz w:val="26"/>
          <w:szCs w:val="26"/>
        </w:rPr>
        <w:t>,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rsidR="00370181" w:rsidRDefault="00EE79F7" w:rsidP="00370181">
      <w:pPr>
        <w:spacing w:line="276" w:lineRule="auto"/>
        <w:ind w:firstLine="709"/>
        <w:contextualSpacing/>
        <w:jc w:val="both"/>
        <w:rPr>
          <w:sz w:val="26"/>
          <w:szCs w:val="26"/>
        </w:rPr>
      </w:pPr>
      <w:r w:rsidRPr="006F3DF1">
        <w:rPr>
          <w:sz w:val="26"/>
          <w:szCs w:val="26"/>
        </w:rPr>
        <w:lastRenderedPageBreak/>
        <w:t xml:space="preserve">Структура и содержание планируемых результатов освоения АООП НОО отражает требования ФГОС НОО обучающихся с ОВЗ, передает специфику образовательного процесса </w:t>
      </w:r>
      <w:r w:rsidRPr="00370181">
        <w:rPr>
          <w:i/>
          <w:sz w:val="26"/>
          <w:szCs w:val="26"/>
        </w:rPr>
        <w:t>(в частности, специфику целей изучения отдельных учебных предметов и курсов коррекционно-развивающей области)</w:t>
      </w:r>
      <w:r w:rsidRPr="006F3DF1">
        <w:rPr>
          <w:sz w:val="26"/>
          <w:szCs w:val="26"/>
        </w:rPr>
        <w:t>,соответствует возрастным возможностям и особым образовательным</w:t>
      </w:r>
      <w:r w:rsidR="00370181">
        <w:rPr>
          <w:sz w:val="26"/>
          <w:szCs w:val="26"/>
        </w:rPr>
        <w:t xml:space="preserve"> потребностям обучающихся с ЗПР.</w:t>
      </w:r>
    </w:p>
    <w:p w:rsidR="00370181" w:rsidRDefault="00EE79F7" w:rsidP="00370181">
      <w:pPr>
        <w:spacing w:line="276" w:lineRule="auto"/>
        <w:ind w:firstLine="709"/>
        <w:contextualSpacing/>
        <w:jc w:val="both"/>
        <w:rPr>
          <w:sz w:val="26"/>
          <w:szCs w:val="26"/>
        </w:rPr>
      </w:pPr>
      <w:r w:rsidRPr="006F3DF1">
        <w:rPr>
          <w:sz w:val="26"/>
          <w:szCs w:val="26"/>
        </w:rPr>
        <w:t>Результаты освоения обучающимися с ЗПР АООП НОО оцениваются как итоговые на момент завершения начального общего образования.</w:t>
      </w:r>
    </w:p>
    <w:p w:rsidR="00370181" w:rsidRDefault="00EE79F7" w:rsidP="00370181">
      <w:pPr>
        <w:spacing w:line="276" w:lineRule="auto"/>
        <w:ind w:firstLine="709"/>
        <w:contextualSpacing/>
        <w:jc w:val="both"/>
        <w:rPr>
          <w:sz w:val="26"/>
          <w:szCs w:val="26"/>
        </w:rPr>
      </w:pPr>
      <w:r w:rsidRPr="006F3DF1">
        <w:rPr>
          <w:sz w:val="26"/>
          <w:szCs w:val="26"/>
        </w:rPr>
        <w:t>Освоение АООП НОО (вариант 7.2) обеспечивает достижение обучающимися с ЗПР трех видов результатов: личностных, метапредметных</w:t>
      </w:r>
      <w:r w:rsidR="00E039C0" w:rsidRPr="006F3DF1">
        <w:rPr>
          <w:sz w:val="26"/>
          <w:szCs w:val="26"/>
        </w:rPr>
        <w:t xml:space="preserve">, </w:t>
      </w:r>
      <w:r w:rsidRPr="006F3DF1">
        <w:rPr>
          <w:sz w:val="26"/>
          <w:szCs w:val="26"/>
        </w:rPr>
        <w:t>предметных.</w:t>
      </w:r>
    </w:p>
    <w:p w:rsidR="00370181" w:rsidRDefault="00370181" w:rsidP="00370181">
      <w:pPr>
        <w:spacing w:line="276" w:lineRule="auto"/>
        <w:ind w:firstLine="709"/>
        <w:contextualSpacing/>
        <w:jc w:val="both"/>
        <w:rPr>
          <w:sz w:val="26"/>
          <w:szCs w:val="26"/>
        </w:rPr>
      </w:pPr>
    </w:p>
    <w:p w:rsidR="00370181" w:rsidRDefault="00EE79F7" w:rsidP="00370181">
      <w:pPr>
        <w:spacing w:line="276" w:lineRule="auto"/>
        <w:ind w:firstLine="709"/>
        <w:contextualSpacing/>
        <w:jc w:val="both"/>
        <w:rPr>
          <w:sz w:val="26"/>
          <w:szCs w:val="26"/>
        </w:rPr>
      </w:pPr>
      <w:r w:rsidRPr="00370181">
        <w:rPr>
          <w:b/>
          <w:sz w:val="26"/>
          <w:szCs w:val="26"/>
        </w:rPr>
        <w:t>Личностные результаты</w:t>
      </w:r>
      <w:r w:rsidRPr="006F3DF1">
        <w:rPr>
          <w:sz w:val="26"/>
          <w:szCs w:val="26"/>
        </w:rPr>
        <w:t xml:space="preserve"> освоения АООП НОО обучающимися с ЗПР включают индивидуально-личностные качества и социальные (жизненные) компетенции, социально значимые ценностные установки, необходимые для</w:t>
      </w:r>
      <w:r w:rsidR="00E039C0" w:rsidRPr="006F3DF1">
        <w:rPr>
          <w:sz w:val="26"/>
          <w:szCs w:val="26"/>
        </w:rPr>
        <w:t xml:space="preserve"> д</w:t>
      </w:r>
      <w:r w:rsidRPr="006F3DF1">
        <w:rPr>
          <w:sz w:val="26"/>
          <w:szCs w:val="26"/>
        </w:rPr>
        <w:t>остижения основной цели современного образования ― введения обучающихся с ЗПР в культуру, овладе</w:t>
      </w:r>
      <w:r w:rsidR="0053074B" w:rsidRPr="006F3DF1">
        <w:rPr>
          <w:sz w:val="26"/>
          <w:szCs w:val="26"/>
        </w:rPr>
        <w:t>ние ими социо</w:t>
      </w:r>
      <w:r w:rsidR="00370181">
        <w:rPr>
          <w:sz w:val="26"/>
          <w:szCs w:val="26"/>
        </w:rPr>
        <w:t xml:space="preserve">культурным опытом. </w:t>
      </w:r>
    </w:p>
    <w:p w:rsidR="003D15B9" w:rsidRDefault="003D15B9" w:rsidP="00370181">
      <w:pPr>
        <w:spacing w:line="276" w:lineRule="auto"/>
        <w:ind w:firstLine="709"/>
        <w:contextualSpacing/>
        <w:jc w:val="both"/>
        <w:rPr>
          <w:sz w:val="26"/>
          <w:szCs w:val="26"/>
        </w:rPr>
      </w:pPr>
    </w:p>
    <w:p w:rsidR="002F3811" w:rsidRPr="003D15B9" w:rsidRDefault="00370181" w:rsidP="003D15B9">
      <w:pPr>
        <w:spacing w:line="276" w:lineRule="auto"/>
        <w:ind w:firstLine="709"/>
        <w:contextualSpacing/>
        <w:jc w:val="both"/>
        <w:rPr>
          <w:b/>
          <w:sz w:val="26"/>
          <w:szCs w:val="26"/>
        </w:rPr>
      </w:pPr>
      <w:r>
        <w:rPr>
          <w:sz w:val="26"/>
          <w:szCs w:val="26"/>
        </w:rPr>
        <w:t>У</w:t>
      </w:r>
      <w:r w:rsidR="00EE79F7" w:rsidRPr="00370181">
        <w:rPr>
          <w:sz w:val="26"/>
          <w:szCs w:val="26"/>
        </w:rPr>
        <w:t xml:space="preserve">четом индивидуальных возможностей и </w:t>
      </w:r>
      <w:r w:rsidRPr="00370181">
        <w:rPr>
          <w:sz w:val="26"/>
          <w:szCs w:val="26"/>
        </w:rPr>
        <w:t>особых образовательных потребностей,</w:t>
      </w:r>
      <w:r w:rsidR="00EE79F7" w:rsidRPr="00370181">
        <w:rPr>
          <w:sz w:val="26"/>
          <w:szCs w:val="26"/>
        </w:rPr>
        <w:t xml:space="preserve"> обучающихся с ЗПР </w:t>
      </w:r>
      <w:r w:rsidR="00EE79F7" w:rsidRPr="00370181">
        <w:rPr>
          <w:b/>
          <w:sz w:val="26"/>
          <w:szCs w:val="26"/>
        </w:rPr>
        <w:t>личностные результаты освоения АООП НОО должны отражать:</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целостного, социально ориентированного взгляда на мир в его органичном единстве природной и социальной частей;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уважительного отношения к иному мнению, истории и культуре других народов;</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овладение начальными навыками адаптации в динамично изменяющемся и развивающемся мире;</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принятие и освоение социальной роли обучающегося, формирование и развитие социально значимых мотивов учебной деятельности;</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способность к осмыслению социального окружения, своего места в нем, принятие соответствующих возрасту ценностей и социальных ролей;</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формирование эстетических потребностей, ценностей и чувств;</w:t>
      </w:r>
    </w:p>
    <w:p w:rsidR="00370181" w:rsidRP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370181" w:rsidRDefault="00EE79F7" w:rsidP="00370181">
      <w:pPr>
        <w:pStyle w:val="a6"/>
        <w:numPr>
          <w:ilvl w:val="0"/>
          <w:numId w:val="19"/>
        </w:numPr>
        <w:spacing w:line="276" w:lineRule="auto"/>
        <w:ind w:left="0" w:firstLine="709"/>
        <w:jc w:val="both"/>
        <w:rPr>
          <w:i/>
          <w:sz w:val="26"/>
          <w:szCs w:val="26"/>
        </w:rPr>
      </w:pPr>
      <w:r w:rsidRPr="00370181">
        <w:rPr>
          <w:i/>
          <w:sz w:val="26"/>
          <w:szCs w:val="26"/>
        </w:rPr>
        <w:t>развитие навыков сотрудничества со взрослыми и сверстниками в разных социальных ситуациях;</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lastRenderedPageBreak/>
        <w:t>развитие адекватных представлений о собственных возможностях, о насущно необходимом жизнеобеспечении;</w:t>
      </w:r>
    </w:p>
    <w:p w:rsidR="00370181" w:rsidRPr="00506083" w:rsidRDefault="00EE79F7" w:rsidP="00370181">
      <w:pPr>
        <w:pStyle w:val="a6"/>
        <w:numPr>
          <w:ilvl w:val="0"/>
          <w:numId w:val="19"/>
        </w:numPr>
        <w:spacing w:line="276" w:lineRule="auto"/>
        <w:ind w:left="0" w:firstLine="709"/>
        <w:jc w:val="both"/>
        <w:rPr>
          <w:i/>
          <w:sz w:val="26"/>
          <w:szCs w:val="26"/>
        </w:rPr>
      </w:pPr>
      <w:r w:rsidRPr="00506083">
        <w:rPr>
          <w:i/>
          <w:sz w:val="26"/>
          <w:szCs w:val="26"/>
        </w:rPr>
        <w:t>овладение социально-бытовыми умениями, используемыми в повседневной жизни;</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владение навыками коммуникации и принятыми ритуалами социального взаимодействия, в том числе с использованием информационных технологий;</w:t>
      </w:r>
    </w:p>
    <w:p w:rsidR="002F3811"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способность к осмыслению и дифференциации картины мира, ее временно-пространственной организации.</w:t>
      </w:r>
    </w:p>
    <w:p w:rsidR="00506083" w:rsidRDefault="00EE79F7" w:rsidP="00506083">
      <w:pPr>
        <w:spacing w:before="240" w:after="240"/>
        <w:ind w:firstLine="709"/>
        <w:contextualSpacing/>
        <w:jc w:val="both"/>
        <w:rPr>
          <w:sz w:val="26"/>
          <w:szCs w:val="26"/>
        </w:rPr>
      </w:pPr>
      <w:r w:rsidRPr="00506083">
        <w:rPr>
          <w:b/>
          <w:sz w:val="26"/>
          <w:szCs w:val="26"/>
        </w:rPr>
        <w:t>Метапредметные результаты</w:t>
      </w:r>
      <w:r w:rsidRPr="00506083">
        <w:rPr>
          <w:sz w:val="26"/>
          <w:szCs w:val="26"/>
        </w:rPr>
        <w:t xml:space="preserve"> освоения АООП НОО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D15B9" w:rsidRDefault="003D15B9" w:rsidP="00506083">
      <w:pPr>
        <w:ind w:firstLine="709"/>
        <w:contextualSpacing/>
        <w:jc w:val="both"/>
        <w:rPr>
          <w:sz w:val="26"/>
          <w:szCs w:val="26"/>
        </w:rPr>
      </w:pPr>
    </w:p>
    <w:p w:rsidR="00E039C0" w:rsidRPr="00506083" w:rsidRDefault="00EE79F7" w:rsidP="00506083">
      <w:pPr>
        <w:ind w:firstLine="709"/>
        <w:contextualSpacing/>
        <w:jc w:val="both"/>
        <w:rPr>
          <w:b/>
          <w:sz w:val="26"/>
          <w:szCs w:val="26"/>
        </w:rPr>
      </w:pPr>
      <w:r w:rsidRPr="00506083">
        <w:rPr>
          <w:sz w:val="26"/>
          <w:szCs w:val="26"/>
        </w:rPr>
        <w:t xml:space="preserve">С учетом индивидуальных возможностей и </w:t>
      </w:r>
      <w:r w:rsidR="00506083" w:rsidRPr="00506083">
        <w:rPr>
          <w:sz w:val="26"/>
          <w:szCs w:val="26"/>
        </w:rPr>
        <w:t>особых образовательных потребностей,</w:t>
      </w:r>
      <w:r w:rsidRPr="00506083">
        <w:rPr>
          <w:sz w:val="26"/>
          <w:szCs w:val="26"/>
        </w:rPr>
        <w:t xml:space="preserve"> обучающихся с ЗПР </w:t>
      </w:r>
      <w:r w:rsidRPr="00506083">
        <w:rPr>
          <w:b/>
          <w:sz w:val="26"/>
          <w:szCs w:val="26"/>
        </w:rPr>
        <w:t>метапредметные результаты освоения АООП НОО должны отражать:</w:t>
      </w:r>
    </w:p>
    <w:p w:rsidR="00506083" w:rsidRDefault="00E039C0" w:rsidP="00506083">
      <w:pPr>
        <w:pStyle w:val="a6"/>
        <w:numPr>
          <w:ilvl w:val="0"/>
          <w:numId w:val="19"/>
        </w:numPr>
        <w:spacing w:line="276" w:lineRule="auto"/>
        <w:ind w:left="0" w:firstLine="709"/>
        <w:jc w:val="both"/>
        <w:rPr>
          <w:i/>
          <w:sz w:val="26"/>
          <w:szCs w:val="26"/>
        </w:rPr>
      </w:pPr>
      <w:r w:rsidRPr="00506083">
        <w:rPr>
          <w:i/>
          <w:sz w:val="26"/>
          <w:szCs w:val="26"/>
        </w:rPr>
        <w:t>о</w:t>
      </w:r>
      <w:r w:rsidR="00EE79F7" w:rsidRPr="00506083">
        <w:rPr>
          <w:i/>
          <w:sz w:val="26"/>
          <w:szCs w:val="26"/>
        </w:rPr>
        <w:t>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навыками смыслового чтения доступных по содержанию и объему художественных текстов и научно-популярных статей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логическими действиями сравнения, анализа, синтеза, обобщения, классификации по родовидовым признакам, установления аналогий</w:t>
      </w:r>
      <w:r w:rsidR="00E039C0" w:rsidRPr="00506083">
        <w:rPr>
          <w:i/>
          <w:sz w:val="26"/>
          <w:szCs w:val="26"/>
        </w:rPr>
        <w:t>;</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причинно-следственных связей, построения рассуждений, отнесения к известным понятиям на уровне, соответствующем индивидуальным возможностям;</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 xml:space="preserve">готовность слушать собеседника и вести диалог; готовность признавать возможность существования различных точек зрения и права каждого </w:t>
      </w:r>
      <w:r w:rsidRPr="00506083">
        <w:rPr>
          <w:i/>
          <w:sz w:val="26"/>
          <w:szCs w:val="26"/>
        </w:rPr>
        <w:lastRenderedPageBreak/>
        <w:t>иметь свою; излагать свое мнение и аргументировать свою точку зрения и оценку событий;</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готовность конструктивно разрешать конфликты посредством учета интересов сторон и сотрудничества;</w:t>
      </w:r>
    </w:p>
    <w:p w:rsidR="00506083"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E039C0" w:rsidRPr="00506083" w:rsidRDefault="00EE79F7" w:rsidP="00506083">
      <w:pPr>
        <w:pStyle w:val="a6"/>
        <w:numPr>
          <w:ilvl w:val="0"/>
          <w:numId w:val="19"/>
        </w:numPr>
        <w:spacing w:line="276" w:lineRule="auto"/>
        <w:ind w:left="0" w:firstLine="709"/>
        <w:jc w:val="both"/>
        <w:rPr>
          <w:i/>
          <w:sz w:val="26"/>
          <w:szCs w:val="26"/>
        </w:rPr>
      </w:pPr>
      <w:r w:rsidRPr="00506083">
        <w:rPr>
          <w:i/>
          <w:sz w:val="26"/>
          <w:szCs w:val="26"/>
        </w:rPr>
        <w:t>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r w:rsidR="00506083">
        <w:rPr>
          <w:i/>
          <w:sz w:val="26"/>
          <w:szCs w:val="26"/>
        </w:rPr>
        <w:t>.</w:t>
      </w:r>
    </w:p>
    <w:p w:rsidR="002F3811" w:rsidRPr="00506083" w:rsidRDefault="00EE79F7" w:rsidP="00506083">
      <w:pPr>
        <w:spacing w:before="240" w:after="240" w:line="276" w:lineRule="auto"/>
        <w:ind w:firstLine="709"/>
        <w:contextualSpacing/>
        <w:jc w:val="both"/>
        <w:rPr>
          <w:sz w:val="26"/>
          <w:szCs w:val="26"/>
        </w:rPr>
      </w:pPr>
      <w:r w:rsidRPr="00506083">
        <w:rPr>
          <w:b/>
          <w:sz w:val="26"/>
          <w:szCs w:val="26"/>
        </w:rPr>
        <w:t>Предметные результаты освоения АООП НОО</w:t>
      </w:r>
      <w:r w:rsidRPr="00506083">
        <w:rPr>
          <w:sz w:val="26"/>
          <w:szCs w:val="26"/>
        </w:rPr>
        <w:t xml:space="preserve"> с учетом специфики содержания предметных областей включают освоенные обучающимися знания</w:t>
      </w:r>
      <w:r w:rsidR="00506083">
        <w:rPr>
          <w:sz w:val="26"/>
          <w:szCs w:val="26"/>
        </w:rPr>
        <w:t xml:space="preserve">, </w:t>
      </w:r>
      <w:r w:rsidRPr="00506083">
        <w:rPr>
          <w:sz w:val="26"/>
          <w:szCs w:val="26"/>
        </w:rPr>
        <w:t>умения, специфичные для каждой предметной области, готовность их применения.</w:t>
      </w:r>
    </w:p>
    <w:p w:rsidR="002F3811" w:rsidRDefault="00EE79F7" w:rsidP="003D15B9">
      <w:pPr>
        <w:spacing w:before="240" w:after="240" w:line="276" w:lineRule="auto"/>
        <w:ind w:firstLine="709"/>
        <w:contextualSpacing/>
        <w:jc w:val="both"/>
        <w:rPr>
          <w:sz w:val="26"/>
          <w:szCs w:val="26"/>
        </w:rPr>
      </w:pPr>
      <w:r w:rsidRPr="00506083">
        <w:rPr>
          <w:sz w:val="26"/>
          <w:szCs w:val="26"/>
        </w:rPr>
        <w:t xml:space="preserve">С учетом индивидуальных возможностей и </w:t>
      </w:r>
      <w:r w:rsidR="00506083" w:rsidRPr="00506083">
        <w:rPr>
          <w:sz w:val="26"/>
          <w:szCs w:val="26"/>
        </w:rPr>
        <w:t>особых образовательных потребностей,</w:t>
      </w:r>
      <w:r w:rsidRPr="00506083">
        <w:rPr>
          <w:sz w:val="26"/>
          <w:szCs w:val="26"/>
        </w:rPr>
        <w:t xml:space="preserve"> обучающихся с ЗПР предметные результаты должны отражать:</w:t>
      </w:r>
    </w:p>
    <w:p w:rsidR="003D15B9" w:rsidRPr="003D15B9" w:rsidRDefault="003D15B9" w:rsidP="003D15B9">
      <w:pPr>
        <w:spacing w:before="240" w:after="240" w:line="276" w:lineRule="auto"/>
        <w:ind w:firstLine="709"/>
        <w:contextualSpacing/>
        <w:jc w:val="both"/>
        <w:rPr>
          <w:sz w:val="26"/>
          <w:szCs w:val="26"/>
        </w:rPr>
      </w:pPr>
    </w:p>
    <w:p w:rsidR="002F3811" w:rsidRPr="00BC0DCF" w:rsidRDefault="00EE79F7" w:rsidP="00BC0DCF">
      <w:pPr>
        <w:spacing w:before="240" w:after="240"/>
        <w:ind w:firstLine="426"/>
        <w:contextualSpacing/>
        <w:jc w:val="both"/>
        <w:rPr>
          <w:b/>
          <w:sz w:val="26"/>
          <w:szCs w:val="26"/>
        </w:rPr>
      </w:pPr>
      <w:r w:rsidRPr="00BC0DCF">
        <w:rPr>
          <w:b/>
          <w:sz w:val="26"/>
          <w:szCs w:val="26"/>
        </w:rPr>
        <w:t xml:space="preserve">Русский язык. </w:t>
      </w:r>
      <w:r w:rsidR="003D15B9">
        <w:rPr>
          <w:b/>
          <w:sz w:val="26"/>
          <w:szCs w:val="26"/>
        </w:rPr>
        <w:t>Родной (чеченский)</w:t>
      </w:r>
      <w:r w:rsidRPr="00BC0DCF">
        <w:rPr>
          <w:b/>
          <w:sz w:val="26"/>
          <w:szCs w:val="26"/>
        </w:rPr>
        <w:t>язык:</w:t>
      </w:r>
    </w:p>
    <w:p w:rsidR="002F3811" w:rsidRPr="00D013E9" w:rsidRDefault="00EE79F7" w:rsidP="00D013E9">
      <w:pPr>
        <w:pStyle w:val="a6"/>
        <w:numPr>
          <w:ilvl w:val="0"/>
          <w:numId w:val="19"/>
        </w:numPr>
        <w:ind w:left="0" w:firstLine="709"/>
        <w:jc w:val="both"/>
        <w:rPr>
          <w:sz w:val="26"/>
          <w:szCs w:val="26"/>
        </w:rPr>
      </w:pPr>
      <w:r w:rsidRPr="00BC0DCF">
        <w:rPr>
          <w:sz w:val="26"/>
          <w:szCs w:val="26"/>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F3811" w:rsidRPr="00BC0DCF" w:rsidRDefault="00EE79F7" w:rsidP="00BC0DCF">
      <w:pPr>
        <w:pStyle w:val="a6"/>
        <w:numPr>
          <w:ilvl w:val="0"/>
          <w:numId w:val="19"/>
        </w:numPr>
        <w:ind w:left="0" w:firstLine="709"/>
        <w:jc w:val="both"/>
        <w:rPr>
          <w:sz w:val="26"/>
          <w:szCs w:val="26"/>
        </w:rPr>
      </w:pPr>
      <w:r w:rsidRPr="00BC0DCF">
        <w:rPr>
          <w:sz w:val="26"/>
          <w:szCs w:val="26"/>
        </w:rPr>
        <w:t>формирование интереса к изучению родного (русского) языка;</w:t>
      </w:r>
    </w:p>
    <w:p w:rsidR="00E039C0" w:rsidRPr="00D013E9" w:rsidRDefault="00EE79F7" w:rsidP="00D013E9">
      <w:pPr>
        <w:pStyle w:val="a6"/>
        <w:numPr>
          <w:ilvl w:val="0"/>
          <w:numId w:val="19"/>
        </w:numPr>
        <w:ind w:left="0" w:firstLine="709"/>
        <w:jc w:val="both"/>
        <w:rPr>
          <w:sz w:val="26"/>
          <w:szCs w:val="26"/>
        </w:rPr>
      </w:pPr>
      <w:r w:rsidRPr="00BC0DCF">
        <w:rPr>
          <w:sz w:val="26"/>
          <w:szCs w:val="26"/>
        </w:rPr>
        <w:t>овладение первоначальными представлениями о правилах речевогоэтикета;</w:t>
      </w:r>
    </w:p>
    <w:p w:rsidR="002F3811" w:rsidRPr="00D013E9" w:rsidRDefault="00EE79F7" w:rsidP="00D013E9">
      <w:pPr>
        <w:pStyle w:val="a6"/>
        <w:numPr>
          <w:ilvl w:val="0"/>
          <w:numId w:val="19"/>
        </w:numPr>
        <w:ind w:left="0" w:firstLine="709"/>
        <w:jc w:val="both"/>
        <w:rPr>
          <w:sz w:val="26"/>
          <w:szCs w:val="26"/>
        </w:rPr>
      </w:pPr>
      <w:r w:rsidRPr="00BC0DCF">
        <w:rPr>
          <w:sz w:val="26"/>
          <w:szCs w:val="26"/>
        </w:rPr>
        <w:t>овладение основами грамотного письма;</w:t>
      </w:r>
    </w:p>
    <w:p w:rsidR="002F3811" w:rsidRPr="00D013E9" w:rsidRDefault="00EE79F7" w:rsidP="00D013E9">
      <w:pPr>
        <w:pStyle w:val="a6"/>
        <w:numPr>
          <w:ilvl w:val="0"/>
          <w:numId w:val="19"/>
        </w:numPr>
        <w:ind w:left="0" w:firstLine="709"/>
        <w:jc w:val="both"/>
        <w:rPr>
          <w:sz w:val="26"/>
          <w:szCs w:val="26"/>
        </w:rPr>
      </w:pPr>
      <w:r w:rsidRPr="00BC0DCF">
        <w:rPr>
          <w:sz w:val="26"/>
          <w:szCs w:val="26"/>
        </w:rPr>
        <w:t>овладение обучающимися коммуникативно-речевыми умениями, необходимыми для совершенствования их речевой практики;</w:t>
      </w:r>
    </w:p>
    <w:p w:rsidR="002F3811" w:rsidRPr="00D013E9" w:rsidRDefault="00EE79F7" w:rsidP="00D013E9">
      <w:pPr>
        <w:pStyle w:val="a6"/>
        <w:numPr>
          <w:ilvl w:val="0"/>
          <w:numId w:val="19"/>
        </w:numPr>
        <w:ind w:left="0" w:firstLine="709"/>
        <w:jc w:val="both"/>
        <w:rPr>
          <w:sz w:val="26"/>
          <w:szCs w:val="26"/>
        </w:rPr>
      </w:pPr>
      <w:r w:rsidRPr="00BC0DCF">
        <w:rPr>
          <w:sz w:val="26"/>
          <w:szCs w:val="26"/>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2F3811" w:rsidRPr="00BC0DCF" w:rsidRDefault="00EE79F7" w:rsidP="00BC0DCF">
      <w:pPr>
        <w:pStyle w:val="a6"/>
        <w:numPr>
          <w:ilvl w:val="0"/>
          <w:numId w:val="19"/>
        </w:numPr>
        <w:ind w:left="0" w:firstLine="709"/>
        <w:jc w:val="both"/>
        <w:rPr>
          <w:sz w:val="26"/>
          <w:szCs w:val="26"/>
        </w:rPr>
      </w:pPr>
      <w:r w:rsidRPr="00BC0DCF">
        <w:rPr>
          <w:sz w:val="26"/>
          <w:szCs w:val="26"/>
        </w:rPr>
        <w:t>использование знаний в области русского языка и сформированных грамматико-орфографических умений для решения практических задач.</w:t>
      </w:r>
    </w:p>
    <w:p w:rsidR="002F3811" w:rsidRPr="00BC0DCF" w:rsidRDefault="002F3811" w:rsidP="00BC0DCF">
      <w:pPr>
        <w:spacing w:before="240" w:after="240"/>
        <w:ind w:firstLine="426"/>
        <w:contextualSpacing/>
        <w:jc w:val="both"/>
        <w:rPr>
          <w:sz w:val="26"/>
          <w:szCs w:val="26"/>
        </w:rPr>
      </w:pPr>
    </w:p>
    <w:p w:rsidR="002F3811" w:rsidRPr="00BC0DCF" w:rsidRDefault="00EE79F7" w:rsidP="00D013E9">
      <w:pPr>
        <w:spacing w:before="240" w:after="240"/>
        <w:ind w:firstLine="426"/>
        <w:contextualSpacing/>
        <w:jc w:val="both"/>
        <w:rPr>
          <w:b/>
          <w:sz w:val="26"/>
          <w:szCs w:val="26"/>
        </w:rPr>
      </w:pPr>
      <w:r w:rsidRPr="00BC0DCF">
        <w:rPr>
          <w:b/>
          <w:sz w:val="26"/>
          <w:szCs w:val="26"/>
        </w:rPr>
        <w:t>Литературное чтение. Литературное чтение на родном</w:t>
      </w:r>
      <w:r w:rsidR="003D15B9">
        <w:rPr>
          <w:b/>
          <w:sz w:val="26"/>
          <w:szCs w:val="26"/>
        </w:rPr>
        <w:t xml:space="preserve"> (чеченском)</w:t>
      </w:r>
      <w:r w:rsidRPr="00BC0DCF">
        <w:rPr>
          <w:b/>
          <w:sz w:val="26"/>
          <w:szCs w:val="26"/>
        </w:rPr>
        <w:t xml:space="preserve"> языке:</w:t>
      </w:r>
    </w:p>
    <w:p w:rsidR="002F3811" w:rsidRPr="00D013E9" w:rsidRDefault="00EE79F7" w:rsidP="00D013E9">
      <w:pPr>
        <w:pStyle w:val="a6"/>
        <w:numPr>
          <w:ilvl w:val="0"/>
          <w:numId w:val="20"/>
        </w:numPr>
        <w:ind w:left="0" w:firstLine="709"/>
        <w:jc w:val="both"/>
        <w:rPr>
          <w:sz w:val="26"/>
          <w:szCs w:val="26"/>
        </w:rPr>
      </w:pPr>
      <w:r w:rsidRPr="00D013E9">
        <w:rPr>
          <w:sz w:val="26"/>
          <w:szCs w:val="26"/>
        </w:rPr>
        <w:t>понимание литературы как явления национальной и мировой культуры, средства сохранения и передачи нравственных ценностей и традиций;</w:t>
      </w:r>
    </w:p>
    <w:p w:rsidR="002F3811" w:rsidRPr="00D013E9" w:rsidRDefault="00EE79F7" w:rsidP="00D013E9">
      <w:pPr>
        <w:pStyle w:val="a6"/>
        <w:numPr>
          <w:ilvl w:val="0"/>
          <w:numId w:val="20"/>
        </w:numPr>
        <w:ind w:left="0" w:firstLine="709"/>
        <w:jc w:val="both"/>
        <w:rPr>
          <w:sz w:val="26"/>
          <w:szCs w:val="26"/>
        </w:rPr>
      </w:pPr>
      <w:r w:rsidRPr="00D013E9">
        <w:rPr>
          <w:sz w:val="26"/>
          <w:szCs w:val="26"/>
        </w:rPr>
        <w:lastRenderedPageBreak/>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2F3811" w:rsidRPr="00D013E9" w:rsidRDefault="00EE79F7" w:rsidP="00D013E9">
      <w:pPr>
        <w:pStyle w:val="a6"/>
        <w:numPr>
          <w:ilvl w:val="0"/>
          <w:numId w:val="20"/>
        </w:numPr>
        <w:ind w:left="0" w:firstLine="709"/>
        <w:jc w:val="both"/>
        <w:rPr>
          <w:sz w:val="26"/>
          <w:szCs w:val="26"/>
        </w:rPr>
      </w:pPr>
      <w:r w:rsidRPr="00D013E9">
        <w:rPr>
          <w:sz w:val="26"/>
          <w:szCs w:val="26"/>
        </w:rPr>
        <w:t>осознанное, правильное, плавное чтение вслух целыми словами с использованием некоторых средств устной выразительности речи;</w:t>
      </w:r>
    </w:p>
    <w:p w:rsidR="002F3811" w:rsidRPr="00D013E9" w:rsidRDefault="00EE79F7" w:rsidP="00D013E9">
      <w:pPr>
        <w:pStyle w:val="a6"/>
        <w:numPr>
          <w:ilvl w:val="0"/>
          <w:numId w:val="20"/>
        </w:numPr>
        <w:ind w:left="0" w:firstLine="709"/>
        <w:jc w:val="both"/>
        <w:rPr>
          <w:sz w:val="26"/>
          <w:szCs w:val="26"/>
        </w:rPr>
      </w:pPr>
      <w:r w:rsidRPr="00D013E9">
        <w:rPr>
          <w:sz w:val="26"/>
          <w:szCs w:val="26"/>
        </w:rPr>
        <w:t>понимание роли чтения, использование разных видов чтения;</w:t>
      </w:r>
    </w:p>
    <w:p w:rsidR="002F3811" w:rsidRPr="00D013E9" w:rsidRDefault="00EE79F7" w:rsidP="00D013E9">
      <w:pPr>
        <w:pStyle w:val="a6"/>
        <w:numPr>
          <w:ilvl w:val="0"/>
          <w:numId w:val="20"/>
        </w:numPr>
        <w:ind w:left="0" w:firstLine="709"/>
        <w:jc w:val="both"/>
        <w:rPr>
          <w:sz w:val="26"/>
          <w:szCs w:val="26"/>
        </w:rPr>
      </w:pPr>
      <w:r w:rsidRPr="00D013E9">
        <w:rPr>
          <w:sz w:val="26"/>
          <w:szCs w:val="26"/>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2F3811" w:rsidRPr="00D013E9" w:rsidRDefault="00EE79F7" w:rsidP="00D013E9">
      <w:pPr>
        <w:pStyle w:val="a6"/>
        <w:numPr>
          <w:ilvl w:val="0"/>
          <w:numId w:val="20"/>
        </w:numPr>
        <w:ind w:left="0" w:firstLine="709"/>
        <w:jc w:val="both"/>
        <w:rPr>
          <w:sz w:val="26"/>
          <w:szCs w:val="26"/>
        </w:rPr>
      </w:pPr>
      <w:r w:rsidRPr="00D013E9">
        <w:rPr>
          <w:sz w:val="26"/>
          <w:szCs w:val="26"/>
        </w:rPr>
        <w:t>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2F3811" w:rsidRPr="00D013E9" w:rsidRDefault="00EE79F7" w:rsidP="00D013E9">
      <w:pPr>
        <w:pStyle w:val="a6"/>
        <w:numPr>
          <w:ilvl w:val="0"/>
          <w:numId w:val="20"/>
        </w:numPr>
        <w:ind w:left="0" w:firstLine="709"/>
        <w:jc w:val="both"/>
        <w:rPr>
          <w:sz w:val="26"/>
          <w:szCs w:val="26"/>
        </w:rPr>
      </w:pPr>
      <w:r w:rsidRPr="00D013E9">
        <w:rPr>
          <w:sz w:val="26"/>
          <w:szCs w:val="26"/>
        </w:rPr>
        <w:t>формирование потребности в систематическом чтении;</w:t>
      </w:r>
    </w:p>
    <w:p w:rsidR="002F3811" w:rsidRPr="00D013E9" w:rsidRDefault="00EE79F7" w:rsidP="00D013E9">
      <w:pPr>
        <w:pStyle w:val="a6"/>
        <w:numPr>
          <w:ilvl w:val="0"/>
          <w:numId w:val="20"/>
        </w:numPr>
        <w:ind w:left="0" w:firstLine="709"/>
        <w:jc w:val="both"/>
        <w:rPr>
          <w:sz w:val="26"/>
          <w:szCs w:val="26"/>
        </w:rPr>
      </w:pPr>
      <w:r w:rsidRPr="00D013E9">
        <w:rPr>
          <w:sz w:val="26"/>
          <w:szCs w:val="26"/>
        </w:rPr>
        <w:t>выбор с помощью взрослого интересующей литературы.</w:t>
      </w:r>
    </w:p>
    <w:p w:rsidR="00E24D1A" w:rsidRDefault="00E24D1A" w:rsidP="00E24D1A">
      <w:pPr>
        <w:spacing w:line="276" w:lineRule="auto"/>
        <w:ind w:firstLine="426"/>
        <w:contextualSpacing/>
        <w:rPr>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t>Иностранный язык:</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приобретение начальных элементарных навыков восприятия устной</w:t>
      </w:r>
      <w:r w:rsidR="00E039C0" w:rsidRPr="00E24D1A">
        <w:rPr>
          <w:sz w:val="26"/>
          <w:szCs w:val="26"/>
        </w:rPr>
        <w:t xml:space="preserve"> и </w:t>
      </w:r>
      <w:r w:rsidRPr="00E24D1A">
        <w:rPr>
          <w:sz w:val="26"/>
          <w:szCs w:val="26"/>
        </w:rPr>
        <w:t>письменной речи на иностранном языке на основе своих речевых возможностей и потребностей;</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освоение начальных лингвистических представлений, необходимых для восприятия на элементарном уровне устной и письм</w:t>
      </w:r>
      <w:r w:rsidR="00E039C0" w:rsidRPr="00E24D1A">
        <w:rPr>
          <w:sz w:val="26"/>
          <w:szCs w:val="26"/>
        </w:rPr>
        <w:t>енной речи на иностранном языке;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 xml:space="preserve"> 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2F3811" w:rsidRPr="00E24D1A" w:rsidRDefault="002F3811" w:rsidP="00E24D1A">
      <w:pPr>
        <w:spacing w:line="276" w:lineRule="auto"/>
        <w:ind w:firstLine="426"/>
        <w:contextualSpacing/>
        <w:jc w:val="both"/>
        <w:rPr>
          <w:sz w:val="26"/>
          <w:szCs w:val="26"/>
        </w:rPr>
      </w:pPr>
    </w:p>
    <w:p w:rsidR="002F3811" w:rsidRPr="00E24D1A" w:rsidRDefault="00EE79F7" w:rsidP="00E24D1A">
      <w:pPr>
        <w:spacing w:line="276" w:lineRule="auto"/>
        <w:ind w:firstLine="426"/>
        <w:contextualSpacing/>
        <w:jc w:val="both"/>
        <w:rPr>
          <w:b/>
          <w:sz w:val="26"/>
          <w:szCs w:val="26"/>
        </w:rPr>
      </w:pPr>
      <w:r w:rsidRPr="00E24D1A">
        <w:rPr>
          <w:b/>
          <w:sz w:val="26"/>
          <w:szCs w:val="26"/>
        </w:rPr>
        <w:t>Математика и информатика</w:t>
      </w:r>
    </w:p>
    <w:p w:rsidR="002F3811" w:rsidRPr="00E24D1A" w:rsidRDefault="00EE79F7" w:rsidP="00E24D1A">
      <w:pPr>
        <w:spacing w:line="276" w:lineRule="auto"/>
        <w:ind w:firstLine="426"/>
        <w:contextualSpacing/>
        <w:jc w:val="both"/>
        <w:rPr>
          <w:b/>
          <w:sz w:val="26"/>
          <w:szCs w:val="26"/>
        </w:rPr>
      </w:pPr>
      <w:r w:rsidRPr="00E24D1A">
        <w:rPr>
          <w:b/>
          <w:sz w:val="26"/>
          <w:szCs w:val="26"/>
        </w:rPr>
        <w:t>Математика:</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приобретение начального опыта применения математических знаний для решения учебно-познавательных и учебно-практических задач;</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w:t>
      </w:r>
      <w:r w:rsidR="002627C1" w:rsidRPr="00E24D1A">
        <w:rPr>
          <w:sz w:val="26"/>
          <w:szCs w:val="26"/>
        </w:rPr>
        <w:t>зображать геометрические фигуры.</w:t>
      </w:r>
    </w:p>
    <w:p w:rsidR="002F3811" w:rsidRPr="00E24D1A" w:rsidRDefault="002F3811" w:rsidP="00E24D1A">
      <w:pPr>
        <w:spacing w:line="276" w:lineRule="auto"/>
        <w:ind w:firstLine="426"/>
        <w:contextualSpacing/>
        <w:rPr>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lastRenderedPageBreak/>
        <w:t>Обществознание и естествознание (Окружающий мир)</w:t>
      </w:r>
    </w:p>
    <w:p w:rsidR="002F3811" w:rsidRPr="00E24D1A" w:rsidRDefault="00EE79F7" w:rsidP="00E24D1A">
      <w:pPr>
        <w:spacing w:line="276" w:lineRule="auto"/>
        <w:ind w:firstLine="426"/>
        <w:contextualSpacing/>
        <w:rPr>
          <w:b/>
          <w:sz w:val="26"/>
          <w:szCs w:val="26"/>
        </w:rPr>
      </w:pPr>
      <w:r w:rsidRPr="00E24D1A">
        <w:rPr>
          <w:b/>
          <w:sz w:val="26"/>
          <w:szCs w:val="26"/>
        </w:rPr>
        <w:t>Окружающий мир:</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сформированность уважительного отношения к России, родному краю, своей семье, истории, культуре, природе нашей страны, её современной жизни;</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w:t>
      </w:r>
      <w:r w:rsidR="002627C1" w:rsidRPr="00E24D1A">
        <w:rPr>
          <w:sz w:val="26"/>
          <w:szCs w:val="26"/>
        </w:rPr>
        <w:t>вий, совершаемых другими людьми.</w:t>
      </w:r>
    </w:p>
    <w:p w:rsidR="002F3811" w:rsidRPr="00E24D1A" w:rsidRDefault="002F3811" w:rsidP="00E24D1A">
      <w:pPr>
        <w:spacing w:line="276" w:lineRule="auto"/>
        <w:ind w:firstLine="426"/>
        <w:contextualSpacing/>
        <w:rPr>
          <w:sz w:val="26"/>
          <w:szCs w:val="26"/>
        </w:rPr>
      </w:pPr>
    </w:p>
    <w:p w:rsidR="002F3811" w:rsidRPr="00E24D1A" w:rsidRDefault="00EE79F7" w:rsidP="00E24D1A">
      <w:pPr>
        <w:spacing w:line="276" w:lineRule="auto"/>
        <w:ind w:firstLine="426"/>
        <w:contextualSpacing/>
        <w:rPr>
          <w:b/>
          <w:sz w:val="26"/>
          <w:szCs w:val="26"/>
        </w:rPr>
      </w:pPr>
      <w:r w:rsidRPr="00E24D1A">
        <w:rPr>
          <w:b/>
          <w:sz w:val="26"/>
          <w:szCs w:val="26"/>
        </w:rPr>
        <w:t>Основы религиозных культур и светской этики Основы религиозных культур и светской этики:</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понимание значения нравственности, веры и религии в жизни человека</w:t>
      </w:r>
    </w:p>
    <w:p w:rsidR="00E24D1A" w:rsidRDefault="00EE79F7" w:rsidP="00E24D1A">
      <w:pPr>
        <w:tabs>
          <w:tab w:val="left" w:pos="142"/>
        </w:tabs>
        <w:spacing w:line="276" w:lineRule="auto"/>
        <w:ind w:firstLine="709"/>
        <w:contextualSpacing/>
        <w:jc w:val="both"/>
        <w:rPr>
          <w:sz w:val="26"/>
          <w:szCs w:val="26"/>
        </w:rPr>
      </w:pPr>
      <w:r w:rsidRPr="00E24D1A">
        <w:rPr>
          <w:sz w:val="26"/>
          <w:szCs w:val="26"/>
        </w:rPr>
        <w:t>общества;</w:t>
      </w:r>
    </w:p>
    <w:p w:rsidR="00E24D1A" w:rsidRDefault="00EE79F7" w:rsidP="00E24D1A">
      <w:pPr>
        <w:pStyle w:val="a6"/>
        <w:numPr>
          <w:ilvl w:val="0"/>
          <w:numId w:val="20"/>
        </w:numPr>
        <w:tabs>
          <w:tab w:val="left" w:pos="142"/>
        </w:tabs>
        <w:spacing w:line="276" w:lineRule="auto"/>
        <w:ind w:left="0" w:firstLine="709"/>
        <w:jc w:val="both"/>
        <w:rPr>
          <w:sz w:val="26"/>
          <w:szCs w:val="26"/>
        </w:rPr>
      </w:pPr>
      <w:r w:rsidRPr="00E24D1A">
        <w:rPr>
          <w:sz w:val="26"/>
          <w:szCs w:val="26"/>
        </w:rPr>
        <w:t>формирование первоначальных представлений о светской этике, о традиционных религиях, их роли в культуре, истории и современности России;</w:t>
      </w:r>
    </w:p>
    <w:p w:rsidR="002F3811" w:rsidRPr="00E24D1A" w:rsidRDefault="00EE79F7" w:rsidP="00E24D1A">
      <w:pPr>
        <w:pStyle w:val="a6"/>
        <w:numPr>
          <w:ilvl w:val="0"/>
          <w:numId w:val="20"/>
        </w:numPr>
        <w:tabs>
          <w:tab w:val="left" w:pos="142"/>
        </w:tabs>
        <w:spacing w:line="276" w:lineRule="auto"/>
        <w:ind w:left="0" w:firstLine="709"/>
        <w:jc w:val="both"/>
        <w:rPr>
          <w:sz w:val="26"/>
          <w:szCs w:val="26"/>
        </w:rPr>
      </w:pPr>
      <w:r w:rsidRPr="00E24D1A">
        <w:rPr>
          <w:sz w:val="26"/>
          <w:szCs w:val="26"/>
        </w:rPr>
        <w:t>осознание ценности человеческой жизни.</w:t>
      </w:r>
    </w:p>
    <w:p w:rsidR="002F3811" w:rsidRPr="00E24D1A" w:rsidRDefault="002F3811" w:rsidP="00E24D1A">
      <w:pPr>
        <w:spacing w:line="276" w:lineRule="auto"/>
        <w:ind w:firstLine="426"/>
        <w:contextualSpacing/>
        <w:jc w:val="both"/>
        <w:rPr>
          <w:sz w:val="26"/>
          <w:szCs w:val="26"/>
        </w:rPr>
      </w:pPr>
    </w:p>
    <w:p w:rsidR="002F3811" w:rsidRPr="00E24D1A" w:rsidRDefault="00EE79F7" w:rsidP="00E24D1A">
      <w:pPr>
        <w:spacing w:line="276" w:lineRule="auto"/>
        <w:ind w:firstLine="426"/>
        <w:contextualSpacing/>
        <w:jc w:val="both"/>
        <w:rPr>
          <w:b/>
          <w:sz w:val="26"/>
          <w:szCs w:val="26"/>
        </w:rPr>
      </w:pPr>
      <w:r w:rsidRPr="00E24D1A">
        <w:rPr>
          <w:b/>
          <w:sz w:val="26"/>
          <w:szCs w:val="26"/>
        </w:rPr>
        <w:t>Искусство</w:t>
      </w:r>
    </w:p>
    <w:p w:rsidR="002F3811" w:rsidRPr="00E24D1A" w:rsidRDefault="00EE79F7" w:rsidP="00E24D1A">
      <w:pPr>
        <w:spacing w:line="276" w:lineRule="auto"/>
        <w:ind w:firstLine="426"/>
        <w:contextualSpacing/>
        <w:rPr>
          <w:b/>
          <w:sz w:val="26"/>
          <w:szCs w:val="26"/>
        </w:rPr>
      </w:pPr>
      <w:r w:rsidRPr="00E24D1A">
        <w:rPr>
          <w:b/>
          <w:sz w:val="26"/>
          <w:szCs w:val="26"/>
        </w:rPr>
        <w:t>Изобразительное искусство:</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овладение  элементарными  практическими  умениями  и  навыками  в</w:t>
      </w:r>
    </w:p>
    <w:p w:rsidR="00E24D1A" w:rsidRDefault="00EE79F7" w:rsidP="00E24D1A">
      <w:pPr>
        <w:spacing w:line="276" w:lineRule="auto"/>
        <w:contextualSpacing/>
        <w:jc w:val="both"/>
        <w:rPr>
          <w:sz w:val="26"/>
          <w:szCs w:val="26"/>
        </w:rPr>
      </w:pPr>
      <w:r w:rsidRPr="00E24D1A">
        <w:rPr>
          <w:sz w:val="26"/>
          <w:szCs w:val="26"/>
        </w:rPr>
        <w:t>различных видах художественной деятельности (изобразительного, декоративно-прикладного и народного искусства, скульптуры, дизайна и др.);</w:t>
      </w:r>
    </w:p>
    <w:p w:rsidR="00E24D1A" w:rsidRDefault="00EE79F7" w:rsidP="00E24D1A">
      <w:pPr>
        <w:pStyle w:val="a6"/>
        <w:numPr>
          <w:ilvl w:val="0"/>
          <w:numId w:val="20"/>
        </w:numPr>
        <w:spacing w:line="276" w:lineRule="auto"/>
        <w:ind w:left="0" w:firstLine="709"/>
        <w:jc w:val="both"/>
        <w:rPr>
          <w:sz w:val="26"/>
          <w:szCs w:val="26"/>
        </w:rPr>
      </w:pPr>
      <w:r w:rsidRPr="00E24D1A">
        <w:rPr>
          <w:sz w:val="26"/>
          <w:szCs w:val="26"/>
        </w:rPr>
        <w:lastRenderedPageBreak/>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2F3811" w:rsidRPr="00E24D1A" w:rsidRDefault="00EE79F7" w:rsidP="00E24D1A">
      <w:pPr>
        <w:pStyle w:val="a6"/>
        <w:numPr>
          <w:ilvl w:val="0"/>
          <w:numId w:val="20"/>
        </w:numPr>
        <w:spacing w:line="276" w:lineRule="auto"/>
        <w:ind w:left="0" w:firstLine="709"/>
        <w:jc w:val="both"/>
        <w:rPr>
          <w:sz w:val="26"/>
          <w:szCs w:val="26"/>
        </w:rPr>
      </w:pPr>
      <w:r w:rsidRPr="00E24D1A">
        <w:rPr>
          <w:sz w:val="26"/>
          <w:szCs w:val="26"/>
        </w:rPr>
        <w:t>овладение практическими умениями самовыражения средствами изобразительного искусства.</w:t>
      </w:r>
    </w:p>
    <w:p w:rsidR="002F3811" w:rsidRPr="00E24D1A" w:rsidRDefault="002F3811" w:rsidP="00E24D1A">
      <w:pPr>
        <w:spacing w:line="276" w:lineRule="auto"/>
        <w:ind w:firstLine="426"/>
        <w:contextualSpacing/>
        <w:rPr>
          <w:sz w:val="26"/>
          <w:szCs w:val="26"/>
        </w:rPr>
      </w:pPr>
    </w:p>
    <w:p w:rsidR="002F3811" w:rsidRPr="00326347" w:rsidRDefault="00EE79F7" w:rsidP="00326347">
      <w:pPr>
        <w:spacing w:line="276" w:lineRule="auto"/>
        <w:ind w:firstLine="426"/>
        <w:contextualSpacing/>
        <w:rPr>
          <w:b/>
          <w:sz w:val="26"/>
          <w:szCs w:val="26"/>
        </w:rPr>
      </w:pPr>
      <w:r w:rsidRPr="00E24D1A">
        <w:rPr>
          <w:b/>
          <w:sz w:val="26"/>
          <w:szCs w:val="26"/>
        </w:rPr>
        <w:t>Музыка:</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формирование первоначальных представлений о роли музыки в жизни человека, ее роли в духовно-нравственном развитии человека;</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326347" w:rsidRDefault="00EE79F7" w:rsidP="00326347">
      <w:pPr>
        <w:pStyle w:val="a6"/>
        <w:numPr>
          <w:ilvl w:val="0"/>
          <w:numId w:val="20"/>
        </w:numPr>
        <w:spacing w:line="276" w:lineRule="auto"/>
        <w:ind w:left="0" w:firstLine="709"/>
        <w:jc w:val="both"/>
        <w:rPr>
          <w:sz w:val="26"/>
          <w:szCs w:val="26"/>
        </w:rPr>
      </w:pPr>
      <w:r w:rsidRPr="00326347">
        <w:rPr>
          <w:sz w:val="26"/>
          <w:szCs w:val="26"/>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326347" w:rsidRDefault="00EE79F7" w:rsidP="00DC0A7B">
      <w:pPr>
        <w:pStyle w:val="a6"/>
        <w:numPr>
          <w:ilvl w:val="0"/>
          <w:numId w:val="20"/>
        </w:numPr>
        <w:spacing w:line="276" w:lineRule="auto"/>
        <w:ind w:left="0" w:firstLine="709"/>
        <w:jc w:val="both"/>
        <w:rPr>
          <w:sz w:val="26"/>
          <w:szCs w:val="26"/>
        </w:rPr>
      </w:pPr>
      <w:r w:rsidRPr="00326347">
        <w:rPr>
          <w:sz w:val="26"/>
          <w:szCs w:val="26"/>
        </w:rPr>
        <w:t>формирование эстетических чувств в процессе слушания музыкальных произведений различных жанров;</w:t>
      </w:r>
    </w:p>
    <w:p w:rsidR="002F3811" w:rsidRPr="00326347" w:rsidRDefault="00EE79F7" w:rsidP="00DC0A7B">
      <w:pPr>
        <w:pStyle w:val="a6"/>
        <w:numPr>
          <w:ilvl w:val="0"/>
          <w:numId w:val="20"/>
        </w:numPr>
        <w:spacing w:line="276" w:lineRule="auto"/>
        <w:ind w:left="0" w:firstLine="709"/>
        <w:jc w:val="both"/>
        <w:rPr>
          <w:sz w:val="26"/>
          <w:szCs w:val="26"/>
        </w:rPr>
      </w:pPr>
      <w:r w:rsidRPr="00326347">
        <w:rPr>
          <w:sz w:val="26"/>
          <w:szCs w:val="26"/>
        </w:rPr>
        <w:t>использование музыкальных образов при создании театрализованных</w:t>
      </w:r>
    </w:p>
    <w:p w:rsidR="00326347" w:rsidRDefault="00326347" w:rsidP="00DC0A7B">
      <w:pPr>
        <w:spacing w:line="276" w:lineRule="auto"/>
        <w:contextualSpacing/>
        <w:jc w:val="both"/>
        <w:rPr>
          <w:sz w:val="26"/>
          <w:szCs w:val="26"/>
        </w:rPr>
      </w:pPr>
    </w:p>
    <w:p w:rsidR="002F3811" w:rsidRPr="00326347" w:rsidRDefault="00EE79F7" w:rsidP="00DC0A7B">
      <w:pPr>
        <w:pStyle w:val="a6"/>
        <w:numPr>
          <w:ilvl w:val="0"/>
          <w:numId w:val="20"/>
        </w:numPr>
        <w:spacing w:line="276" w:lineRule="auto"/>
        <w:ind w:left="0" w:firstLine="709"/>
        <w:jc w:val="both"/>
        <w:rPr>
          <w:sz w:val="26"/>
          <w:szCs w:val="26"/>
        </w:rPr>
      </w:pPr>
      <w:r w:rsidRPr="00326347">
        <w:rPr>
          <w:sz w:val="26"/>
          <w:szCs w:val="26"/>
        </w:rPr>
        <w:t>музыкально-пластических композиций, исполнении вокально-хоровых произведений, в импровизации.</w:t>
      </w:r>
    </w:p>
    <w:p w:rsidR="002F3811" w:rsidRPr="00E24D1A" w:rsidRDefault="002F3811" w:rsidP="00E24D1A">
      <w:pPr>
        <w:spacing w:line="276" w:lineRule="auto"/>
        <w:ind w:firstLine="426"/>
        <w:contextualSpacing/>
        <w:rPr>
          <w:sz w:val="26"/>
          <w:szCs w:val="26"/>
        </w:rPr>
      </w:pPr>
    </w:p>
    <w:p w:rsidR="002F3811" w:rsidRPr="00326347" w:rsidRDefault="00EE79F7" w:rsidP="00326347">
      <w:pPr>
        <w:spacing w:line="276" w:lineRule="auto"/>
        <w:ind w:firstLine="426"/>
        <w:contextualSpacing/>
        <w:rPr>
          <w:b/>
          <w:sz w:val="26"/>
          <w:szCs w:val="26"/>
        </w:rPr>
      </w:pPr>
      <w:r w:rsidRPr="00E24D1A">
        <w:rPr>
          <w:b/>
          <w:sz w:val="26"/>
          <w:szCs w:val="26"/>
        </w:rPr>
        <w:t>Технология:</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навыков самообслуживания, овладение некоторыми технологическими приемами ручной обработки материалов, усвоение правил техники безопасности;</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DC0A7B" w:rsidRDefault="00EE79F7" w:rsidP="00DC0A7B">
      <w:pPr>
        <w:pStyle w:val="a6"/>
        <w:numPr>
          <w:ilvl w:val="0"/>
          <w:numId w:val="20"/>
        </w:numPr>
        <w:spacing w:line="276" w:lineRule="auto"/>
        <w:ind w:left="0" w:firstLine="709"/>
        <w:jc w:val="both"/>
        <w:rPr>
          <w:sz w:val="26"/>
          <w:szCs w:val="26"/>
        </w:rPr>
      </w:pPr>
      <w:r w:rsidRPr="00DC0A7B">
        <w:rPr>
          <w:sz w:val="26"/>
          <w:szCs w:val="26"/>
        </w:rPr>
        <w:t>приобретение первоначальных навыков совместной продуктивной деятельности, сотрудничества, взаимопомощи, планирования и организации;</w:t>
      </w:r>
    </w:p>
    <w:p w:rsidR="002F3811" w:rsidRPr="00DC0A7B" w:rsidRDefault="00EE79F7" w:rsidP="00DC0A7B">
      <w:pPr>
        <w:pStyle w:val="a6"/>
        <w:numPr>
          <w:ilvl w:val="0"/>
          <w:numId w:val="20"/>
        </w:numPr>
        <w:spacing w:line="276" w:lineRule="auto"/>
        <w:ind w:left="0" w:firstLine="709"/>
        <w:jc w:val="both"/>
        <w:rPr>
          <w:sz w:val="26"/>
          <w:szCs w:val="26"/>
        </w:rPr>
      </w:pPr>
      <w:r w:rsidRPr="00DC0A7B">
        <w:rPr>
          <w:sz w:val="26"/>
          <w:szCs w:val="26"/>
        </w:rPr>
        <w:t>использование приобретенных знаний и умений для решения практических задач.</w:t>
      </w:r>
    </w:p>
    <w:p w:rsidR="002F3811" w:rsidRPr="00DC0A7B" w:rsidRDefault="00EE79F7" w:rsidP="00DC0A7B">
      <w:pPr>
        <w:spacing w:before="240" w:after="240"/>
        <w:ind w:firstLine="426"/>
        <w:contextualSpacing/>
        <w:rPr>
          <w:b/>
          <w:sz w:val="26"/>
          <w:szCs w:val="26"/>
        </w:rPr>
      </w:pPr>
      <w:r w:rsidRPr="00DC0A7B">
        <w:rPr>
          <w:b/>
          <w:sz w:val="26"/>
          <w:szCs w:val="26"/>
        </w:rPr>
        <w:t>Физическая культура</w:t>
      </w:r>
    </w:p>
    <w:p w:rsidR="00D16DC5" w:rsidRDefault="00EE79F7" w:rsidP="00D16DC5">
      <w:pPr>
        <w:pStyle w:val="a6"/>
        <w:numPr>
          <w:ilvl w:val="0"/>
          <w:numId w:val="20"/>
        </w:numPr>
        <w:spacing w:before="240" w:after="240"/>
        <w:ind w:left="0" w:firstLine="709"/>
        <w:jc w:val="both"/>
        <w:rPr>
          <w:sz w:val="26"/>
          <w:szCs w:val="26"/>
        </w:rPr>
      </w:pPr>
      <w:r w:rsidRPr="00DC0A7B">
        <w:rPr>
          <w:sz w:val="26"/>
          <w:szCs w:val="26"/>
        </w:rPr>
        <w:t>формирование первоначальных представлений о значении физической культуры для укрепления здоровья человека, физического развит</w:t>
      </w:r>
      <w:r w:rsidR="00D16DC5">
        <w:rPr>
          <w:sz w:val="26"/>
          <w:szCs w:val="26"/>
        </w:rPr>
        <w:t>ия, повышения работоспособности;</w:t>
      </w:r>
    </w:p>
    <w:p w:rsidR="00D16DC5" w:rsidRDefault="00EE79F7" w:rsidP="00D16DC5">
      <w:pPr>
        <w:pStyle w:val="a6"/>
        <w:numPr>
          <w:ilvl w:val="0"/>
          <w:numId w:val="20"/>
        </w:numPr>
        <w:spacing w:before="240" w:after="240"/>
        <w:ind w:left="0" w:firstLine="709"/>
        <w:jc w:val="both"/>
        <w:rPr>
          <w:sz w:val="26"/>
          <w:szCs w:val="26"/>
        </w:rPr>
      </w:pPr>
      <w:r w:rsidRPr="00DC0A7B">
        <w:rPr>
          <w:sz w:val="26"/>
          <w:szCs w:val="26"/>
        </w:rPr>
        <w:lastRenderedPageBreak/>
        <w:t>овладение умениями организовывать здоровьесберегающую жизнедеятельность (режим дня, утренняя зарядка, оздоровительные мероприятия, подвижные игры и т. д.);</w:t>
      </w:r>
    </w:p>
    <w:p w:rsidR="002F3811" w:rsidRPr="00D16DC5" w:rsidRDefault="00EE79F7" w:rsidP="00D16DC5">
      <w:pPr>
        <w:pStyle w:val="a6"/>
        <w:numPr>
          <w:ilvl w:val="0"/>
          <w:numId w:val="20"/>
        </w:numPr>
        <w:spacing w:before="240" w:after="240"/>
        <w:ind w:left="0" w:firstLine="709"/>
        <w:jc w:val="both"/>
        <w:rPr>
          <w:sz w:val="26"/>
          <w:szCs w:val="26"/>
        </w:rPr>
      </w:pPr>
      <w:r w:rsidRPr="00D16DC5">
        <w:rPr>
          <w:sz w:val="26"/>
          <w:szCs w:val="26"/>
        </w:rPr>
        <w:t>формирование умения следить за своим физическим состоянием, величиной физических нагрузок.</w:t>
      </w:r>
    </w:p>
    <w:p w:rsidR="002F3811" w:rsidRPr="00357886" w:rsidRDefault="002F3811" w:rsidP="00357886">
      <w:pPr>
        <w:spacing w:before="240" w:after="240"/>
        <w:ind w:firstLine="426"/>
        <w:contextualSpacing/>
        <w:rPr>
          <w:sz w:val="24"/>
          <w:szCs w:val="24"/>
        </w:rPr>
      </w:pPr>
    </w:p>
    <w:p w:rsidR="002F3811" w:rsidRPr="00D16DC5" w:rsidRDefault="00EE79F7" w:rsidP="00D16DC5">
      <w:pPr>
        <w:ind w:firstLine="426"/>
        <w:contextualSpacing/>
        <w:jc w:val="center"/>
        <w:rPr>
          <w:b/>
          <w:sz w:val="26"/>
          <w:szCs w:val="26"/>
        </w:rPr>
      </w:pPr>
      <w:r w:rsidRPr="00D16DC5">
        <w:rPr>
          <w:b/>
          <w:sz w:val="26"/>
          <w:szCs w:val="26"/>
        </w:rPr>
        <w:t xml:space="preserve">Результаты освоения </w:t>
      </w:r>
      <w:r w:rsidR="00BC0DCF" w:rsidRPr="00D16DC5">
        <w:rPr>
          <w:b/>
          <w:sz w:val="26"/>
          <w:szCs w:val="26"/>
        </w:rPr>
        <w:t>коррекционно-развивающей области,</w:t>
      </w:r>
      <w:r w:rsidRPr="00D16DC5">
        <w:rPr>
          <w:b/>
          <w:sz w:val="26"/>
          <w:szCs w:val="26"/>
        </w:rPr>
        <w:t xml:space="preserve"> адаптированной основной общеобразовательной программы начального общего образования</w:t>
      </w:r>
    </w:p>
    <w:p w:rsidR="002F3811" w:rsidRPr="00D16DC5" w:rsidRDefault="00BC0DCF" w:rsidP="00D16DC5">
      <w:pPr>
        <w:tabs>
          <w:tab w:val="left" w:pos="3777"/>
        </w:tabs>
        <w:spacing w:before="240" w:after="240" w:line="276" w:lineRule="auto"/>
        <w:ind w:firstLine="426"/>
        <w:contextualSpacing/>
        <w:jc w:val="both"/>
        <w:rPr>
          <w:sz w:val="26"/>
          <w:szCs w:val="26"/>
        </w:rPr>
      </w:pPr>
      <w:r w:rsidRPr="00D16DC5">
        <w:rPr>
          <w:sz w:val="26"/>
          <w:szCs w:val="26"/>
        </w:rPr>
        <w:tab/>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Результаты освоения коррекционно-развивающей области АООП НОО обучающихся с ЗПР должны отражать:</w:t>
      </w:r>
    </w:p>
    <w:p w:rsidR="002F3811" w:rsidRPr="00D16DC5" w:rsidRDefault="00EE79F7" w:rsidP="00D16DC5">
      <w:pPr>
        <w:spacing w:before="240" w:after="240" w:line="276" w:lineRule="auto"/>
        <w:ind w:firstLine="709"/>
        <w:contextualSpacing/>
        <w:jc w:val="both"/>
        <w:rPr>
          <w:i/>
          <w:sz w:val="26"/>
          <w:szCs w:val="26"/>
        </w:rPr>
      </w:pPr>
      <w:r w:rsidRPr="00D16DC5">
        <w:rPr>
          <w:b/>
          <w:sz w:val="26"/>
          <w:szCs w:val="26"/>
        </w:rPr>
        <w:t>Логопедические занятия:</w:t>
      </w:r>
      <w:r w:rsidRPr="00D16DC5">
        <w:rPr>
          <w:i/>
          <w:sz w:val="26"/>
          <w:szCs w:val="26"/>
        </w:rPr>
        <w:t>формирование и развитие различных видов</w:t>
      </w:r>
      <w:r w:rsidR="009B2ED2">
        <w:rPr>
          <w:i/>
          <w:sz w:val="26"/>
          <w:szCs w:val="26"/>
        </w:rPr>
        <w:t xml:space="preserve"> </w:t>
      </w:r>
      <w:r w:rsidRPr="00D16DC5">
        <w:rPr>
          <w:i/>
          <w:sz w:val="26"/>
          <w:szCs w:val="26"/>
        </w:rPr>
        <w:t>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w:t>
      </w:r>
      <w:r w:rsidR="009B2ED2">
        <w:rPr>
          <w:i/>
          <w:sz w:val="26"/>
          <w:szCs w:val="26"/>
        </w:rPr>
        <w:t xml:space="preserve"> </w:t>
      </w:r>
      <w:r w:rsidRPr="00D16DC5">
        <w:rPr>
          <w:i/>
          <w:sz w:val="26"/>
          <w:szCs w:val="26"/>
        </w:rPr>
        <w:t>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2F3811" w:rsidRPr="00D16DC5" w:rsidRDefault="00EE79F7" w:rsidP="00D16DC5">
      <w:pPr>
        <w:spacing w:before="240" w:after="240" w:line="276" w:lineRule="auto"/>
        <w:ind w:firstLine="426"/>
        <w:contextualSpacing/>
        <w:jc w:val="both"/>
        <w:rPr>
          <w:i/>
          <w:sz w:val="26"/>
          <w:szCs w:val="26"/>
        </w:rPr>
      </w:pPr>
      <w:r w:rsidRPr="00D16DC5">
        <w:rPr>
          <w:b/>
          <w:sz w:val="26"/>
          <w:szCs w:val="26"/>
        </w:rPr>
        <w:t xml:space="preserve">Психокоррекционные занятия: </w:t>
      </w:r>
      <w:r w:rsidRPr="00D16DC5">
        <w:rPr>
          <w:i/>
          <w:sz w:val="26"/>
          <w:szCs w:val="26"/>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w:t>
      </w:r>
      <w:r w:rsidR="009B2ED2">
        <w:rPr>
          <w:i/>
          <w:sz w:val="26"/>
          <w:szCs w:val="26"/>
        </w:rPr>
        <w:t xml:space="preserve"> </w:t>
      </w:r>
      <w:r w:rsidRPr="00D16DC5">
        <w:rPr>
          <w:i/>
          <w:sz w:val="26"/>
          <w:szCs w:val="26"/>
        </w:rPr>
        <w:t>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Требования к результатам освоения курсов коррекционно-развивающей области конкретизируются применительн</w:t>
      </w:r>
      <w:r w:rsidR="00E039C0" w:rsidRPr="00D16DC5">
        <w:rPr>
          <w:sz w:val="26"/>
          <w:szCs w:val="26"/>
        </w:rPr>
        <w:t xml:space="preserve">о к каждому обучающемуся с ЗПР в </w:t>
      </w:r>
      <w:r w:rsidRPr="00D16DC5">
        <w:rPr>
          <w:sz w:val="26"/>
          <w:szCs w:val="26"/>
        </w:rPr>
        <w:t>соответствии с его потенциальными возможностями и особыми образовательными потребностями.</w:t>
      </w:r>
    </w:p>
    <w:p w:rsidR="002F3811" w:rsidRPr="00D16DC5" w:rsidRDefault="002F3811" w:rsidP="00D16DC5">
      <w:pPr>
        <w:spacing w:before="240" w:after="240" w:line="276" w:lineRule="auto"/>
        <w:ind w:firstLine="426"/>
        <w:contextualSpacing/>
        <w:jc w:val="both"/>
        <w:rPr>
          <w:sz w:val="26"/>
          <w:szCs w:val="26"/>
        </w:rPr>
      </w:pPr>
    </w:p>
    <w:p w:rsidR="002F3811" w:rsidRPr="00D16DC5" w:rsidRDefault="00EE79F7" w:rsidP="00D16DC5">
      <w:pPr>
        <w:spacing w:before="240" w:after="240" w:line="276" w:lineRule="auto"/>
        <w:ind w:firstLine="426"/>
        <w:contextualSpacing/>
        <w:jc w:val="center"/>
        <w:rPr>
          <w:b/>
          <w:sz w:val="26"/>
          <w:szCs w:val="26"/>
        </w:rPr>
      </w:pPr>
      <w:r w:rsidRPr="00D16DC5">
        <w:rPr>
          <w:b/>
          <w:sz w:val="26"/>
          <w:szCs w:val="26"/>
        </w:rPr>
        <w:t>1.1.3. Система оценки достижения обучающимися</w:t>
      </w:r>
      <w:r w:rsidR="00D16DC5">
        <w:rPr>
          <w:b/>
          <w:sz w:val="26"/>
          <w:szCs w:val="26"/>
        </w:rPr>
        <w:t xml:space="preserve"> планируемых результатов</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педагогов, так и обучающихся и их родителей (законных представителей).</w:t>
      </w:r>
    </w:p>
    <w:p w:rsidR="002F3811" w:rsidRPr="00D16DC5" w:rsidRDefault="00E039C0" w:rsidP="00921DAF">
      <w:pPr>
        <w:spacing w:before="240" w:after="240" w:line="276" w:lineRule="auto"/>
        <w:ind w:firstLine="426"/>
        <w:contextualSpacing/>
        <w:jc w:val="both"/>
        <w:rPr>
          <w:sz w:val="26"/>
          <w:szCs w:val="26"/>
        </w:rPr>
      </w:pPr>
      <w:r w:rsidRPr="00D16DC5">
        <w:rPr>
          <w:sz w:val="26"/>
          <w:szCs w:val="26"/>
        </w:rPr>
        <w:t xml:space="preserve">В </w:t>
      </w:r>
      <w:r w:rsidR="00EE79F7" w:rsidRPr="00D16DC5">
        <w:rPr>
          <w:sz w:val="26"/>
          <w:szCs w:val="26"/>
        </w:rPr>
        <w:t>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Система оценки призвана способствовать поддержанию единства всей системы образования, обеспечению преемственности в системе непрерывного</w:t>
      </w:r>
      <w:r w:rsidR="009B2ED2">
        <w:rPr>
          <w:sz w:val="26"/>
          <w:szCs w:val="26"/>
        </w:rPr>
        <w:t xml:space="preserve"> </w:t>
      </w:r>
      <w:r w:rsidRPr="00D16DC5">
        <w:rPr>
          <w:sz w:val="26"/>
          <w:szCs w:val="26"/>
        </w:rPr>
        <w:t xml:space="preserve">образования. Её основными функциями являются ориентация образовательного процесса на </w:t>
      </w:r>
      <w:r w:rsidRPr="00D16DC5">
        <w:rPr>
          <w:sz w:val="26"/>
          <w:szCs w:val="26"/>
        </w:rPr>
        <w:lastRenderedPageBreak/>
        <w:t>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2F3811" w:rsidRPr="00D16DC5" w:rsidRDefault="00EE79F7" w:rsidP="00921DAF">
      <w:pPr>
        <w:spacing w:line="276" w:lineRule="auto"/>
        <w:ind w:firstLine="426"/>
        <w:contextualSpacing/>
        <w:jc w:val="both"/>
        <w:rPr>
          <w:sz w:val="26"/>
          <w:szCs w:val="26"/>
        </w:rPr>
      </w:pPr>
      <w:r w:rsidRPr="00D16DC5">
        <w:rPr>
          <w:sz w:val="26"/>
          <w:szCs w:val="26"/>
        </w:rPr>
        <w:t>Система оценки достижения обучающимися с ЗПР планируемых результатов освоения АООП НОО призвана решить следующие задачи:</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универсальных учебных действий;</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предусматривать оценку достижений обучающихся и оценку эффективности деятельности общеобразовательной организации;</w:t>
      </w:r>
    </w:p>
    <w:p w:rsidR="00921DAF" w:rsidRDefault="00EE79F7" w:rsidP="00921DAF">
      <w:pPr>
        <w:pStyle w:val="a6"/>
        <w:numPr>
          <w:ilvl w:val="0"/>
          <w:numId w:val="20"/>
        </w:numPr>
        <w:spacing w:line="276" w:lineRule="auto"/>
        <w:ind w:left="0" w:firstLine="709"/>
        <w:jc w:val="both"/>
        <w:rPr>
          <w:sz w:val="26"/>
          <w:szCs w:val="26"/>
        </w:rPr>
      </w:pPr>
      <w:r w:rsidRPr="00921DAF">
        <w:rPr>
          <w:sz w:val="26"/>
          <w:szCs w:val="26"/>
        </w:rPr>
        <w:t>позволять осуществлять оценку динамики учебных достижений обучающихся и развития их социальной (жизненной) компетенции.</w:t>
      </w:r>
    </w:p>
    <w:p w:rsidR="002F3811" w:rsidRPr="00D16DC5" w:rsidRDefault="00E039C0" w:rsidP="00921DAF">
      <w:pPr>
        <w:spacing w:line="276" w:lineRule="auto"/>
        <w:ind w:firstLine="709"/>
        <w:jc w:val="both"/>
        <w:rPr>
          <w:sz w:val="26"/>
          <w:szCs w:val="26"/>
        </w:rPr>
      </w:pPr>
      <w:r w:rsidRPr="00921DAF">
        <w:rPr>
          <w:b/>
          <w:sz w:val="26"/>
          <w:szCs w:val="26"/>
        </w:rPr>
        <w:t>П</w:t>
      </w:r>
      <w:r w:rsidR="00EE79F7" w:rsidRPr="00921DAF">
        <w:rPr>
          <w:b/>
          <w:sz w:val="26"/>
          <w:szCs w:val="26"/>
        </w:rPr>
        <w:t>оказатель динамики образовательных достижений</w:t>
      </w:r>
      <w:r w:rsidR="00EE79F7" w:rsidRPr="00921DAF">
        <w:rPr>
          <w:sz w:val="26"/>
          <w:szCs w:val="26"/>
        </w:rPr>
        <w:t xml:space="preserve">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w:t>
      </w:r>
      <w:r w:rsidR="00921DAF">
        <w:rPr>
          <w:sz w:val="26"/>
          <w:szCs w:val="26"/>
        </w:rPr>
        <w:t>школы</w:t>
      </w:r>
      <w:r w:rsidR="00EE79F7" w:rsidRPr="00921DAF">
        <w:rPr>
          <w:sz w:val="26"/>
          <w:szCs w:val="26"/>
        </w:rPr>
        <w:t>, системы образования в целом.</w:t>
      </w:r>
    </w:p>
    <w:p w:rsidR="002F3811" w:rsidRPr="00D16DC5" w:rsidRDefault="00EE79F7" w:rsidP="00921DAF">
      <w:pPr>
        <w:spacing w:line="276" w:lineRule="auto"/>
        <w:ind w:firstLine="426"/>
        <w:contextualSpacing/>
        <w:jc w:val="both"/>
        <w:rPr>
          <w:sz w:val="26"/>
          <w:szCs w:val="26"/>
        </w:rPr>
      </w:pPr>
      <w:r w:rsidRPr="00D16DC5">
        <w:rPr>
          <w:sz w:val="26"/>
          <w:szCs w:val="26"/>
        </w:rPr>
        <w:t xml:space="preserve">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w:t>
      </w:r>
      <w:r w:rsidRPr="00921DAF">
        <w:rPr>
          <w:b/>
          <w:sz w:val="26"/>
          <w:szCs w:val="26"/>
        </w:rPr>
        <w:t>принципы:</w:t>
      </w:r>
    </w:p>
    <w:p w:rsidR="00921DAF" w:rsidRPr="00921DAF" w:rsidRDefault="00EE79F7" w:rsidP="00921DAF">
      <w:pPr>
        <w:pStyle w:val="a6"/>
        <w:numPr>
          <w:ilvl w:val="0"/>
          <w:numId w:val="20"/>
        </w:numPr>
        <w:spacing w:line="276" w:lineRule="auto"/>
        <w:ind w:left="0" w:firstLine="709"/>
        <w:jc w:val="both"/>
        <w:rPr>
          <w:i/>
          <w:sz w:val="26"/>
          <w:szCs w:val="26"/>
        </w:rPr>
      </w:pPr>
      <w:r w:rsidRPr="00921DAF">
        <w:rPr>
          <w:i/>
          <w:sz w:val="26"/>
          <w:szCs w:val="26"/>
        </w:rPr>
        <w:t>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921DAF" w:rsidRDefault="00EE79F7" w:rsidP="00921DAF">
      <w:pPr>
        <w:pStyle w:val="a6"/>
        <w:numPr>
          <w:ilvl w:val="0"/>
          <w:numId w:val="20"/>
        </w:numPr>
        <w:spacing w:line="276" w:lineRule="auto"/>
        <w:ind w:left="0" w:firstLine="709"/>
        <w:jc w:val="both"/>
        <w:rPr>
          <w:i/>
          <w:sz w:val="26"/>
          <w:szCs w:val="26"/>
        </w:rPr>
      </w:pPr>
      <w:r w:rsidRPr="00921DAF">
        <w:rPr>
          <w:i/>
          <w:sz w:val="26"/>
          <w:szCs w:val="26"/>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2F3811" w:rsidRPr="00921DAF" w:rsidRDefault="00EE79F7" w:rsidP="00921DAF">
      <w:pPr>
        <w:pStyle w:val="a6"/>
        <w:numPr>
          <w:ilvl w:val="0"/>
          <w:numId w:val="20"/>
        </w:numPr>
        <w:spacing w:line="276" w:lineRule="auto"/>
        <w:ind w:left="0" w:firstLine="709"/>
        <w:jc w:val="both"/>
        <w:rPr>
          <w:i/>
          <w:sz w:val="26"/>
          <w:szCs w:val="26"/>
        </w:rPr>
      </w:pPr>
      <w:r w:rsidRPr="00921DAF">
        <w:rPr>
          <w:i/>
          <w:sz w:val="26"/>
          <w:szCs w:val="26"/>
        </w:rPr>
        <w:lastRenderedPageBreak/>
        <w:t>единства параметров, критериев и инструментария оценки достижений</w:t>
      </w:r>
      <w:r w:rsidR="009B2ED2">
        <w:rPr>
          <w:i/>
          <w:sz w:val="26"/>
          <w:szCs w:val="26"/>
        </w:rPr>
        <w:t xml:space="preserve"> </w:t>
      </w:r>
      <w:r w:rsidRPr="00921DAF">
        <w:rPr>
          <w:i/>
          <w:sz w:val="26"/>
          <w:szCs w:val="26"/>
        </w:rPr>
        <w:t>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rsidR="002F3811" w:rsidRPr="00D16DC5" w:rsidRDefault="00EE79F7" w:rsidP="00921DAF">
      <w:pPr>
        <w:spacing w:before="240" w:after="240" w:line="276" w:lineRule="auto"/>
        <w:ind w:firstLine="426"/>
        <w:contextualSpacing/>
        <w:jc w:val="both"/>
        <w:rPr>
          <w:sz w:val="26"/>
          <w:szCs w:val="26"/>
        </w:rPr>
      </w:pPr>
      <w:r w:rsidRPr="00D16DC5">
        <w:rPr>
          <w:sz w:val="26"/>
          <w:szCs w:val="26"/>
        </w:rPr>
        <w:t>В соответствии с требования ФГОС НОО обучающихся с ЗПР оценке подлежат личностные, метапредметные и предметные результаты.</w:t>
      </w:r>
    </w:p>
    <w:p w:rsidR="002F3811" w:rsidRPr="00D16DC5" w:rsidRDefault="00EE79F7" w:rsidP="00921DAF">
      <w:pPr>
        <w:spacing w:before="240" w:after="240" w:line="276" w:lineRule="auto"/>
        <w:ind w:firstLine="426"/>
        <w:contextualSpacing/>
        <w:jc w:val="both"/>
        <w:rPr>
          <w:sz w:val="26"/>
          <w:szCs w:val="26"/>
        </w:rPr>
      </w:pPr>
      <w:r w:rsidRPr="00921DAF">
        <w:rPr>
          <w:b/>
          <w:sz w:val="26"/>
          <w:szCs w:val="26"/>
        </w:rPr>
        <w:t>Личностные результаты включают</w:t>
      </w:r>
      <w:r w:rsidRPr="00D16DC5">
        <w:rPr>
          <w:sz w:val="26"/>
          <w:szCs w:val="26"/>
        </w:rPr>
        <w:t xml:space="preserve">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2F3811" w:rsidRPr="00D16DC5" w:rsidRDefault="00EE79F7" w:rsidP="00921DAF">
      <w:pPr>
        <w:spacing w:before="240" w:after="240" w:line="276" w:lineRule="auto"/>
        <w:ind w:firstLine="426"/>
        <w:contextualSpacing/>
        <w:jc w:val="both"/>
        <w:rPr>
          <w:sz w:val="26"/>
          <w:szCs w:val="26"/>
        </w:rPr>
      </w:pPr>
      <w:r w:rsidRPr="00921DAF">
        <w:rPr>
          <w:b/>
          <w:sz w:val="26"/>
          <w:szCs w:val="26"/>
        </w:rPr>
        <w:t>Оценка личностных результатов</w:t>
      </w:r>
      <w:r w:rsidRPr="00D16DC5">
        <w:rPr>
          <w:sz w:val="26"/>
          <w:szCs w:val="26"/>
        </w:rPr>
        <w:t xml:space="preserve">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2F3811" w:rsidRPr="00D16DC5" w:rsidRDefault="00EE79F7" w:rsidP="00D16DC5">
      <w:pPr>
        <w:spacing w:before="240" w:after="240" w:line="276" w:lineRule="auto"/>
        <w:ind w:firstLine="426"/>
        <w:contextualSpacing/>
        <w:jc w:val="both"/>
        <w:rPr>
          <w:sz w:val="26"/>
          <w:szCs w:val="26"/>
        </w:rPr>
      </w:pPr>
      <w:r w:rsidRPr="00D16DC5">
        <w:rPr>
          <w:sz w:val="26"/>
          <w:szCs w:val="26"/>
        </w:rPr>
        <w:t>Оценка личностных достижений осуществляется в процессе проведения мониторинговых процедур с учетом типологических и индивидуальных особенностей обучающихся, их индивидуальных особых образовательных потребностей.</w:t>
      </w:r>
    </w:p>
    <w:p w:rsidR="002F3811" w:rsidRPr="00D16DC5" w:rsidRDefault="002F3811" w:rsidP="00D16DC5">
      <w:pPr>
        <w:spacing w:before="240" w:after="240" w:line="276" w:lineRule="auto"/>
        <w:ind w:firstLine="426"/>
        <w:contextualSpacing/>
        <w:jc w:val="both"/>
        <w:rPr>
          <w:sz w:val="26"/>
          <w:szCs w:val="26"/>
        </w:rPr>
      </w:pPr>
    </w:p>
    <w:p w:rsidR="00A830AF" w:rsidRDefault="00EE79F7" w:rsidP="00921DAF">
      <w:pPr>
        <w:spacing w:before="240" w:after="240" w:line="276" w:lineRule="auto"/>
        <w:contextualSpacing/>
        <w:jc w:val="both"/>
        <w:rPr>
          <w:sz w:val="26"/>
          <w:szCs w:val="26"/>
        </w:rPr>
      </w:pPr>
      <w:r w:rsidRPr="00D16DC5">
        <w:rPr>
          <w:sz w:val="26"/>
          <w:szCs w:val="26"/>
        </w:rPr>
        <w:t>Для оценки продвижения обучающегося с ЗПР в овладении социальными (жизненными) компетенциями может применяется метод экспертной оценки, который представляет собой процедуру оценки результатов на основе мнений группы специалистов (экспертов) педагогов, учителя логопеда, педагога-психолога, медицинского работника. Состав экспертной группы определяется</w:t>
      </w:r>
      <w:r w:rsidR="00E039C0" w:rsidRPr="00D16DC5">
        <w:rPr>
          <w:sz w:val="26"/>
          <w:szCs w:val="26"/>
        </w:rPr>
        <w:t xml:space="preserve"> ш</w:t>
      </w:r>
      <w:r w:rsidRPr="00D16DC5">
        <w:rPr>
          <w:sz w:val="26"/>
          <w:szCs w:val="26"/>
        </w:rPr>
        <w:t>колой</w:t>
      </w:r>
      <w:r w:rsidR="009B2ED2">
        <w:rPr>
          <w:sz w:val="26"/>
          <w:szCs w:val="26"/>
        </w:rPr>
        <w:t xml:space="preserve"> </w:t>
      </w:r>
      <w:r w:rsidRPr="00D16DC5">
        <w:rPr>
          <w:sz w:val="26"/>
          <w:szCs w:val="26"/>
        </w:rPr>
        <w:t>и</w:t>
      </w:r>
      <w:r w:rsidR="009B2ED2">
        <w:rPr>
          <w:sz w:val="26"/>
          <w:szCs w:val="26"/>
        </w:rPr>
        <w:t xml:space="preserve"> </w:t>
      </w:r>
      <w:r w:rsidRPr="00D16DC5">
        <w:rPr>
          <w:sz w:val="26"/>
          <w:szCs w:val="26"/>
        </w:rPr>
        <w:t>включает</w:t>
      </w:r>
      <w:r w:rsidR="009B2ED2">
        <w:rPr>
          <w:sz w:val="26"/>
          <w:szCs w:val="26"/>
        </w:rPr>
        <w:t xml:space="preserve"> </w:t>
      </w:r>
      <w:r w:rsidRPr="00D16DC5">
        <w:rPr>
          <w:sz w:val="26"/>
          <w:szCs w:val="26"/>
        </w:rPr>
        <w:t>педагогических</w:t>
      </w:r>
      <w:r w:rsidR="009B2ED2">
        <w:rPr>
          <w:sz w:val="26"/>
          <w:szCs w:val="26"/>
        </w:rPr>
        <w:t xml:space="preserve"> </w:t>
      </w:r>
      <w:r w:rsidRPr="00D16DC5">
        <w:rPr>
          <w:sz w:val="26"/>
          <w:szCs w:val="26"/>
        </w:rPr>
        <w:tab/>
      </w:r>
      <w:r w:rsidR="00921DAF" w:rsidRPr="00D16DC5">
        <w:rPr>
          <w:sz w:val="26"/>
          <w:szCs w:val="26"/>
        </w:rPr>
        <w:t>и</w:t>
      </w:r>
      <w:r w:rsidR="00921DAF">
        <w:rPr>
          <w:sz w:val="26"/>
          <w:szCs w:val="26"/>
        </w:rPr>
        <w:t xml:space="preserve"> медицинских</w:t>
      </w:r>
      <w:r w:rsidR="009B2ED2">
        <w:rPr>
          <w:sz w:val="26"/>
          <w:szCs w:val="26"/>
        </w:rPr>
        <w:t xml:space="preserve"> </w:t>
      </w:r>
      <w:r w:rsidRPr="00D16DC5">
        <w:rPr>
          <w:sz w:val="26"/>
          <w:szCs w:val="26"/>
        </w:rPr>
        <w:t>работников</w:t>
      </w:r>
      <w:r w:rsidR="009B2ED2">
        <w:rPr>
          <w:sz w:val="26"/>
          <w:szCs w:val="26"/>
        </w:rPr>
        <w:t xml:space="preserve"> </w:t>
      </w:r>
      <w:r w:rsidRPr="00D16DC5">
        <w:rPr>
          <w:sz w:val="26"/>
          <w:szCs w:val="26"/>
        </w:rPr>
        <w:t>(учителей,</w:t>
      </w:r>
      <w:r w:rsidR="009B2ED2">
        <w:rPr>
          <w:sz w:val="26"/>
          <w:szCs w:val="26"/>
        </w:rPr>
        <w:t xml:space="preserve"> </w:t>
      </w:r>
      <w:r w:rsidRPr="00D16DC5">
        <w:rPr>
          <w:sz w:val="26"/>
          <w:szCs w:val="26"/>
        </w:rPr>
        <w:t xml:space="preserve">воспитателей, учителей-логопедов, 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w:t>
      </w:r>
      <w:r w:rsidR="00921DAF" w:rsidRPr="00D16DC5">
        <w:rPr>
          <w:sz w:val="26"/>
          <w:szCs w:val="26"/>
        </w:rPr>
        <w:t>поведения,</w:t>
      </w:r>
      <w:r w:rsidRPr="00D16DC5">
        <w:rPr>
          <w:sz w:val="26"/>
          <w:szCs w:val="26"/>
        </w:rPr>
        <w:t xml:space="preserve"> обучающегося в повседневной жизни в различных социальных средах (школьной и семейной). </w:t>
      </w:r>
    </w:p>
    <w:p w:rsidR="002F3811" w:rsidRPr="00D16DC5" w:rsidRDefault="00EE79F7" w:rsidP="00A830AF">
      <w:pPr>
        <w:spacing w:before="240" w:after="240" w:line="276" w:lineRule="auto"/>
        <w:ind w:firstLine="709"/>
        <w:contextualSpacing/>
        <w:jc w:val="both"/>
        <w:rPr>
          <w:sz w:val="26"/>
          <w:szCs w:val="26"/>
        </w:rPr>
      </w:pPr>
      <w:r w:rsidRPr="00D16DC5">
        <w:rPr>
          <w:sz w:val="26"/>
          <w:szCs w:val="26"/>
        </w:rPr>
        <w:t xml:space="preserve">Результаты анализа должны быть представлены в форме удобных и понятных всем членам экспертной группы условных единицах: </w:t>
      </w:r>
      <w:r w:rsidRPr="00A830AF">
        <w:rPr>
          <w:b/>
          <w:sz w:val="26"/>
          <w:szCs w:val="26"/>
        </w:rPr>
        <w:t>0 баллов</w:t>
      </w:r>
      <w:r w:rsidRPr="00D16DC5">
        <w:rPr>
          <w:sz w:val="26"/>
          <w:szCs w:val="26"/>
        </w:rPr>
        <w:t xml:space="preserve"> – </w:t>
      </w:r>
      <w:r w:rsidRPr="00A830AF">
        <w:rPr>
          <w:i/>
          <w:sz w:val="26"/>
          <w:szCs w:val="26"/>
        </w:rPr>
        <w:t>нет продвижения</w:t>
      </w:r>
      <w:r w:rsidRPr="00D16DC5">
        <w:rPr>
          <w:sz w:val="26"/>
          <w:szCs w:val="26"/>
        </w:rPr>
        <w:t xml:space="preserve">; </w:t>
      </w:r>
      <w:r w:rsidRPr="00A830AF">
        <w:rPr>
          <w:b/>
          <w:sz w:val="26"/>
          <w:szCs w:val="26"/>
        </w:rPr>
        <w:t>1 балл</w:t>
      </w:r>
      <w:r w:rsidRPr="00D16DC5">
        <w:rPr>
          <w:sz w:val="26"/>
          <w:szCs w:val="26"/>
        </w:rPr>
        <w:t xml:space="preserve"> – </w:t>
      </w:r>
      <w:r w:rsidRPr="00A830AF">
        <w:rPr>
          <w:i/>
          <w:sz w:val="26"/>
          <w:szCs w:val="26"/>
        </w:rPr>
        <w:t>минимальное продвижение</w:t>
      </w:r>
      <w:r w:rsidRPr="00D16DC5">
        <w:rPr>
          <w:sz w:val="26"/>
          <w:szCs w:val="26"/>
        </w:rPr>
        <w:t xml:space="preserve">; </w:t>
      </w:r>
      <w:r w:rsidRPr="00A830AF">
        <w:rPr>
          <w:b/>
          <w:sz w:val="26"/>
          <w:szCs w:val="26"/>
        </w:rPr>
        <w:t>2 балла</w:t>
      </w:r>
      <w:r w:rsidRPr="00D16DC5">
        <w:rPr>
          <w:sz w:val="26"/>
          <w:szCs w:val="26"/>
        </w:rPr>
        <w:t xml:space="preserve"> – </w:t>
      </w:r>
      <w:r w:rsidRPr="00A830AF">
        <w:rPr>
          <w:i/>
          <w:sz w:val="26"/>
          <w:szCs w:val="26"/>
        </w:rPr>
        <w:t>среднее продвижение</w:t>
      </w:r>
      <w:r w:rsidRPr="00D16DC5">
        <w:rPr>
          <w:sz w:val="26"/>
          <w:szCs w:val="26"/>
        </w:rPr>
        <w:t xml:space="preserve">; </w:t>
      </w:r>
      <w:r w:rsidRPr="00A830AF">
        <w:rPr>
          <w:b/>
          <w:sz w:val="26"/>
          <w:szCs w:val="26"/>
        </w:rPr>
        <w:t>3 балла</w:t>
      </w:r>
      <w:r w:rsidRPr="00D16DC5">
        <w:rPr>
          <w:sz w:val="26"/>
          <w:szCs w:val="26"/>
        </w:rPr>
        <w:t xml:space="preserve"> – </w:t>
      </w:r>
      <w:r w:rsidRPr="00A830AF">
        <w:rPr>
          <w:i/>
          <w:sz w:val="26"/>
          <w:szCs w:val="26"/>
        </w:rPr>
        <w:t>значительное продвижение</w:t>
      </w:r>
      <w:r w:rsidRPr="00D16DC5">
        <w:rPr>
          <w:sz w:val="26"/>
          <w:szCs w:val="26"/>
        </w:rPr>
        <w:t xml:space="preserve">. Подобная оценка необходима экспертной группе для выработки ориентиров в описании динамики развития социальной (жизненной) </w:t>
      </w:r>
      <w:r w:rsidRPr="00D16DC5">
        <w:rPr>
          <w:sz w:val="26"/>
          <w:szCs w:val="26"/>
        </w:rPr>
        <w:lastRenderedPageBreak/>
        <w:t xml:space="preserve">компетенции ребенка. </w:t>
      </w:r>
      <w:r w:rsidRPr="00A830AF">
        <w:rPr>
          <w:b/>
          <w:sz w:val="26"/>
          <w:szCs w:val="26"/>
        </w:rPr>
        <w:t>Результаты оценки личностных достижений</w:t>
      </w:r>
      <w:r w:rsidR="009B2ED2">
        <w:rPr>
          <w:b/>
          <w:sz w:val="26"/>
          <w:szCs w:val="26"/>
        </w:rPr>
        <w:t xml:space="preserve"> </w:t>
      </w:r>
      <w:r w:rsidRPr="00A830AF">
        <w:rPr>
          <w:b/>
          <w:sz w:val="26"/>
          <w:szCs w:val="26"/>
        </w:rPr>
        <w:t>заносятся в индивидуальную карту развития обучающегося</w:t>
      </w:r>
      <w:r w:rsidRPr="00D16DC5">
        <w:rPr>
          <w:sz w:val="26"/>
          <w:szCs w:val="26"/>
        </w:rPr>
        <w:t>, что позволяет не только представить полную картину динамики целостного развития ребенка, но и отследить наличие или отсутствие изменений по о</w:t>
      </w:r>
      <w:r w:rsidR="00A830AF">
        <w:rPr>
          <w:sz w:val="26"/>
          <w:szCs w:val="26"/>
        </w:rPr>
        <w:t>тдельным жизненным компетенциям.</w:t>
      </w:r>
    </w:p>
    <w:p w:rsidR="002F3811" w:rsidRPr="00D16DC5" w:rsidRDefault="00EE79F7" w:rsidP="00A830AF">
      <w:pPr>
        <w:spacing w:before="240" w:after="240" w:line="276" w:lineRule="auto"/>
        <w:ind w:firstLine="426"/>
        <w:contextualSpacing/>
        <w:jc w:val="both"/>
        <w:rPr>
          <w:sz w:val="26"/>
          <w:szCs w:val="26"/>
        </w:rPr>
      </w:pPr>
      <w:r w:rsidRPr="00D16DC5">
        <w:rPr>
          <w:sz w:val="26"/>
          <w:szCs w:val="26"/>
        </w:rPr>
        <w:t>Основной формой работы участников экспертной группы является психолого-медико-педагогический консилиум.</w:t>
      </w:r>
    </w:p>
    <w:p w:rsidR="00A830AF" w:rsidRPr="00A830AF" w:rsidRDefault="00EE79F7" w:rsidP="00A830AF">
      <w:pPr>
        <w:spacing w:before="240" w:after="240" w:line="276" w:lineRule="auto"/>
        <w:ind w:firstLine="426"/>
        <w:contextualSpacing/>
        <w:jc w:val="both"/>
        <w:rPr>
          <w:sz w:val="26"/>
          <w:szCs w:val="26"/>
        </w:rPr>
      </w:pPr>
      <w:r w:rsidRPr="00D16DC5">
        <w:rPr>
          <w:sz w:val="26"/>
          <w:szCs w:val="26"/>
        </w:rPr>
        <w:t>На основе требований, сформулированных во ФГОС НОО обучающихся с ОВЗ, разработана программ</w:t>
      </w:r>
      <w:r w:rsidR="00A830AF">
        <w:rPr>
          <w:sz w:val="26"/>
          <w:szCs w:val="26"/>
        </w:rPr>
        <w:t>а</w:t>
      </w:r>
      <w:r w:rsidRPr="00D16DC5">
        <w:rPr>
          <w:sz w:val="26"/>
          <w:szCs w:val="26"/>
        </w:rPr>
        <w:t xml:space="preserve"> оценки личностных результатов с учетом типологических и индивидуальных особенностей обучающихся</w:t>
      </w:r>
      <w:r w:rsidR="00A830AF">
        <w:rPr>
          <w:sz w:val="26"/>
          <w:szCs w:val="26"/>
        </w:rPr>
        <w:t>.</w:t>
      </w:r>
    </w:p>
    <w:p w:rsidR="002F3811" w:rsidRPr="00D16DC5" w:rsidRDefault="00EE79F7" w:rsidP="00A830AF">
      <w:pPr>
        <w:spacing w:line="276" w:lineRule="auto"/>
        <w:ind w:firstLine="426"/>
        <w:contextualSpacing/>
        <w:jc w:val="both"/>
        <w:rPr>
          <w:i/>
          <w:sz w:val="26"/>
          <w:szCs w:val="26"/>
        </w:rPr>
      </w:pPr>
      <w:r w:rsidRPr="00D16DC5">
        <w:rPr>
          <w:i/>
          <w:sz w:val="26"/>
          <w:szCs w:val="26"/>
        </w:rPr>
        <w:t>Программа оценки включает:</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полный перечень личностных результатов, прописанных в тексте ФГОС НОО обучающихся с ОВЗ, которые выступают в качестве критериев оценки социальной (жизненной) компетенции Обучающихся.</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перечень параметров и индикаторов оценки каждого результата;</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систему бальной оценки результатов;</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 xml:space="preserve">документы, в которых отражаются индивидуальные результаты каждого обучающегося </w:t>
      </w:r>
      <w:r w:rsidRPr="00A830AF">
        <w:rPr>
          <w:i/>
          <w:sz w:val="26"/>
          <w:szCs w:val="26"/>
        </w:rPr>
        <w:t>(Карта индивидуальных достижений обучающегося)</w:t>
      </w:r>
      <w:r w:rsidRPr="00A830AF">
        <w:rPr>
          <w:sz w:val="26"/>
          <w:szCs w:val="26"/>
        </w:rPr>
        <w:t xml:space="preserve"> и результаты всего класса (</w:t>
      </w:r>
      <w:r w:rsidRPr="00A830AF">
        <w:rPr>
          <w:i/>
          <w:sz w:val="26"/>
          <w:szCs w:val="26"/>
        </w:rPr>
        <w:t>Портфолио итоговых достижений обучающихся</w:t>
      </w:r>
      <w:r w:rsidR="00DA2725">
        <w:rPr>
          <w:i/>
          <w:sz w:val="26"/>
          <w:szCs w:val="26"/>
        </w:rPr>
        <w:t xml:space="preserve"> </w:t>
      </w:r>
      <w:r w:rsidRPr="00A830AF">
        <w:rPr>
          <w:i/>
          <w:sz w:val="26"/>
          <w:szCs w:val="26"/>
        </w:rPr>
        <w:t>класса</w:t>
      </w:r>
      <w:r w:rsidRPr="00A830AF">
        <w:rPr>
          <w:sz w:val="26"/>
          <w:szCs w:val="26"/>
        </w:rPr>
        <w:t>);</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материалы для проведения процедуры оценки личностных результатов;</w:t>
      </w:r>
    </w:p>
    <w:p w:rsidR="00A830AF" w:rsidRDefault="00EE79F7" w:rsidP="00A830AF">
      <w:pPr>
        <w:pStyle w:val="a6"/>
        <w:numPr>
          <w:ilvl w:val="0"/>
          <w:numId w:val="20"/>
        </w:numPr>
        <w:spacing w:line="276" w:lineRule="auto"/>
        <w:ind w:left="0" w:firstLine="709"/>
        <w:jc w:val="both"/>
        <w:rPr>
          <w:sz w:val="26"/>
          <w:szCs w:val="26"/>
        </w:rPr>
      </w:pPr>
      <w:r w:rsidRPr="00A830AF">
        <w:rPr>
          <w:sz w:val="26"/>
          <w:szCs w:val="26"/>
        </w:rPr>
        <w:t>локальные акты, регламентирующие все вопросы проведени</w:t>
      </w:r>
      <w:r w:rsidR="00A830AF">
        <w:rPr>
          <w:sz w:val="26"/>
          <w:szCs w:val="26"/>
        </w:rPr>
        <w:t>я оценки личностных результатов.</w:t>
      </w:r>
    </w:p>
    <w:p w:rsidR="00A830AF" w:rsidRDefault="00EE79F7" w:rsidP="00A830AF">
      <w:pPr>
        <w:pStyle w:val="a6"/>
        <w:spacing w:line="276" w:lineRule="auto"/>
        <w:ind w:left="0" w:firstLine="709"/>
        <w:jc w:val="both"/>
        <w:rPr>
          <w:sz w:val="26"/>
          <w:szCs w:val="26"/>
        </w:rPr>
      </w:pPr>
      <w:r w:rsidRPr="00A830AF">
        <w:rPr>
          <w:b/>
          <w:sz w:val="26"/>
          <w:szCs w:val="26"/>
        </w:rPr>
        <w:t>Метапредметные результаты</w:t>
      </w:r>
      <w:r w:rsidRPr="00A830AF">
        <w:rPr>
          <w:sz w:val="26"/>
          <w:szCs w:val="26"/>
        </w:rPr>
        <w:t xml:space="preserve"> включают освоенные обучающимися </w:t>
      </w:r>
      <w:r w:rsidRPr="00A830AF">
        <w:rPr>
          <w:b/>
          <w:sz w:val="26"/>
          <w:szCs w:val="26"/>
        </w:rPr>
        <w:t>универсальные учебные действия</w:t>
      </w:r>
      <w:r w:rsidR="00DA2725">
        <w:rPr>
          <w:b/>
          <w:sz w:val="26"/>
          <w:szCs w:val="26"/>
        </w:rPr>
        <w:t xml:space="preserve"> </w:t>
      </w:r>
      <w:r w:rsidRPr="00A830AF">
        <w:rPr>
          <w:i/>
          <w:sz w:val="26"/>
          <w:szCs w:val="26"/>
        </w:rPr>
        <w:t>(познавательные, регулятивные и коммуникативные)</w:t>
      </w:r>
      <w:r w:rsidRPr="00A830AF">
        <w:rPr>
          <w:sz w:val="26"/>
          <w:szCs w:val="26"/>
        </w:rPr>
        <w:t>,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w:t>
      </w:r>
      <w:r w:rsidR="00A830AF">
        <w:rPr>
          <w:sz w:val="26"/>
          <w:szCs w:val="26"/>
        </w:rPr>
        <w:t>ОП основного общего образования.</w:t>
      </w:r>
    </w:p>
    <w:p w:rsidR="00A830AF" w:rsidRDefault="00EE79F7" w:rsidP="00A830AF">
      <w:pPr>
        <w:pStyle w:val="a6"/>
        <w:spacing w:line="276" w:lineRule="auto"/>
        <w:ind w:left="0" w:firstLine="709"/>
        <w:jc w:val="both"/>
        <w:rPr>
          <w:sz w:val="26"/>
          <w:szCs w:val="26"/>
        </w:rPr>
      </w:pPr>
      <w:r w:rsidRPr="00D16DC5">
        <w:rPr>
          <w:sz w:val="26"/>
          <w:szCs w:val="26"/>
        </w:rP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универсальными учебными действиями, т.е. таких</w:t>
      </w:r>
      <w:r w:rsidR="00E039C0" w:rsidRPr="00D16DC5">
        <w:rPr>
          <w:sz w:val="26"/>
          <w:szCs w:val="26"/>
        </w:rPr>
        <w:t xml:space="preserve"> у</w:t>
      </w:r>
      <w:r w:rsidRPr="00D16DC5">
        <w:rPr>
          <w:sz w:val="26"/>
          <w:szCs w:val="26"/>
        </w:rPr>
        <w:t>мственных действий обучающихся, которые направлены на управление своей познавательной деятельностью.</w:t>
      </w:r>
    </w:p>
    <w:p w:rsidR="00A830AF" w:rsidRDefault="00EE79F7" w:rsidP="00A830AF">
      <w:pPr>
        <w:pStyle w:val="a6"/>
        <w:spacing w:line="276" w:lineRule="auto"/>
        <w:ind w:left="0" w:firstLine="709"/>
        <w:jc w:val="both"/>
        <w:rPr>
          <w:sz w:val="26"/>
          <w:szCs w:val="26"/>
        </w:rPr>
      </w:pPr>
      <w:r w:rsidRPr="00D16DC5">
        <w:rPr>
          <w:sz w:val="26"/>
          <w:szCs w:val="26"/>
        </w:rPr>
        <w:t xml:space="preserve">Основное содержание оценки метапредметных результатов на </w:t>
      </w:r>
      <w:r w:rsidR="00DC04F9" w:rsidRPr="00D16DC5">
        <w:rPr>
          <w:sz w:val="26"/>
          <w:szCs w:val="26"/>
        </w:rPr>
        <w:t xml:space="preserve">уровне </w:t>
      </w:r>
      <w:r w:rsidRPr="00D16DC5">
        <w:rPr>
          <w:sz w:val="26"/>
          <w:szCs w:val="26"/>
        </w:rPr>
        <w:t>начального общего образования строится вокруг умения учиться, т.е. той совокупности способов действий, которая, собственно, и обеспечивает способность обучающихся с ЗПР к самостоятельному усвоению новых знаний и умений, включая организацию этого процесса.</w:t>
      </w:r>
    </w:p>
    <w:p w:rsidR="00A830AF" w:rsidRDefault="00EE79F7" w:rsidP="00A830AF">
      <w:pPr>
        <w:pStyle w:val="a6"/>
        <w:spacing w:line="276" w:lineRule="auto"/>
        <w:ind w:left="0" w:firstLine="709"/>
        <w:jc w:val="both"/>
        <w:rPr>
          <w:sz w:val="26"/>
          <w:szCs w:val="26"/>
        </w:rPr>
      </w:pPr>
      <w:r w:rsidRPr="00D16DC5">
        <w:rPr>
          <w:sz w:val="26"/>
          <w:szCs w:val="26"/>
        </w:rPr>
        <w:t>Уровень сформированности универсальных учебных действий, представляющих содержание и объект оценки метапредметных результатов, может быть качественно оценён и измерен в следующих основных формах:</w:t>
      </w:r>
    </w:p>
    <w:p w:rsidR="00A830AF" w:rsidRDefault="00EE79F7" w:rsidP="00A830AF">
      <w:pPr>
        <w:pStyle w:val="a6"/>
        <w:numPr>
          <w:ilvl w:val="0"/>
          <w:numId w:val="20"/>
        </w:numPr>
        <w:spacing w:line="276" w:lineRule="auto"/>
        <w:ind w:left="0" w:firstLine="709"/>
        <w:jc w:val="both"/>
        <w:rPr>
          <w:sz w:val="26"/>
          <w:szCs w:val="26"/>
        </w:rPr>
      </w:pPr>
      <w:r w:rsidRPr="00D16DC5">
        <w:rPr>
          <w:sz w:val="26"/>
          <w:szCs w:val="26"/>
        </w:rPr>
        <w:lastRenderedPageBreak/>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w:t>
      </w:r>
    </w:p>
    <w:p w:rsidR="00A830AF" w:rsidRDefault="00EE79F7" w:rsidP="00A830AF">
      <w:pPr>
        <w:pStyle w:val="a6"/>
        <w:numPr>
          <w:ilvl w:val="0"/>
          <w:numId w:val="20"/>
        </w:numPr>
        <w:spacing w:line="276" w:lineRule="auto"/>
        <w:ind w:left="0" w:firstLine="709"/>
        <w:jc w:val="both"/>
        <w:rPr>
          <w:sz w:val="26"/>
          <w:szCs w:val="26"/>
        </w:rPr>
      </w:pPr>
      <w:r w:rsidRPr="00A830AF">
        <w:rPr>
          <w:sz w:val="26"/>
          <w:szCs w:val="26"/>
        </w:rP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2F3811" w:rsidRPr="00A830AF" w:rsidRDefault="00EE79F7" w:rsidP="00A830AF">
      <w:pPr>
        <w:pStyle w:val="a6"/>
        <w:numPr>
          <w:ilvl w:val="0"/>
          <w:numId w:val="20"/>
        </w:numPr>
        <w:spacing w:line="276" w:lineRule="auto"/>
        <w:ind w:left="0" w:firstLine="709"/>
        <w:jc w:val="both"/>
        <w:rPr>
          <w:sz w:val="26"/>
          <w:szCs w:val="26"/>
        </w:rPr>
      </w:pPr>
      <w:r w:rsidRPr="00A830AF">
        <w:rPr>
          <w:sz w:val="26"/>
          <w:szCs w:val="26"/>
        </w:rPr>
        <w:t>достижение метапредметных результатов может проявиться в успешности выполнения комплексных заданий на межпредметной основе.</w:t>
      </w:r>
    </w:p>
    <w:p w:rsidR="00A830AF" w:rsidRDefault="00A830AF" w:rsidP="00A830AF">
      <w:pPr>
        <w:spacing w:after="240" w:line="276" w:lineRule="auto"/>
        <w:ind w:firstLine="426"/>
        <w:contextualSpacing/>
        <w:jc w:val="both"/>
        <w:rPr>
          <w:b/>
          <w:sz w:val="26"/>
          <w:szCs w:val="26"/>
        </w:rPr>
      </w:pPr>
    </w:p>
    <w:p w:rsidR="002F3811" w:rsidRPr="00D16DC5" w:rsidRDefault="00EE79F7" w:rsidP="00A830AF">
      <w:pPr>
        <w:spacing w:after="240" w:line="276" w:lineRule="auto"/>
        <w:ind w:firstLine="426"/>
        <w:contextualSpacing/>
        <w:jc w:val="both"/>
        <w:rPr>
          <w:sz w:val="26"/>
          <w:szCs w:val="26"/>
        </w:rPr>
      </w:pPr>
      <w:r w:rsidRPr="00A830AF">
        <w:rPr>
          <w:b/>
          <w:sz w:val="26"/>
          <w:szCs w:val="26"/>
        </w:rPr>
        <w:t>Предметные результаты связаны</w:t>
      </w:r>
      <w:r w:rsidRPr="00D16DC5">
        <w:rPr>
          <w:sz w:val="26"/>
          <w:szCs w:val="26"/>
        </w:rPr>
        <w:t xml:space="preserve">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rsidR="002F3811" w:rsidRPr="00D16DC5" w:rsidRDefault="00EE79F7" w:rsidP="00A830AF">
      <w:pPr>
        <w:spacing w:after="240" w:line="276" w:lineRule="auto"/>
        <w:ind w:firstLine="426"/>
        <w:contextualSpacing/>
        <w:jc w:val="both"/>
        <w:rPr>
          <w:sz w:val="26"/>
          <w:szCs w:val="26"/>
        </w:rPr>
      </w:pPr>
      <w:r w:rsidRPr="00D16DC5">
        <w:rPr>
          <w:sz w:val="26"/>
          <w:szCs w:val="26"/>
        </w:rPr>
        <w:t>Оценка этой группы результатов начинается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2F3811" w:rsidRPr="00D16DC5" w:rsidRDefault="00EE79F7" w:rsidP="009B41F7">
      <w:pPr>
        <w:spacing w:before="240" w:after="240" w:line="276" w:lineRule="auto"/>
        <w:ind w:firstLine="426"/>
        <w:contextualSpacing/>
        <w:jc w:val="both"/>
        <w:rPr>
          <w:sz w:val="26"/>
          <w:szCs w:val="26"/>
        </w:rPr>
      </w:pPr>
      <w:r w:rsidRPr="00A830AF">
        <w:rPr>
          <w:b/>
          <w:sz w:val="26"/>
          <w:szCs w:val="26"/>
        </w:rPr>
        <w:t xml:space="preserve">Во время обученияв 1 </w:t>
      </w:r>
      <w:r w:rsidR="00346FF3" w:rsidRPr="00A830AF">
        <w:rPr>
          <w:b/>
          <w:sz w:val="26"/>
          <w:szCs w:val="26"/>
        </w:rPr>
        <w:t>классе</w:t>
      </w:r>
      <w:r w:rsidRPr="00D16DC5">
        <w:rPr>
          <w:sz w:val="26"/>
          <w:szCs w:val="26"/>
        </w:rPr>
        <w:t xml:space="preserve"> целесообразно всячески поощрять и стимулировать работу обучающихся, </w:t>
      </w:r>
      <w:r w:rsidRPr="009B41F7">
        <w:rPr>
          <w:b/>
          <w:sz w:val="26"/>
          <w:szCs w:val="26"/>
        </w:rPr>
        <w:t>используя только</w:t>
      </w:r>
      <w:r w:rsidR="00DA2725">
        <w:rPr>
          <w:b/>
          <w:sz w:val="26"/>
          <w:szCs w:val="26"/>
        </w:rPr>
        <w:t xml:space="preserve"> </w:t>
      </w:r>
      <w:r w:rsidRPr="009B41F7">
        <w:rPr>
          <w:b/>
          <w:sz w:val="26"/>
          <w:szCs w:val="26"/>
        </w:rPr>
        <w:t>качественную оценку</w:t>
      </w:r>
      <w:r w:rsidRPr="00D16DC5">
        <w:rPr>
          <w:sz w:val="26"/>
          <w:szCs w:val="26"/>
        </w:rPr>
        <w:t>.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2F3811" w:rsidRPr="00D16DC5" w:rsidRDefault="00EE79F7" w:rsidP="009B41F7">
      <w:pPr>
        <w:spacing w:line="276" w:lineRule="auto"/>
        <w:ind w:firstLine="426"/>
        <w:contextualSpacing/>
        <w:jc w:val="both"/>
        <w:rPr>
          <w:sz w:val="26"/>
          <w:szCs w:val="26"/>
        </w:rPr>
      </w:pPr>
      <w:r w:rsidRPr="00D16DC5">
        <w:rPr>
          <w:sz w:val="26"/>
          <w:szCs w:val="26"/>
        </w:rPr>
        <w:t>В   целом   оценка   достижения   обучающимися   с   ЗПР   предметных</w:t>
      </w:r>
      <w:r w:rsidR="00DA2725">
        <w:rPr>
          <w:sz w:val="26"/>
          <w:szCs w:val="26"/>
        </w:rPr>
        <w:t xml:space="preserve"> </w:t>
      </w:r>
      <w:r w:rsidRPr="00D16DC5">
        <w:rPr>
          <w:sz w:val="26"/>
          <w:szCs w:val="26"/>
        </w:rPr>
        <w:t>результатов базируется на принципах индивидуального и дифференцированного подходов. Усвоенные обучающимися даже</w:t>
      </w:r>
      <w:r w:rsidR="00DA2725">
        <w:rPr>
          <w:sz w:val="26"/>
          <w:szCs w:val="26"/>
        </w:rPr>
        <w:t xml:space="preserve"> </w:t>
      </w:r>
      <w:r w:rsidRPr="00D16DC5">
        <w:rPr>
          <w:sz w:val="26"/>
          <w:szCs w:val="26"/>
        </w:rPr>
        <w:t>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rsidR="002F3811" w:rsidRPr="00D16DC5" w:rsidRDefault="009B41F7" w:rsidP="009B41F7">
      <w:pPr>
        <w:spacing w:line="276" w:lineRule="auto"/>
        <w:ind w:firstLine="426"/>
        <w:contextualSpacing/>
        <w:jc w:val="both"/>
        <w:rPr>
          <w:sz w:val="26"/>
          <w:szCs w:val="26"/>
        </w:rPr>
      </w:pPr>
      <w:r w:rsidRPr="009B41F7">
        <w:rPr>
          <w:b/>
          <w:sz w:val="26"/>
          <w:szCs w:val="26"/>
        </w:rPr>
        <w:t>Д</w:t>
      </w:r>
      <w:r w:rsidR="00EE79F7" w:rsidRPr="009B41F7">
        <w:rPr>
          <w:b/>
          <w:sz w:val="26"/>
          <w:szCs w:val="26"/>
        </w:rPr>
        <w:t>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w:t>
      </w:r>
      <w:r w:rsidR="00EE79F7" w:rsidRPr="00D16DC5">
        <w:rPr>
          <w:sz w:val="26"/>
          <w:szCs w:val="26"/>
        </w:rPr>
        <w:t>. В процессе оценки достижения планируемых личностных, метапредметных и предметных результатов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2F3811" w:rsidRPr="00D16DC5" w:rsidRDefault="00EE79F7" w:rsidP="009B41F7">
      <w:pPr>
        <w:spacing w:before="240" w:after="240" w:line="276" w:lineRule="auto"/>
        <w:ind w:firstLine="426"/>
        <w:contextualSpacing/>
        <w:jc w:val="both"/>
        <w:rPr>
          <w:sz w:val="26"/>
          <w:szCs w:val="26"/>
        </w:rPr>
      </w:pPr>
      <w:r w:rsidRPr="00D16DC5">
        <w:rPr>
          <w:sz w:val="26"/>
          <w:szCs w:val="26"/>
        </w:rPr>
        <w:t>Обучающиеся с ЗПР имеют право на прохождение текущей, промежуточной и государственной итоговой аттестации освоения АООП НОО в иных формах.</w:t>
      </w:r>
    </w:p>
    <w:p w:rsidR="002F3811" w:rsidRPr="009B41F7" w:rsidRDefault="00EE79F7" w:rsidP="009B41F7">
      <w:pPr>
        <w:spacing w:line="276" w:lineRule="auto"/>
        <w:ind w:firstLine="426"/>
        <w:contextualSpacing/>
        <w:jc w:val="both"/>
        <w:rPr>
          <w:b/>
          <w:sz w:val="26"/>
          <w:szCs w:val="26"/>
        </w:rPr>
      </w:pPr>
      <w:r w:rsidRPr="009B41F7">
        <w:rPr>
          <w:b/>
          <w:sz w:val="26"/>
          <w:szCs w:val="26"/>
        </w:rPr>
        <w:lastRenderedPageBreak/>
        <w:t>Специальные условия проведения текущей, промежуточной и итоговой (по итогам освоения АООП НОО) аттестации обучающихся с ЗПР включают:</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присутствие в начале работы этапа общей организации деятельности;</w:t>
      </w:r>
    </w:p>
    <w:p w:rsidR="009B41F7" w:rsidRPr="009B41F7" w:rsidRDefault="00EE79F7" w:rsidP="009B41F7">
      <w:pPr>
        <w:pStyle w:val="a6"/>
        <w:numPr>
          <w:ilvl w:val="0"/>
          <w:numId w:val="20"/>
        </w:numPr>
        <w:spacing w:line="276" w:lineRule="auto"/>
        <w:ind w:left="0" w:firstLine="709"/>
        <w:jc w:val="both"/>
        <w:rPr>
          <w:sz w:val="26"/>
          <w:szCs w:val="26"/>
        </w:rPr>
      </w:pPr>
      <w:r w:rsidRPr="009B41F7">
        <w:rPr>
          <w:b/>
          <w:sz w:val="26"/>
          <w:szCs w:val="26"/>
        </w:rPr>
        <w:t xml:space="preserve"> адаптирование инструкции с учетом особых образовательных потребностей и индивидуальных трудностей обучающихся с ЗПР:</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упрощение формулировок по грамматическому и семантическому оформлению;</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 xml:space="preserve"> при необходимости адаптирование текста задания с учетом особых образовательных потребностей и индивидуальных трудностей обучающихся с ЗПР </w:t>
      </w:r>
      <w:r w:rsidRPr="009B41F7">
        <w:rPr>
          <w:i/>
          <w:sz w:val="26"/>
          <w:szCs w:val="26"/>
        </w:rPr>
        <w:t>(более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9B41F7">
        <w:rPr>
          <w:sz w:val="26"/>
          <w:szCs w:val="26"/>
        </w:rPr>
        <w:t>;</w:t>
      </w:r>
    </w:p>
    <w:p w:rsidR="009B41F7" w:rsidRPr="009B41F7" w:rsidRDefault="00EE79F7" w:rsidP="009B41F7">
      <w:pPr>
        <w:pStyle w:val="a6"/>
        <w:numPr>
          <w:ilvl w:val="0"/>
          <w:numId w:val="20"/>
        </w:numPr>
        <w:spacing w:line="276" w:lineRule="auto"/>
        <w:ind w:left="0" w:firstLine="709"/>
        <w:jc w:val="both"/>
        <w:rPr>
          <w:i/>
          <w:sz w:val="26"/>
          <w:szCs w:val="26"/>
        </w:rPr>
      </w:pPr>
      <w:r w:rsidRPr="009B41F7">
        <w:rPr>
          <w:sz w:val="26"/>
          <w:szCs w:val="26"/>
        </w:rPr>
        <w:t xml:space="preserve"> при необходимости предоставление дифференцированной помощи: стимулирующей </w:t>
      </w:r>
      <w:r w:rsidRPr="009B41F7">
        <w:rPr>
          <w:i/>
          <w:sz w:val="26"/>
          <w:szCs w:val="26"/>
        </w:rPr>
        <w:t>(одобрение, эмоциональная поддержка)</w:t>
      </w:r>
      <w:r w:rsidRPr="009B41F7">
        <w:rPr>
          <w:sz w:val="26"/>
          <w:szCs w:val="26"/>
        </w:rPr>
        <w:t xml:space="preserve">, организующей </w:t>
      </w:r>
      <w:r w:rsidRPr="009B41F7">
        <w:rPr>
          <w:i/>
          <w:sz w:val="26"/>
          <w:szCs w:val="26"/>
        </w:rPr>
        <w:t>(привлечение внимания, концентрирование на выполнении работы, напоминание о необходимости самопроверки)</w:t>
      </w:r>
      <w:r w:rsidRPr="009B41F7">
        <w:rPr>
          <w:sz w:val="26"/>
          <w:szCs w:val="26"/>
        </w:rPr>
        <w:t xml:space="preserve">, направляющей </w:t>
      </w:r>
      <w:r w:rsidRPr="009B41F7">
        <w:rPr>
          <w:i/>
          <w:sz w:val="26"/>
          <w:szCs w:val="26"/>
        </w:rPr>
        <w:t>(повторение и разъяснение инструкции к заданию);</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увеличение времени на выполнение заданий;</w:t>
      </w:r>
    </w:p>
    <w:p w:rsidR="009B41F7" w:rsidRDefault="00EE79F7" w:rsidP="009B41F7">
      <w:pPr>
        <w:pStyle w:val="a6"/>
        <w:numPr>
          <w:ilvl w:val="0"/>
          <w:numId w:val="20"/>
        </w:numPr>
        <w:spacing w:line="276" w:lineRule="auto"/>
        <w:ind w:left="0" w:firstLine="709"/>
        <w:jc w:val="both"/>
        <w:rPr>
          <w:sz w:val="26"/>
          <w:szCs w:val="26"/>
        </w:rPr>
      </w:pPr>
      <w:r w:rsidRPr="009B41F7">
        <w:rPr>
          <w:sz w:val="26"/>
          <w:szCs w:val="26"/>
        </w:rPr>
        <w:t>возможность организации короткого перерыва (10-15 мин) при нарастании в поведении ребенка проявлений утомления, истощения;</w:t>
      </w:r>
    </w:p>
    <w:p w:rsidR="00346FF3" w:rsidRPr="009B41F7" w:rsidRDefault="00677BA2" w:rsidP="009B41F7">
      <w:pPr>
        <w:pStyle w:val="a6"/>
        <w:numPr>
          <w:ilvl w:val="0"/>
          <w:numId w:val="20"/>
        </w:numPr>
        <w:spacing w:line="276" w:lineRule="auto"/>
        <w:ind w:left="0" w:firstLine="709"/>
        <w:jc w:val="both"/>
        <w:rPr>
          <w:sz w:val="26"/>
          <w:szCs w:val="26"/>
        </w:rPr>
      </w:pPr>
      <w:r w:rsidRPr="009B41F7">
        <w:rPr>
          <w:sz w:val="26"/>
          <w:szCs w:val="26"/>
        </w:rPr>
        <w:t>н</w:t>
      </w:r>
      <w:r w:rsidR="00EE79F7" w:rsidRPr="009B41F7">
        <w:rPr>
          <w:sz w:val="26"/>
          <w:szCs w:val="26"/>
        </w:rPr>
        <w:t>едопустимыми являются негативные реакции со стороны педагога, создание ситуаций, приводящих к эмоциональному травмированию ребенка.</w:t>
      </w:r>
    </w:p>
    <w:p w:rsidR="009B41F7" w:rsidRDefault="009B41F7" w:rsidP="009B41F7">
      <w:pPr>
        <w:spacing w:after="240"/>
        <w:ind w:firstLine="426"/>
        <w:contextualSpacing/>
        <w:jc w:val="center"/>
        <w:rPr>
          <w:b/>
          <w:sz w:val="26"/>
          <w:szCs w:val="26"/>
        </w:rPr>
      </w:pPr>
    </w:p>
    <w:p w:rsidR="002F3811" w:rsidRPr="009B41F7" w:rsidRDefault="00EE79F7" w:rsidP="009B41F7">
      <w:pPr>
        <w:spacing w:after="240"/>
        <w:ind w:firstLine="426"/>
        <w:contextualSpacing/>
        <w:jc w:val="center"/>
        <w:rPr>
          <w:b/>
          <w:sz w:val="26"/>
          <w:szCs w:val="26"/>
        </w:rPr>
      </w:pPr>
      <w:r w:rsidRPr="009B41F7">
        <w:rPr>
          <w:b/>
          <w:sz w:val="26"/>
          <w:szCs w:val="26"/>
        </w:rPr>
        <w:t>Итоговое оценивание и формы сохранения результатов учебной и внеучебной деятельности обучающихся с ОВЗ .</w:t>
      </w:r>
    </w:p>
    <w:p w:rsidR="002F3811" w:rsidRPr="009B41F7" w:rsidRDefault="002F3811" w:rsidP="009B41F7">
      <w:pPr>
        <w:spacing w:after="240"/>
        <w:ind w:firstLine="426"/>
        <w:contextualSpacing/>
        <w:jc w:val="center"/>
        <w:rPr>
          <w:b/>
          <w:sz w:val="26"/>
          <w:szCs w:val="26"/>
        </w:rPr>
      </w:pPr>
    </w:p>
    <w:p w:rsidR="002F3811" w:rsidRPr="009B41F7" w:rsidRDefault="00EE79F7" w:rsidP="009B41F7">
      <w:pPr>
        <w:spacing w:before="240" w:after="240" w:line="276" w:lineRule="auto"/>
        <w:ind w:firstLine="426"/>
        <w:contextualSpacing/>
        <w:jc w:val="both"/>
        <w:rPr>
          <w:b/>
          <w:sz w:val="26"/>
          <w:szCs w:val="26"/>
        </w:rPr>
      </w:pPr>
      <w:r w:rsidRPr="00D16DC5">
        <w:rPr>
          <w:sz w:val="26"/>
          <w:szCs w:val="26"/>
        </w:rP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w:t>
      </w:r>
      <w:r w:rsidRPr="009B41F7">
        <w:rPr>
          <w:b/>
          <w:sz w:val="26"/>
          <w:szCs w:val="26"/>
        </w:rPr>
        <w:t>предметные, метапредметные результаты и результаты освоения программы коррекционной работы.</w:t>
      </w:r>
    </w:p>
    <w:p w:rsidR="002F3811" w:rsidRPr="00D16DC5" w:rsidRDefault="00EE79F7" w:rsidP="009B41F7">
      <w:pPr>
        <w:spacing w:before="240" w:after="240" w:line="276" w:lineRule="auto"/>
        <w:ind w:firstLine="426"/>
        <w:contextualSpacing/>
        <w:jc w:val="both"/>
        <w:rPr>
          <w:sz w:val="26"/>
          <w:szCs w:val="26"/>
        </w:rPr>
      </w:pPr>
      <w:r w:rsidRPr="009B41F7">
        <w:rPr>
          <w:b/>
          <w:sz w:val="26"/>
          <w:szCs w:val="26"/>
        </w:rPr>
        <w:lastRenderedPageBreak/>
        <w:t>Итоговая аттестация</w:t>
      </w:r>
      <w:r w:rsidRPr="00D16DC5">
        <w:rPr>
          <w:sz w:val="26"/>
          <w:szCs w:val="26"/>
        </w:rPr>
        <w:t xml:space="preserve"> на уровне начального общего образования проводится с учетом возможных специфических трудностей обучающегося с ЗПР в </w:t>
      </w:r>
      <w:r w:rsidRPr="009B41F7">
        <w:rPr>
          <w:b/>
          <w:sz w:val="26"/>
          <w:szCs w:val="26"/>
        </w:rPr>
        <w:t>овладении письмом, чтением или счетом</w:t>
      </w:r>
      <w:r w:rsidRPr="00D16DC5">
        <w:rPr>
          <w:sz w:val="26"/>
          <w:szCs w:val="26"/>
        </w:rPr>
        <w:t xml:space="preserve">. </w:t>
      </w:r>
      <w:r w:rsidRPr="009B41F7">
        <w:rPr>
          <w:b/>
          <w:sz w:val="26"/>
          <w:szCs w:val="26"/>
        </w:rPr>
        <w:t>Вывод об успешности овладения содержанием АООП НОО делается на основании положительной индивидуальной динамики</w:t>
      </w:r>
      <w:r w:rsidRPr="00D16DC5">
        <w:rPr>
          <w:sz w:val="26"/>
          <w:szCs w:val="26"/>
        </w:rPr>
        <w:t>.</w:t>
      </w:r>
    </w:p>
    <w:p w:rsidR="002F3811" w:rsidRPr="00D16DC5" w:rsidRDefault="00EE79F7" w:rsidP="00C315E3">
      <w:pPr>
        <w:spacing w:before="240" w:after="240" w:line="276" w:lineRule="auto"/>
        <w:ind w:firstLine="426"/>
        <w:contextualSpacing/>
        <w:jc w:val="both"/>
        <w:rPr>
          <w:sz w:val="26"/>
          <w:szCs w:val="26"/>
        </w:rPr>
      </w:pPr>
      <w:r w:rsidRPr="009B41F7">
        <w:rPr>
          <w:b/>
          <w:sz w:val="26"/>
          <w:szCs w:val="26"/>
        </w:rPr>
        <w:t>Основным инструментом итоговой оценки являются итоговые комплексные работы</w:t>
      </w:r>
      <w:r w:rsidRPr="00D16DC5">
        <w:rPr>
          <w:sz w:val="26"/>
          <w:szCs w:val="26"/>
        </w:rPr>
        <w:t xml:space="preserve"> – система заданий различного уровня сложности </w:t>
      </w:r>
      <w:r w:rsidRPr="009B41F7">
        <w:rPr>
          <w:i/>
          <w:sz w:val="26"/>
          <w:szCs w:val="26"/>
        </w:rPr>
        <w:t>по литературному чтению, русскому языку, математике и окружающему миру в соответствии с</w:t>
      </w:r>
      <w:r w:rsidR="009B41F7">
        <w:rPr>
          <w:i/>
          <w:sz w:val="26"/>
          <w:szCs w:val="26"/>
        </w:rPr>
        <w:t xml:space="preserve"> используемым</w:t>
      </w:r>
      <w:r w:rsidRPr="009B41F7">
        <w:rPr>
          <w:i/>
          <w:sz w:val="26"/>
          <w:szCs w:val="26"/>
        </w:rPr>
        <w:t xml:space="preserve"> УМК</w:t>
      </w:r>
      <w:r w:rsidRPr="00D16DC5">
        <w:rPr>
          <w:sz w:val="26"/>
          <w:szCs w:val="26"/>
        </w:rPr>
        <w:t>.</w:t>
      </w:r>
    </w:p>
    <w:p w:rsidR="002F3811" w:rsidRPr="009B41F7" w:rsidRDefault="00677BA2" w:rsidP="00C315E3">
      <w:pPr>
        <w:spacing w:before="240" w:after="240" w:line="276" w:lineRule="auto"/>
        <w:ind w:firstLine="709"/>
        <w:contextualSpacing/>
        <w:jc w:val="both"/>
        <w:rPr>
          <w:sz w:val="26"/>
          <w:szCs w:val="26"/>
        </w:rPr>
      </w:pPr>
      <w:r w:rsidRPr="00D16DC5">
        <w:rPr>
          <w:sz w:val="26"/>
          <w:szCs w:val="26"/>
        </w:rPr>
        <w:t xml:space="preserve">В </w:t>
      </w:r>
      <w:r w:rsidR="00EE79F7" w:rsidRPr="00D16DC5">
        <w:rPr>
          <w:sz w:val="26"/>
          <w:szCs w:val="26"/>
        </w:rPr>
        <w:t xml:space="preserve">учебном процессе </w:t>
      </w:r>
      <w:r w:rsidR="00EE79F7" w:rsidRPr="009B41F7">
        <w:rPr>
          <w:b/>
          <w:sz w:val="26"/>
          <w:szCs w:val="26"/>
        </w:rPr>
        <w:t>оценка предметных результатов</w:t>
      </w:r>
      <w:r w:rsidR="00EE79F7" w:rsidRPr="00D16DC5">
        <w:rPr>
          <w:sz w:val="26"/>
          <w:szCs w:val="26"/>
        </w:rPr>
        <w:t xml:space="preserve"> проводится с помощью </w:t>
      </w:r>
      <w:r w:rsidR="00EE79F7" w:rsidRPr="009B41F7">
        <w:rPr>
          <w:b/>
          <w:sz w:val="26"/>
          <w:szCs w:val="26"/>
        </w:rPr>
        <w:t>проверочных, самостоятельных контрольных и итоговых работ</w:t>
      </w:r>
      <w:r w:rsidR="00EE79F7" w:rsidRPr="00D16DC5">
        <w:rPr>
          <w:sz w:val="26"/>
          <w:szCs w:val="26"/>
        </w:rPr>
        <w:t>, направленных на определение уровня освоения темы учащимися по пятибалльной шкале. Оценивание производится в соответствии с авторскими рекомендациям и на основании Положения о формах, периодичности и порядке текущего контроля успеваемости и промежуточной аттестации обучающихся с учетом специальных услови</w:t>
      </w:r>
      <w:r w:rsidR="009B41F7">
        <w:rPr>
          <w:sz w:val="26"/>
          <w:szCs w:val="26"/>
        </w:rPr>
        <w:t>й</w:t>
      </w:r>
      <w:r w:rsidR="00EE79F7" w:rsidRPr="00D16DC5">
        <w:rPr>
          <w:sz w:val="26"/>
          <w:szCs w:val="26"/>
        </w:rPr>
        <w:t xml:space="preserve"> проведения текущей,</w:t>
      </w:r>
      <w:r w:rsidR="00DA2725">
        <w:rPr>
          <w:sz w:val="26"/>
          <w:szCs w:val="26"/>
        </w:rPr>
        <w:t xml:space="preserve"> </w:t>
      </w:r>
      <w:r w:rsidR="00EE79F7" w:rsidRPr="00D16DC5">
        <w:rPr>
          <w:sz w:val="26"/>
          <w:szCs w:val="26"/>
        </w:rPr>
        <w:t>промежуточной и итоговой (по итогам освоения АООП НОО) аттестации обучающихся с ЗПР.</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 xml:space="preserve">Проводится анализ результатов выполнения итоговых работ – по русскому </w:t>
      </w:r>
      <w:r w:rsidR="00404257" w:rsidRPr="009B41F7">
        <w:rPr>
          <w:sz w:val="26"/>
          <w:szCs w:val="26"/>
        </w:rPr>
        <w:t xml:space="preserve"> и чеченскому </w:t>
      </w:r>
      <w:r w:rsidRPr="009B41F7">
        <w:rPr>
          <w:sz w:val="26"/>
          <w:szCs w:val="26"/>
        </w:rPr>
        <w:t>язык</w:t>
      </w:r>
      <w:r w:rsidR="00404257" w:rsidRPr="009B41F7">
        <w:rPr>
          <w:sz w:val="26"/>
          <w:szCs w:val="26"/>
        </w:rPr>
        <w:t>ам</w:t>
      </w:r>
      <w:r w:rsidRPr="009B41F7">
        <w:rPr>
          <w:sz w:val="26"/>
          <w:szCs w:val="26"/>
        </w:rPr>
        <w:t>, математике, литературному чтению и итоговой комплексной работы на межпредметной основе.</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Предметом итоговой  оценки освоения  обучающимися  с ЗПР  основной</w:t>
      </w:r>
      <w:r w:rsidR="00DA2725">
        <w:rPr>
          <w:sz w:val="26"/>
          <w:szCs w:val="26"/>
        </w:rPr>
        <w:t xml:space="preserve"> </w:t>
      </w:r>
      <w:r w:rsidRPr="009B41F7">
        <w:rPr>
          <w:sz w:val="26"/>
          <w:szCs w:val="26"/>
        </w:rPr>
        <w:t>образовательной программы начального общего образования являются предметные достижения и метапредметные результаты начального общего образования, необходимые для продолжения образования, а также внеучебные достижения младших школьников.</w:t>
      </w:r>
    </w:p>
    <w:p w:rsidR="00677BA2" w:rsidRPr="009B41F7" w:rsidRDefault="0053074B" w:rsidP="00C315E3">
      <w:pPr>
        <w:spacing w:line="276" w:lineRule="auto"/>
        <w:ind w:firstLine="709"/>
        <w:contextualSpacing/>
        <w:jc w:val="both"/>
        <w:rPr>
          <w:b/>
          <w:sz w:val="26"/>
          <w:szCs w:val="26"/>
        </w:rPr>
      </w:pPr>
      <w:r w:rsidRPr="009B41F7">
        <w:rPr>
          <w:b/>
          <w:sz w:val="26"/>
          <w:szCs w:val="26"/>
        </w:rPr>
        <w:t xml:space="preserve">К </w:t>
      </w:r>
      <w:r w:rsidR="00EE79F7" w:rsidRPr="009B41F7">
        <w:rPr>
          <w:b/>
          <w:sz w:val="26"/>
          <w:szCs w:val="26"/>
        </w:rPr>
        <w:t>итоговой оценке реализации основной образовательной программы выделяются отдельно (независимо друг от друга) три составляющие:</w:t>
      </w:r>
    </w:p>
    <w:p w:rsidR="009B41F7" w:rsidRDefault="00EE79F7" w:rsidP="00C315E3">
      <w:pPr>
        <w:pStyle w:val="a6"/>
        <w:numPr>
          <w:ilvl w:val="0"/>
          <w:numId w:val="20"/>
        </w:numPr>
        <w:spacing w:line="276" w:lineRule="auto"/>
        <w:ind w:left="0" w:firstLine="709"/>
        <w:jc w:val="both"/>
        <w:rPr>
          <w:sz w:val="26"/>
          <w:szCs w:val="26"/>
        </w:rPr>
      </w:pPr>
      <w:r w:rsidRPr="009B41F7">
        <w:rPr>
          <w:b/>
          <w:sz w:val="26"/>
          <w:szCs w:val="26"/>
        </w:rPr>
        <w:t>результаты  текущего и промежуточного  оценивания</w:t>
      </w:r>
      <w:r w:rsidRPr="009B41F7">
        <w:rPr>
          <w:sz w:val="26"/>
          <w:szCs w:val="26"/>
        </w:rPr>
        <w:t>, отражающие</w:t>
      </w:r>
      <w:r w:rsidR="00DA2725">
        <w:rPr>
          <w:sz w:val="26"/>
          <w:szCs w:val="26"/>
        </w:rPr>
        <w:t xml:space="preserve"> </w:t>
      </w:r>
      <w:r w:rsidRPr="009B41F7">
        <w:rPr>
          <w:sz w:val="26"/>
          <w:szCs w:val="26"/>
        </w:rPr>
        <w:t>динамику индивидуальных образовательных достижений обучающихся, продвижение в достижении планируемых результатов освоения основной образовательной программ</w:t>
      </w:r>
      <w:r w:rsidR="00404257" w:rsidRPr="009B41F7">
        <w:rPr>
          <w:sz w:val="26"/>
          <w:szCs w:val="26"/>
        </w:rPr>
        <w:t xml:space="preserve">ы, </w:t>
      </w:r>
      <w:r w:rsidRPr="009B41F7">
        <w:rPr>
          <w:sz w:val="26"/>
          <w:szCs w:val="26"/>
        </w:rPr>
        <w:t>характеризующие уровень освоения обучающимися основных формируемых культурных предметных способов действий/средств, необходимых для продолжения образования на следующем шаге;</w:t>
      </w:r>
    </w:p>
    <w:p w:rsidR="002F3811" w:rsidRPr="009B41F7" w:rsidRDefault="00EE79F7" w:rsidP="00C315E3">
      <w:pPr>
        <w:pStyle w:val="a6"/>
        <w:numPr>
          <w:ilvl w:val="0"/>
          <w:numId w:val="20"/>
        </w:numPr>
        <w:spacing w:line="276" w:lineRule="auto"/>
        <w:ind w:left="0" w:firstLine="709"/>
        <w:jc w:val="both"/>
        <w:rPr>
          <w:b/>
          <w:sz w:val="26"/>
          <w:szCs w:val="26"/>
        </w:rPr>
      </w:pPr>
      <w:r w:rsidRPr="009B41F7">
        <w:rPr>
          <w:b/>
          <w:sz w:val="26"/>
          <w:szCs w:val="26"/>
        </w:rPr>
        <w:t>внеучебные достижения  обучающихся.</w:t>
      </w:r>
    </w:p>
    <w:p w:rsidR="002F3811" w:rsidRPr="009B41F7" w:rsidRDefault="00EE79F7" w:rsidP="00C315E3">
      <w:pPr>
        <w:spacing w:before="240" w:after="240" w:line="276" w:lineRule="auto"/>
        <w:ind w:firstLine="426"/>
        <w:contextualSpacing/>
        <w:jc w:val="both"/>
        <w:rPr>
          <w:sz w:val="26"/>
          <w:szCs w:val="26"/>
        </w:rPr>
      </w:pPr>
      <w:r w:rsidRPr="009B41F7">
        <w:rPr>
          <w:sz w:val="26"/>
          <w:szCs w:val="26"/>
        </w:rPr>
        <w:t>Системная оценка личностных, метапредметных и предметных результатов реализуется в рамках накопительной системы – Портфолио.</w:t>
      </w:r>
    </w:p>
    <w:p w:rsidR="002F3811" w:rsidRPr="009B41F7" w:rsidRDefault="00EE79F7" w:rsidP="00C315E3">
      <w:pPr>
        <w:spacing w:before="240" w:after="240" w:line="276" w:lineRule="auto"/>
        <w:ind w:firstLine="426"/>
        <w:contextualSpacing/>
        <w:jc w:val="both"/>
        <w:rPr>
          <w:sz w:val="26"/>
          <w:szCs w:val="26"/>
        </w:rPr>
      </w:pPr>
      <w:r w:rsidRPr="009B41F7">
        <w:rPr>
          <w:b/>
          <w:sz w:val="26"/>
          <w:szCs w:val="26"/>
        </w:rPr>
        <w:t xml:space="preserve">Портфолио </w:t>
      </w:r>
      <w:r w:rsidRPr="009B41F7">
        <w:rPr>
          <w:sz w:val="26"/>
          <w:szCs w:val="26"/>
        </w:rPr>
        <w:t>является формой представления индивидуальных достижений ребенка, так как позволяет учитывать результаты, достигнутые ребенком в разнообразных видах деятельности: учебной, творческой, спортивной и др.</w:t>
      </w:r>
    </w:p>
    <w:p w:rsidR="002F3811" w:rsidRPr="009B41F7" w:rsidRDefault="00EE79F7" w:rsidP="00C315E3">
      <w:pPr>
        <w:spacing w:line="276" w:lineRule="auto"/>
        <w:ind w:firstLine="426"/>
        <w:contextualSpacing/>
        <w:jc w:val="both"/>
        <w:rPr>
          <w:sz w:val="26"/>
          <w:szCs w:val="26"/>
        </w:rPr>
      </w:pPr>
      <w:r w:rsidRPr="009B41F7">
        <w:rPr>
          <w:sz w:val="26"/>
          <w:szCs w:val="26"/>
        </w:rPr>
        <w:t xml:space="preserve">Одним из наиболее адекватных инструментов для оценки динамики образовательных достижений служит портфель достижений ученика. Портфель </w:t>
      </w:r>
      <w:r w:rsidRPr="009B41F7">
        <w:rPr>
          <w:sz w:val="26"/>
          <w:szCs w:val="26"/>
        </w:rPr>
        <w:lastRenderedPageBreak/>
        <w:t>достижений — это не только современная эффективная форма оценивания, но и действенное средство для решения ряда важных педагогических задач, позволяющее:</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поддерживать высокую учебную мотивацию обучающихся;</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поощрять их активность и самостоятельность, расширять возможности обучения и самообучения;</w:t>
      </w:r>
    </w:p>
    <w:p w:rsidR="0017667F" w:rsidRDefault="00EE79F7" w:rsidP="00C315E3">
      <w:pPr>
        <w:pStyle w:val="a6"/>
        <w:numPr>
          <w:ilvl w:val="0"/>
          <w:numId w:val="20"/>
        </w:numPr>
        <w:spacing w:line="276" w:lineRule="auto"/>
        <w:ind w:left="0" w:firstLine="709"/>
        <w:jc w:val="both"/>
        <w:rPr>
          <w:sz w:val="26"/>
          <w:szCs w:val="26"/>
        </w:rPr>
      </w:pPr>
      <w:r w:rsidRPr="0017667F">
        <w:rPr>
          <w:sz w:val="26"/>
          <w:szCs w:val="26"/>
        </w:rPr>
        <w:t>развивать навыки рефлексивной и оценочной (в том числе самооценочной) деятельности обучающихся;</w:t>
      </w:r>
    </w:p>
    <w:p w:rsidR="002F3811" w:rsidRPr="0017667F" w:rsidRDefault="00EE79F7" w:rsidP="00C315E3">
      <w:pPr>
        <w:pStyle w:val="a6"/>
        <w:numPr>
          <w:ilvl w:val="0"/>
          <w:numId w:val="20"/>
        </w:numPr>
        <w:spacing w:line="276" w:lineRule="auto"/>
        <w:ind w:left="0" w:firstLine="709"/>
        <w:jc w:val="both"/>
        <w:rPr>
          <w:sz w:val="26"/>
          <w:szCs w:val="26"/>
        </w:rPr>
      </w:pPr>
      <w:r w:rsidRPr="0017667F">
        <w:rPr>
          <w:sz w:val="26"/>
          <w:szCs w:val="26"/>
        </w:rPr>
        <w:t>формировать умение учиться — ставить цели, планиров</w:t>
      </w:r>
      <w:r w:rsidR="00404257" w:rsidRPr="0017667F">
        <w:rPr>
          <w:sz w:val="26"/>
          <w:szCs w:val="26"/>
        </w:rPr>
        <w:t xml:space="preserve">ать и </w:t>
      </w:r>
      <w:r w:rsidRPr="0017667F">
        <w:rPr>
          <w:sz w:val="26"/>
          <w:szCs w:val="26"/>
        </w:rPr>
        <w:t>организовывать с</w:t>
      </w:r>
      <w:r w:rsidR="0017667F">
        <w:rPr>
          <w:sz w:val="26"/>
          <w:szCs w:val="26"/>
        </w:rPr>
        <w:t>обственную учебную деятельность.</w:t>
      </w:r>
    </w:p>
    <w:p w:rsidR="0017667F" w:rsidRDefault="00EE79F7" w:rsidP="00C315E3">
      <w:pPr>
        <w:spacing w:before="240" w:after="240" w:line="276" w:lineRule="auto"/>
        <w:ind w:firstLine="709"/>
        <w:contextualSpacing/>
        <w:jc w:val="both"/>
        <w:rPr>
          <w:sz w:val="26"/>
          <w:szCs w:val="26"/>
        </w:rPr>
      </w:pPr>
      <w:r w:rsidRPr="009B41F7">
        <w:rPr>
          <w:sz w:val="26"/>
          <w:szCs w:val="26"/>
        </w:rPr>
        <w:t xml:space="preserve">Портфель достижений представляет собой специально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проведение независимой оценки, </w:t>
      </w:r>
      <w:r w:rsidR="0017667F" w:rsidRPr="009B41F7">
        <w:rPr>
          <w:sz w:val="26"/>
          <w:szCs w:val="26"/>
        </w:rPr>
        <w:t>например,</w:t>
      </w:r>
      <w:r w:rsidRPr="009B41F7">
        <w:rPr>
          <w:sz w:val="26"/>
          <w:szCs w:val="26"/>
        </w:rPr>
        <w:t xml:space="preserve"> при проведении аттестации педагогов.</w:t>
      </w:r>
      <w:r w:rsidR="00DA2725">
        <w:rPr>
          <w:sz w:val="26"/>
          <w:szCs w:val="26"/>
        </w:rPr>
        <w:t xml:space="preserve"> </w:t>
      </w:r>
      <w:r w:rsidR="00677BA2" w:rsidRPr="009B41F7">
        <w:rPr>
          <w:sz w:val="26"/>
          <w:szCs w:val="26"/>
        </w:rPr>
        <w:t xml:space="preserve">В </w:t>
      </w:r>
      <w:r w:rsidRPr="009B41F7">
        <w:rPr>
          <w:sz w:val="26"/>
          <w:szCs w:val="26"/>
        </w:rPr>
        <w:t>состав портфеля достижений могут включаться результаты, достигнутые учеником не только в ходе учебной деятельности, но и в иных формах активности: творческой, социальной, коммуникативной, физкультурно-оздоровительной, трудовой деятельности, протекающей как в рамках повседневной школьной практики, так и за её пределами.</w:t>
      </w:r>
    </w:p>
    <w:p w:rsidR="0017667F" w:rsidRDefault="00EE79F7" w:rsidP="00C315E3">
      <w:pPr>
        <w:spacing w:before="240" w:after="240" w:line="276" w:lineRule="auto"/>
        <w:ind w:firstLine="709"/>
        <w:contextualSpacing/>
        <w:jc w:val="both"/>
        <w:rPr>
          <w:sz w:val="26"/>
          <w:szCs w:val="26"/>
        </w:rPr>
      </w:pPr>
      <w:r w:rsidRPr="009B41F7">
        <w:rPr>
          <w:sz w:val="26"/>
          <w:szCs w:val="26"/>
        </w:rPr>
        <w:t>В портфель достижений учеников начальной школы, который используется для оценки достижения планируемых результатов начального общего образования, включ</w:t>
      </w:r>
      <w:r w:rsidR="0017667F">
        <w:rPr>
          <w:sz w:val="26"/>
          <w:szCs w:val="26"/>
        </w:rPr>
        <w:t>аются</w:t>
      </w:r>
      <w:r w:rsidRPr="009B41F7">
        <w:rPr>
          <w:sz w:val="26"/>
          <w:szCs w:val="26"/>
        </w:rPr>
        <w:t xml:space="preserve"> следующие материалы:</w:t>
      </w:r>
    </w:p>
    <w:p w:rsidR="002F3811" w:rsidRPr="009B41F7" w:rsidRDefault="00EE79F7" w:rsidP="00C315E3">
      <w:pPr>
        <w:spacing w:before="240" w:after="240" w:line="276" w:lineRule="auto"/>
        <w:ind w:firstLine="709"/>
        <w:contextualSpacing/>
        <w:jc w:val="both"/>
        <w:rPr>
          <w:sz w:val="26"/>
          <w:szCs w:val="26"/>
        </w:rPr>
      </w:pPr>
      <w:r w:rsidRPr="0017667F">
        <w:rPr>
          <w:b/>
          <w:sz w:val="26"/>
          <w:szCs w:val="26"/>
        </w:rPr>
        <w:t>Выборки детских работ</w:t>
      </w:r>
      <w:r w:rsidRPr="009B41F7">
        <w:rPr>
          <w:sz w:val="26"/>
          <w:szCs w:val="26"/>
        </w:rPr>
        <w:t xml:space="preserve"> — формальных и творческих, выполненных в ходе обязательных учебных занятий по всем изучаемым предметам, а также в ходе посещаемых учащимися факультативных учебных занятий, реализуемых в рамках образовательной программы образовательного учреждения (как её общеобразовательной составляющей, так и программы дополнительного образования).</w:t>
      </w:r>
    </w:p>
    <w:p w:rsidR="002F3811" w:rsidRPr="00C85DE0" w:rsidRDefault="00EE79F7" w:rsidP="00C315E3">
      <w:pPr>
        <w:spacing w:before="240" w:after="240" w:line="276" w:lineRule="auto"/>
        <w:ind w:firstLine="709"/>
        <w:contextualSpacing/>
        <w:jc w:val="both"/>
        <w:rPr>
          <w:b/>
          <w:sz w:val="26"/>
          <w:szCs w:val="26"/>
        </w:rPr>
      </w:pPr>
      <w:r w:rsidRPr="009B41F7">
        <w:rPr>
          <w:sz w:val="26"/>
          <w:szCs w:val="26"/>
        </w:rPr>
        <w:t xml:space="preserve">Обязательной составляющей портфеля достижений являются </w:t>
      </w:r>
      <w:r w:rsidRPr="00C85DE0">
        <w:rPr>
          <w:b/>
          <w:sz w:val="26"/>
          <w:szCs w:val="26"/>
        </w:rPr>
        <w:t>материалы стартовой диагностики, промежуточных и итоговых стандартизированных работ по отдельным предметам.</w:t>
      </w:r>
    </w:p>
    <w:p w:rsidR="002F3811" w:rsidRPr="009B41F7" w:rsidRDefault="00404257" w:rsidP="00C315E3">
      <w:pPr>
        <w:spacing w:before="240" w:after="240" w:line="276" w:lineRule="auto"/>
        <w:ind w:firstLine="426"/>
        <w:contextualSpacing/>
        <w:jc w:val="both"/>
        <w:rPr>
          <w:sz w:val="26"/>
          <w:szCs w:val="26"/>
        </w:rPr>
      </w:pPr>
      <w:r w:rsidRPr="009B41F7">
        <w:rPr>
          <w:sz w:val="26"/>
          <w:szCs w:val="26"/>
        </w:rPr>
        <w:t xml:space="preserve">Остальные </w:t>
      </w:r>
      <w:r w:rsidR="00EE79F7" w:rsidRPr="009B41F7">
        <w:rPr>
          <w:sz w:val="26"/>
          <w:szCs w:val="26"/>
        </w:rPr>
        <w:t>работы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C315E3" w:rsidRDefault="00C315E3" w:rsidP="00C315E3">
      <w:pPr>
        <w:spacing w:before="240" w:after="240" w:line="276" w:lineRule="auto"/>
        <w:ind w:firstLine="709"/>
        <w:contextualSpacing/>
        <w:jc w:val="both"/>
        <w:rPr>
          <w:sz w:val="26"/>
          <w:szCs w:val="26"/>
        </w:rPr>
      </w:pPr>
    </w:p>
    <w:p w:rsidR="00C85DE0" w:rsidRDefault="00EE79F7" w:rsidP="00C315E3">
      <w:pPr>
        <w:spacing w:before="240" w:after="240" w:line="276" w:lineRule="auto"/>
        <w:ind w:firstLine="709"/>
        <w:contextualSpacing/>
        <w:jc w:val="both"/>
        <w:rPr>
          <w:sz w:val="26"/>
          <w:szCs w:val="26"/>
        </w:rPr>
      </w:pPr>
      <w:r w:rsidRPr="009B41F7">
        <w:rPr>
          <w:sz w:val="26"/>
          <w:szCs w:val="26"/>
        </w:rPr>
        <w:t>Примерами такого рода работ могут быть:</w:t>
      </w:r>
    </w:p>
    <w:p w:rsidR="002F3811" w:rsidRPr="009B41F7" w:rsidRDefault="00EE79F7" w:rsidP="00C315E3">
      <w:pPr>
        <w:spacing w:before="240" w:after="240" w:line="276" w:lineRule="auto"/>
        <w:ind w:firstLine="709"/>
        <w:contextualSpacing/>
        <w:jc w:val="both"/>
        <w:rPr>
          <w:sz w:val="26"/>
          <w:szCs w:val="26"/>
        </w:rPr>
      </w:pPr>
      <w:r w:rsidRPr="00C85DE0">
        <w:rPr>
          <w:b/>
          <w:sz w:val="26"/>
          <w:szCs w:val="26"/>
        </w:rPr>
        <w:t>по русскому, и литературному чтению, иностранному</w:t>
      </w:r>
      <w:r w:rsidR="00677BA2" w:rsidRPr="00C85DE0">
        <w:rPr>
          <w:b/>
          <w:sz w:val="26"/>
          <w:szCs w:val="26"/>
        </w:rPr>
        <w:t xml:space="preserve"> и </w:t>
      </w:r>
      <w:r w:rsidR="00C85DE0" w:rsidRPr="00C85DE0">
        <w:rPr>
          <w:b/>
          <w:sz w:val="26"/>
          <w:szCs w:val="26"/>
        </w:rPr>
        <w:t>чеченскому языку</w:t>
      </w:r>
      <w:r w:rsidRPr="009B41F7">
        <w:rPr>
          <w:sz w:val="26"/>
          <w:szCs w:val="26"/>
        </w:rPr>
        <w:t xml:space="preserve">— </w:t>
      </w:r>
      <w:r w:rsidRPr="00C85DE0">
        <w:rPr>
          <w:i/>
          <w:sz w:val="26"/>
          <w:szCs w:val="26"/>
        </w:rPr>
        <w:t>диктанты</w:t>
      </w:r>
      <w:r w:rsidR="00677BA2" w:rsidRPr="00C85DE0">
        <w:rPr>
          <w:i/>
          <w:sz w:val="26"/>
          <w:szCs w:val="26"/>
        </w:rPr>
        <w:t xml:space="preserve">, </w:t>
      </w:r>
      <w:r w:rsidRPr="00C85DE0">
        <w:rPr>
          <w:i/>
          <w:sz w:val="26"/>
          <w:szCs w:val="26"/>
        </w:rPr>
        <w:t>изложения, сочинения на заданную тему, сочинения на произвольную тему, иллюстрированные «авторские» работы детей, материалы их самоанализа и рефлексии и т.п</w:t>
      </w:r>
      <w:r w:rsidRPr="009B41F7">
        <w:rPr>
          <w:sz w:val="26"/>
          <w:szCs w:val="26"/>
        </w:rPr>
        <w:t>.;</w:t>
      </w:r>
    </w:p>
    <w:p w:rsidR="002F3811" w:rsidRPr="009B41F7" w:rsidRDefault="00EE79F7" w:rsidP="00C315E3">
      <w:pPr>
        <w:spacing w:before="240" w:after="240" w:line="276" w:lineRule="auto"/>
        <w:ind w:firstLine="709"/>
        <w:contextualSpacing/>
        <w:jc w:val="both"/>
        <w:rPr>
          <w:sz w:val="26"/>
          <w:szCs w:val="26"/>
        </w:rPr>
      </w:pPr>
      <w:r w:rsidRPr="00C85DE0">
        <w:rPr>
          <w:b/>
          <w:sz w:val="26"/>
          <w:szCs w:val="26"/>
        </w:rPr>
        <w:lastRenderedPageBreak/>
        <w:t>по математике</w:t>
      </w:r>
      <w:r w:rsidRPr="009B41F7">
        <w:rPr>
          <w:sz w:val="26"/>
          <w:szCs w:val="26"/>
        </w:rPr>
        <w:t xml:space="preserve"> — </w:t>
      </w:r>
      <w:r w:rsidRPr="00C85DE0">
        <w:rPr>
          <w:i/>
          <w:sz w:val="26"/>
          <w:szCs w:val="26"/>
        </w:rPr>
        <w:t>математические диктанты, оформленные результаты мини исследований, записи решения учебно-познавательных и учебно-практических задач, математические модели, материалы самоанализа и рефлексии и т.п.;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окружающему миру</w:t>
      </w:r>
      <w:r w:rsidRPr="009B41F7">
        <w:rPr>
          <w:sz w:val="26"/>
          <w:szCs w:val="26"/>
        </w:rPr>
        <w:t xml:space="preserve"> — </w:t>
      </w:r>
      <w:r w:rsidRPr="00C85DE0">
        <w:rPr>
          <w:i/>
          <w:sz w:val="26"/>
          <w:szCs w:val="26"/>
        </w:rPr>
        <w:t>дневники наблюдений, оформленные результаты мини-исследований и мини-проектов, творческие работы, мате</w:t>
      </w:r>
      <w:r w:rsidR="00C85DE0">
        <w:rPr>
          <w:i/>
          <w:sz w:val="26"/>
          <w:szCs w:val="26"/>
        </w:rPr>
        <w:t xml:space="preserve">риалы самоанализа и рефлексии и </w:t>
      </w:r>
      <w:r w:rsidRPr="00C85DE0">
        <w:rPr>
          <w:i/>
          <w:sz w:val="26"/>
          <w:szCs w:val="26"/>
        </w:rPr>
        <w:t>т.п.;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предметам эстетического цикла</w:t>
      </w:r>
      <w:r w:rsidRPr="009B41F7">
        <w:rPr>
          <w:sz w:val="26"/>
          <w:szCs w:val="26"/>
        </w:rPr>
        <w:t xml:space="preserve"> — </w:t>
      </w:r>
      <w:r w:rsidRPr="00C85DE0">
        <w:rPr>
          <w:i/>
          <w:sz w:val="26"/>
          <w:szCs w:val="26"/>
        </w:rPr>
        <w:t>фотоизображения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материалы самоанализа и рефлексии и т. п.;</w:t>
      </w:r>
    </w:p>
    <w:p w:rsidR="00C85DE0" w:rsidRDefault="00EE79F7" w:rsidP="00C315E3">
      <w:pPr>
        <w:spacing w:before="240" w:after="240" w:line="276" w:lineRule="auto"/>
        <w:ind w:firstLine="709"/>
        <w:contextualSpacing/>
        <w:jc w:val="both"/>
        <w:rPr>
          <w:i/>
          <w:sz w:val="26"/>
          <w:szCs w:val="26"/>
        </w:rPr>
      </w:pPr>
      <w:r w:rsidRPr="00C85DE0">
        <w:rPr>
          <w:b/>
          <w:sz w:val="26"/>
          <w:szCs w:val="26"/>
        </w:rPr>
        <w:t>по технологии</w:t>
      </w:r>
      <w:r w:rsidRPr="009B41F7">
        <w:rPr>
          <w:sz w:val="26"/>
          <w:szCs w:val="26"/>
        </w:rPr>
        <w:t xml:space="preserve"> — </w:t>
      </w:r>
      <w:r w:rsidRPr="00C85DE0">
        <w:rPr>
          <w:i/>
          <w:sz w:val="26"/>
          <w:szCs w:val="26"/>
        </w:rPr>
        <w:t>фотоизображения продуктов исполнительской деятельности, продукты собственного творчества, материалы самоанализа и рефлексии и т. п.;</w:t>
      </w:r>
    </w:p>
    <w:p w:rsidR="002F3811" w:rsidRPr="00C85DE0" w:rsidRDefault="00EE79F7" w:rsidP="00C315E3">
      <w:pPr>
        <w:spacing w:before="240" w:after="240" w:line="276" w:lineRule="auto"/>
        <w:ind w:firstLine="709"/>
        <w:contextualSpacing/>
        <w:jc w:val="both"/>
        <w:rPr>
          <w:i/>
          <w:sz w:val="26"/>
          <w:szCs w:val="26"/>
        </w:rPr>
      </w:pPr>
      <w:r w:rsidRPr="00C85DE0">
        <w:rPr>
          <w:b/>
          <w:sz w:val="26"/>
          <w:szCs w:val="26"/>
        </w:rPr>
        <w:t>по физкультуре</w:t>
      </w:r>
      <w:r w:rsidRPr="009B41F7">
        <w:rPr>
          <w:sz w:val="26"/>
          <w:szCs w:val="26"/>
        </w:rPr>
        <w:t xml:space="preserve"> —</w:t>
      </w:r>
      <w:r w:rsidRPr="00C85DE0">
        <w:rPr>
          <w:i/>
          <w:sz w:val="26"/>
          <w:szCs w:val="26"/>
        </w:rPr>
        <w:t>самостоятельно составленные расписания и режим дня, комплексы физических упражнений, материалы самоанализа и рефлексии и т. п.</w:t>
      </w:r>
    </w:p>
    <w:p w:rsidR="009C6CF6" w:rsidRDefault="009C6CF6" w:rsidP="00C315E3">
      <w:pPr>
        <w:spacing w:before="240" w:after="240" w:line="276" w:lineRule="auto"/>
        <w:ind w:firstLine="426"/>
        <w:contextualSpacing/>
        <w:jc w:val="both"/>
        <w:rPr>
          <w:sz w:val="26"/>
          <w:szCs w:val="26"/>
        </w:rPr>
      </w:pP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 xml:space="preserve">Систематизированные материалы наблюдений </w:t>
      </w:r>
      <w:r w:rsidRPr="009C6CF6">
        <w:rPr>
          <w:i/>
          <w:sz w:val="26"/>
          <w:szCs w:val="26"/>
        </w:rPr>
        <w:t>(оценочные листы, материалы и листы наблюдений и т.п.)</w:t>
      </w:r>
      <w:r w:rsidRPr="009B41F7">
        <w:rPr>
          <w:sz w:val="26"/>
          <w:szCs w:val="26"/>
        </w:rPr>
        <w:t xml:space="preserve"> за процессом овладения универсальными учебными действиями, которые ведут учителя начальных классов (выступающие и в роли учителя-предметника, и в роли классного руководителя), иные учителя-предметники, школьный психолог, учитель-логопед и другие непосредственные участники образовательного процесса.</w:t>
      </w:r>
    </w:p>
    <w:p w:rsidR="002F3811" w:rsidRPr="009C6CF6" w:rsidRDefault="00EE79F7" w:rsidP="00C315E3">
      <w:pPr>
        <w:spacing w:before="240" w:after="240" w:line="276" w:lineRule="auto"/>
        <w:ind w:firstLine="709"/>
        <w:contextualSpacing/>
        <w:jc w:val="both"/>
        <w:rPr>
          <w:i/>
          <w:sz w:val="26"/>
          <w:szCs w:val="26"/>
        </w:rPr>
      </w:pPr>
      <w:r w:rsidRPr="009B41F7">
        <w:rPr>
          <w:sz w:val="26"/>
          <w:szCs w:val="26"/>
        </w:rPr>
        <w:t xml:space="preserve">Материалы, характеризующие достижения обучающихся в рамках внеучебной (школьной и внешкольной) и досуговой деятельности, </w:t>
      </w:r>
      <w:r w:rsidRPr="009C6CF6">
        <w:rPr>
          <w:i/>
          <w:sz w:val="26"/>
          <w:szCs w:val="26"/>
        </w:rPr>
        <w:t>например</w:t>
      </w:r>
      <w:r w:rsidR="009C6CF6" w:rsidRPr="009C6CF6">
        <w:rPr>
          <w:i/>
          <w:sz w:val="26"/>
          <w:szCs w:val="26"/>
        </w:rPr>
        <w:t>,</w:t>
      </w:r>
      <w:r w:rsidRPr="009C6CF6">
        <w:rPr>
          <w:i/>
          <w:sz w:val="26"/>
          <w:szCs w:val="26"/>
        </w:rPr>
        <w:t xml:space="preserve"> результаты участия в олимпиадах, конкурсах, смотрах, выставках, концертах, спортивных мероприятиях, поделки и др. Основное требование, предъявляемое к этим материалам, – отражение в них степени достижения планируемых результатов освоения образовательной программы начального общего образования.</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Анализ, интерпретация и оценка 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 закреплённых в Стандарте.</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Оценка как отдельных составляющих, так и портфеля достижений в целом ведётся на критериальной основе, поэтому портфели достижений сопровожда</w:t>
      </w:r>
      <w:r w:rsidR="009C6CF6">
        <w:rPr>
          <w:sz w:val="26"/>
          <w:szCs w:val="26"/>
        </w:rPr>
        <w:t xml:space="preserve">ются </w:t>
      </w:r>
      <w:r w:rsidRPr="009B41F7">
        <w:rPr>
          <w:sz w:val="26"/>
          <w:szCs w:val="26"/>
        </w:rPr>
        <w:t>специальными документами, в которых описаны</w:t>
      </w:r>
      <w:r w:rsidR="00404257" w:rsidRPr="009B41F7">
        <w:rPr>
          <w:sz w:val="26"/>
          <w:szCs w:val="26"/>
        </w:rPr>
        <w:t xml:space="preserve"> состав </w:t>
      </w:r>
      <w:r w:rsidRPr="009B41F7">
        <w:rPr>
          <w:sz w:val="26"/>
          <w:szCs w:val="26"/>
        </w:rPr>
        <w:t>портфеля достижений; критерии, на основе которых оцениваются отдельные работы, и вклад каждой работы в накопленную оценку выпускника.</w:t>
      </w:r>
      <w:r w:rsidR="00DA2725">
        <w:rPr>
          <w:sz w:val="26"/>
          <w:szCs w:val="26"/>
        </w:rPr>
        <w:t xml:space="preserve"> </w:t>
      </w:r>
      <w:r w:rsidR="009C6CF6" w:rsidRPr="00DA2725">
        <w:rPr>
          <w:color w:val="000000" w:themeColor="text1"/>
          <w:sz w:val="26"/>
          <w:szCs w:val="26"/>
        </w:rPr>
        <w:t xml:space="preserve">(Локальный нормативный акт. Положение о портфолио обучающихся </w:t>
      </w:r>
      <w:r w:rsidR="0020469B" w:rsidRPr="00DA2725">
        <w:rPr>
          <w:color w:val="000000" w:themeColor="text1"/>
          <w:sz w:val="26"/>
          <w:szCs w:val="26"/>
        </w:rPr>
        <w:t>МБОУ «</w:t>
      </w:r>
      <w:r w:rsidR="00447F22" w:rsidRPr="00DA2725">
        <w:rPr>
          <w:color w:val="000000" w:themeColor="text1"/>
          <w:sz w:val="26"/>
          <w:szCs w:val="26"/>
        </w:rPr>
        <w:t>СОШ № 1 п. Гикало</w:t>
      </w:r>
      <w:r w:rsidR="0020469B" w:rsidRPr="00DA2725">
        <w:rPr>
          <w:color w:val="000000" w:themeColor="text1"/>
          <w:sz w:val="26"/>
          <w:szCs w:val="26"/>
        </w:rPr>
        <w:t>»</w:t>
      </w:r>
      <w:r w:rsidR="009C6CF6" w:rsidRPr="00DA2725">
        <w:rPr>
          <w:color w:val="000000" w:themeColor="text1"/>
          <w:sz w:val="26"/>
          <w:szCs w:val="26"/>
        </w:rPr>
        <w:t>, где д.б. подробно расписаны основные требования к папке Портфолио).</w:t>
      </w:r>
    </w:p>
    <w:p w:rsidR="009C6CF6" w:rsidRDefault="00EE79F7" w:rsidP="00C315E3">
      <w:pPr>
        <w:spacing w:before="240" w:after="240" w:line="276" w:lineRule="auto"/>
        <w:ind w:firstLine="709"/>
        <w:contextualSpacing/>
        <w:jc w:val="both"/>
        <w:rPr>
          <w:sz w:val="26"/>
          <w:szCs w:val="26"/>
        </w:rPr>
      </w:pPr>
      <w:r w:rsidRPr="009B41F7">
        <w:rPr>
          <w:sz w:val="26"/>
          <w:szCs w:val="26"/>
        </w:rPr>
        <w:lastRenderedPageBreak/>
        <w:t>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C315E3" w:rsidRDefault="00EE79F7" w:rsidP="00C315E3">
      <w:pPr>
        <w:spacing w:before="240" w:after="240" w:line="276" w:lineRule="auto"/>
        <w:ind w:firstLine="709"/>
        <w:contextualSpacing/>
        <w:jc w:val="both"/>
        <w:rPr>
          <w:sz w:val="26"/>
          <w:szCs w:val="26"/>
        </w:rPr>
      </w:pPr>
      <w:r w:rsidRPr="009B41F7">
        <w:rPr>
          <w:sz w:val="26"/>
          <w:szCs w:val="26"/>
        </w:rPr>
        <w:t>При адаптации критериев целесообразно соотносить их с критериями и нормами, представленными в примерах инструментария для итоговой оценки достижения планируемых результатов, естественно, спроецировав их предварительно на данный этап обучения.</w:t>
      </w:r>
    </w:p>
    <w:p w:rsidR="00C315E3" w:rsidRPr="009C6CF6" w:rsidRDefault="00C315E3" w:rsidP="00C315E3">
      <w:pPr>
        <w:spacing w:line="276" w:lineRule="auto"/>
        <w:ind w:firstLine="709"/>
        <w:contextualSpacing/>
        <w:jc w:val="both"/>
        <w:rPr>
          <w:b/>
          <w:sz w:val="26"/>
          <w:szCs w:val="26"/>
        </w:rPr>
      </w:pPr>
      <w:r w:rsidRPr="009C6CF6">
        <w:rPr>
          <w:b/>
          <w:sz w:val="26"/>
          <w:szCs w:val="26"/>
        </w:rPr>
        <w:t>По результатам оценки, которая формируется на основе материалов портфеля достижений, делаются выводы о:</w:t>
      </w:r>
    </w:p>
    <w:p w:rsidR="00C315E3" w:rsidRDefault="00C315E3" w:rsidP="00C315E3">
      <w:pPr>
        <w:pStyle w:val="a6"/>
        <w:numPr>
          <w:ilvl w:val="0"/>
          <w:numId w:val="20"/>
        </w:numPr>
        <w:spacing w:line="276" w:lineRule="auto"/>
        <w:ind w:left="0" w:firstLine="709"/>
        <w:jc w:val="both"/>
        <w:rPr>
          <w:i/>
          <w:sz w:val="26"/>
          <w:szCs w:val="26"/>
        </w:rPr>
      </w:pPr>
      <w:r w:rsidRPr="009C6CF6">
        <w:rPr>
          <w:i/>
          <w:sz w:val="26"/>
          <w:szCs w:val="26"/>
        </w:rPr>
        <w:t>сформированности у обучающегося универсальных и предметных способов действий, а также опорной системы знаний, обеспечивающих ему возможность продолжения образования в основной школе;</w:t>
      </w:r>
    </w:p>
    <w:p w:rsidR="00C315E3" w:rsidRDefault="00C315E3" w:rsidP="00C315E3">
      <w:pPr>
        <w:pStyle w:val="a6"/>
        <w:numPr>
          <w:ilvl w:val="0"/>
          <w:numId w:val="20"/>
        </w:numPr>
        <w:spacing w:before="240" w:after="240" w:line="276" w:lineRule="auto"/>
        <w:ind w:left="0" w:firstLine="709"/>
        <w:jc w:val="both"/>
        <w:rPr>
          <w:i/>
          <w:sz w:val="26"/>
          <w:szCs w:val="26"/>
        </w:rPr>
      </w:pPr>
      <w:r w:rsidRPr="009C6CF6">
        <w:rPr>
          <w:i/>
          <w:sz w:val="26"/>
          <w:szCs w:val="26"/>
        </w:rPr>
        <w:t>сформированности основ умения учиться, понимаемой как способности к самоорганизации с целью постановки и решения учебно-познавательных и учебно-практических задач;</w:t>
      </w:r>
    </w:p>
    <w:p w:rsidR="00C315E3" w:rsidRDefault="00C315E3" w:rsidP="00C315E3">
      <w:pPr>
        <w:pStyle w:val="a6"/>
        <w:numPr>
          <w:ilvl w:val="0"/>
          <w:numId w:val="20"/>
        </w:numPr>
        <w:spacing w:before="240" w:after="240" w:line="276" w:lineRule="auto"/>
        <w:ind w:left="0" w:firstLine="709"/>
        <w:jc w:val="both"/>
        <w:rPr>
          <w:i/>
          <w:sz w:val="26"/>
          <w:szCs w:val="26"/>
        </w:rPr>
      </w:pPr>
      <w:r w:rsidRPr="009C6CF6">
        <w:rPr>
          <w:i/>
          <w:sz w:val="26"/>
          <w:szCs w:val="26"/>
        </w:rPr>
        <w:t>индивидуальном прогрессе в основных сферах развития личности — мотивационно-смысловой, познавательной, эмоциональной, волевой и саморегуляции.</w:t>
      </w:r>
    </w:p>
    <w:p w:rsidR="00C315E3" w:rsidRDefault="00C315E3" w:rsidP="00C315E3">
      <w:pPr>
        <w:spacing w:line="276" w:lineRule="auto"/>
        <w:ind w:firstLine="709"/>
        <w:jc w:val="both"/>
        <w:rPr>
          <w:b/>
          <w:i/>
          <w:sz w:val="26"/>
          <w:szCs w:val="26"/>
        </w:rPr>
      </w:pPr>
      <w:r w:rsidRPr="009C6CF6">
        <w:rPr>
          <w:b/>
          <w:sz w:val="26"/>
          <w:szCs w:val="26"/>
        </w:rPr>
        <w:t>На итоговую оценку на уровне начального общего образования</w:t>
      </w:r>
      <w:r w:rsidRPr="009C6CF6">
        <w:rPr>
          <w:sz w:val="26"/>
          <w:szCs w:val="26"/>
        </w:rPr>
        <w:t xml:space="preserve">, результаты которой используются при принятии решения о возможности (или невозможности) продолжения обучения на следующем уровне, </w:t>
      </w:r>
      <w:r w:rsidRPr="009C6CF6">
        <w:rPr>
          <w:b/>
          <w:sz w:val="26"/>
          <w:szCs w:val="26"/>
        </w:rPr>
        <w:t>выносятся только предметные и метапредметные результаты.</w:t>
      </w:r>
    </w:p>
    <w:p w:rsidR="00C315E3" w:rsidRDefault="00C315E3" w:rsidP="00C315E3">
      <w:pPr>
        <w:spacing w:line="276" w:lineRule="auto"/>
        <w:ind w:firstLine="709"/>
        <w:jc w:val="both"/>
        <w:rPr>
          <w:b/>
          <w:i/>
          <w:sz w:val="26"/>
          <w:szCs w:val="26"/>
        </w:rPr>
      </w:pPr>
      <w:r w:rsidRPr="009B41F7">
        <w:rPr>
          <w:sz w:val="26"/>
          <w:szCs w:val="26"/>
        </w:rPr>
        <w:t>Предметом итоговой оценки является 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релевантных содержанию учебных предметов, в том числе на основе метапредметных действий. Способность к решению иного класса задач является предметом различного рода неперсонифицированных обследований.</w:t>
      </w:r>
    </w:p>
    <w:p w:rsidR="00C315E3" w:rsidRPr="009C6CF6" w:rsidRDefault="00C315E3" w:rsidP="00C315E3">
      <w:pPr>
        <w:spacing w:line="276" w:lineRule="auto"/>
        <w:ind w:firstLine="709"/>
        <w:jc w:val="both"/>
        <w:rPr>
          <w:b/>
          <w:i/>
          <w:sz w:val="26"/>
          <w:szCs w:val="26"/>
        </w:rPr>
      </w:pPr>
      <w:r w:rsidRPr="009B41F7">
        <w:rPr>
          <w:sz w:val="26"/>
          <w:szCs w:val="26"/>
        </w:rPr>
        <w:t xml:space="preserve">На уровне начального общего образования </w:t>
      </w:r>
      <w:r w:rsidRPr="009C6CF6">
        <w:rPr>
          <w:b/>
          <w:sz w:val="26"/>
          <w:szCs w:val="26"/>
        </w:rPr>
        <w:t>особое значение</w:t>
      </w:r>
      <w:r w:rsidRPr="009B41F7">
        <w:rPr>
          <w:sz w:val="26"/>
          <w:szCs w:val="26"/>
        </w:rPr>
        <w:t xml:space="preserve"> для продолжения образования имеет усвоение обучающимися опорной системы знаний </w:t>
      </w:r>
      <w:r w:rsidRPr="009C6CF6">
        <w:rPr>
          <w:i/>
          <w:sz w:val="26"/>
          <w:szCs w:val="26"/>
        </w:rPr>
        <w:t xml:space="preserve">по русскому языку, математике </w:t>
      </w:r>
      <w:r w:rsidRPr="009B41F7">
        <w:rPr>
          <w:sz w:val="26"/>
          <w:szCs w:val="26"/>
        </w:rPr>
        <w:t>и овладение следующими метапредметными действиями:</w:t>
      </w:r>
      <w:r w:rsidR="00DA2725">
        <w:rPr>
          <w:sz w:val="26"/>
          <w:szCs w:val="26"/>
        </w:rPr>
        <w:t xml:space="preserve"> </w:t>
      </w:r>
      <w:r w:rsidRPr="009C6CF6">
        <w:rPr>
          <w:b/>
          <w:sz w:val="26"/>
          <w:szCs w:val="26"/>
        </w:rPr>
        <w:t>речевыми</w:t>
      </w:r>
      <w:r w:rsidRPr="009C6CF6">
        <w:rPr>
          <w:i/>
          <w:sz w:val="26"/>
          <w:szCs w:val="26"/>
        </w:rPr>
        <w:t>, среди которых следует выделить навыки осознанного чтения и работы с информацией;</w:t>
      </w:r>
      <w:r w:rsidR="00DA2725">
        <w:rPr>
          <w:i/>
          <w:sz w:val="26"/>
          <w:szCs w:val="26"/>
        </w:rPr>
        <w:t xml:space="preserve"> </w:t>
      </w:r>
      <w:r w:rsidRPr="009C6CF6">
        <w:rPr>
          <w:b/>
          <w:sz w:val="26"/>
          <w:szCs w:val="26"/>
        </w:rPr>
        <w:t>коммуникативными</w:t>
      </w:r>
      <w:r w:rsidRPr="009B41F7">
        <w:rPr>
          <w:sz w:val="26"/>
          <w:szCs w:val="26"/>
        </w:rPr>
        <w:t xml:space="preserve">, </w:t>
      </w:r>
      <w:r w:rsidRPr="009C6CF6">
        <w:rPr>
          <w:i/>
          <w:sz w:val="26"/>
          <w:szCs w:val="26"/>
        </w:rPr>
        <w:t>необходимыми для учебного сотрудничества с учителем и сверстниками.</w:t>
      </w:r>
    </w:p>
    <w:p w:rsidR="00C315E3" w:rsidRDefault="00C315E3" w:rsidP="00C315E3">
      <w:pPr>
        <w:spacing w:before="240" w:after="240" w:line="276" w:lineRule="auto"/>
        <w:ind w:firstLine="709"/>
        <w:contextualSpacing/>
        <w:jc w:val="both"/>
        <w:rPr>
          <w:b/>
          <w:sz w:val="26"/>
          <w:szCs w:val="26"/>
        </w:rPr>
      </w:pPr>
    </w:p>
    <w:p w:rsidR="00C315E3" w:rsidRDefault="00C315E3" w:rsidP="00C315E3">
      <w:pPr>
        <w:spacing w:before="240" w:after="240" w:line="276" w:lineRule="auto"/>
        <w:ind w:firstLine="709"/>
        <w:contextualSpacing/>
        <w:jc w:val="both"/>
        <w:rPr>
          <w:sz w:val="26"/>
          <w:szCs w:val="26"/>
        </w:rPr>
      </w:pPr>
      <w:r w:rsidRPr="009C6CF6">
        <w:rPr>
          <w:b/>
          <w:sz w:val="26"/>
          <w:szCs w:val="26"/>
        </w:rPr>
        <w:t>Итоговая оценка выпускника формируется</w:t>
      </w:r>
      <w:r w:rsidRPr="009B41F7">
        <w:rPr>
          <w:sz w:val="26"/>
          <w:szCs w:val="26"/>
        </w:rPr>
        <w:t xml:space="preserve"> на основе накопленной оценки, зафиксированной в портфеле достижений, по всем учебным предметам оценок за выполнение, как минимум, трёх (четырёх) итоговых работ (по русскому языку, математике, окружающему миру и комплексной работы на межпредметной основе).</w:t>
      </w:r>
    </w:p>
    <w:p w:rsidR="00C315E3" w:rsidRDefault="00C315E3" w:rsidP="00C315E3">
      <w:pPr>
        <w:spacing w:before="240" w:after="240" w:line="276" w:lineRule="auto"/>
        <w:ind w:firstLine="709"/>
        <w:contextualSpacing/>
        <w:jc w:val="both"/>
        <w:rPr>
          <w:sz w:val="26"/>
          <w:szCs w:val="26"/>
        </w:rPr>
      </w:pPr>
      <w:r w:rsidRPr="009B41F7">
        <w:rPr>
          <w:sz w:val="26"/>
          <w:szCs w:val="26"/>
        </w:rPr>
        <w:t xml:space="preserve">При этом накопленная оценка характеризует выполнение всей совокупности планируемых результатов, а также динамику образовательных достижений, </w:t>
      </w:r>
      <w:r w:rsidRPr="009B41F7">
        <w:rPr>
          <w:sz w:val="26"/>
          <w:szCs w:val="26"/>
        </w:rPr>
        <w:lastRenderedPageBreak/>
        <w:t>обучающихся за период 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 а также уровень овладения метапредметными действиями.</w:t>
      </w:r>
      <w:r w:rsidR="00DA2725">
        <w:rPr>
          <w:sz w:val="26"/>
          <w:szCs w:val="26"/>
        </w:rPr>
        <w:t xml:space="preserve"> </w:t>
      </w:r>
      <w:r w:rsidRPr="009B41F7">
        <w:rPr>
          <w:sz w:val="26"/>
          <w:szCs w:val="26"/>
        </w:rPr>
        <w:t>На основании этих оценок по каждому предмету и по программе формирования универсальных учебных действий делаются следующие выводы достижении планируемых результатов.</w:t>
      </w:r>
    </w:p>
    <w:p w:rsidR="00C315E3" w:rsidRDefault="00C315E3" w:rsidP="00C315E3">
      <w:pPr>
        <w:spacing w:before="240" w:after="240" w:line="276" w:lineRule="auto"/>
        <w:ind w:firstLine="709"/>
        <w:contextualSpacing/>
        <w:jc w:val="both"/>
        <w:rPr>
          <w:b/>
          <w:sz w:val="26"/>
          <w:szCs w:val="26"/>
        </w:rPr>
      </w:pPr>
    </w:p>
    <w:p w:rsidR="00C315E3" w:rsidRPr="009C6CF6" w:rsidRDefault="00C315E3" w:rsidP="00C315E3">
      <w:pPr>
        <w:spacing w:before="240" w:after="240" w:line="276" w:lineRule="auto"/>
        <w:ind w:firstLine="709"/>
        <w:contextualSpacing/>
        <w:jc w:val="both"/>
        <w:rPr>
          <w:b/>
          <w:sz w:val="26"/>
          <w:szCs w:val="26"/>
        </w:rPr>
      </w:pPr>
      <w:r w:rsidRPr="009C6CF6">
        <w:rPr>
          <w:b/>
          <w:sz w:val="26"/>
          <w:szCs w:val="26"/>
        </w:rPr>
        <w:t>Выпускник овладел опорной системой знаний и учебными действиями, необходимыми для продолжения образования на следующем уровне, и способен использовать их для решения простых учебно­познавательных и учебно­практических задач средствами данного предмета.</w:t>
      </w:r>
      <w:r w:rsidR="00DA2725">
        <w:rPr>
          <w:b/>
          <w:sz w:val="26"/>
          <w:szCs w:val="26"/>
        </w:rPr>
        <w:t xml:space="preserve"> </w:t>
      </w:r>
      <w:r w:rsidRPr="009C6CF6">
        <w:rPr>
          <w:i/>
          <w:sz w:val="26"/>
          <w:szCs w:val="26"/>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«зачтено» (или «удовлетворительно»), а результаты выполнения итоговых работ свидетельствуют о правильном выполнении не менее 50% заданий базового уровня.</w:t>
      </w:r>
    </w:p>
    <w:p w:rsidR="00C315E3" w:rsidRPr="009C6CF6" w:rsidRDefault="00C315E3" w:rsidP="00C315E3">
      <w:pPr>
        <w:spacing w:before="240" w:after="240" w:line="276" w:lineRule="auto"/>
        <w:ind w:firstLine="426"/>
        <w:contextualSpacing/>
        <w:jc w:val="both"/>
        <w:rPr>
          <w:i/>
          <w:sz w:val="26"/>
          <w:szCs w:val="26"/>
        </w:rPr>
      </w:pPr>
    </w:p>
    <w:p w:rsidR="00C315E3" w:rsidRPr="009C6CF6" w:rsidRDefault="00C315E3" w:rsidP="00C315E3">
      <w:pPr>
        <w:spacing w:before="240" w:after="240" w:line="276" w:lineRule="auto"/>
        <w:ind w:firstLine="709"/>
        <w:contextualSpacing/>
        <w:jc w:val="both"/>
        <w:rPr>
          <w:b/>
          <w:i/>
          <w:sz w:val="26"/>
          <w:szCs w:val="26"/>
        </w:rPr>
      </w:pPr>
      <w:r w:rsidRPr="009C6CF6">
        <w:rPr>
          <w:b/>
          <w:sz w:val="26"/>
          <w:szCs w:val="26"/>
        </w:rPr>
        <w:t>Выпускник овладел опорной системой знаний, необходимой для продолжения образования на следующем уровне, на уровне осознанного произвольного овладения учебными действиями.</w:t>
      </w:r>
      <w:r w:rsidR="00DA2725">
        <w:rPr>
          <w:b/>
          <w:sz w:val="26"/>
          <w:szCs w:val="26"/>
        </w:rPr>
        <w:t xml:space="preserve"> </w:t>
      </w:r>
      <w:r w:rsidRPr="009C6CF6">
        <w:rPr>
          <w:i/>
          <w:sz w:val="26"/>
          <w:szCs w:val="26"/>
        </w:rP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причём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C315E3" w:rsidRPr="009B41F7" w:rsidRDefault="00C315E3" w:rsidP="00C315E3">
      <w:pPr>
        <w:spacing w:before="240" w:after="240" w:line="276" w:lineRule="auto"/>
        <w:ind w:firstLine="426"/>
        <w:contextualSpacing/>
        <w:jc w:val="both"/>
        <w:rPr>
          <w:sz w:val="26"/>
          <w:szCs w:val="26"/>
        </w:rPr>
      </w:pPr>
    </w:p>
    <w:p w:rsidR="00C315E3" w:rsidRPr="009C6CF6" w:rsidRDefault="00C315E3" w:rsidP="00C315E3">
      <w:pPr>
        <w:spacing w:before="240" w:after="240" w:line="276" w:lineRule="auto"/>
        <w:ind w:firstLine="426"/>
        <w:contextualSpacing/>
        <w:jc w:val="both"/>
        <w:rPr>
          <w:b/>
          <w:i/>
          <w:sz w:val="26"/>
          <w:szCs w:val="26"/>
        </w:rPr>
      </w:pPr>
      <w:r w:rsidRPr="009C6CF6">
        <w:rPr>
          <w:b/>
          <w:sz w:val="26"/>
          <w:szCs w:val="26"/>
        </w:rPr>
        <w:t>Выпускник не овладел опорной системой знаний и учебными действиями, необходимыми для продолжения образования на следующе</w:t>
      </w:r>
      <w:r>
        <w:rPr>
          <w:b/>
          <w:sz w:val="26"/>
          <w:szCs w:val="26"/>
        </w:rPr>
        <w:t>м уровне</w:t>
      </w:r>
      <w:r w:rsidRPr="009C6CF6">
        <w:rPr>
          <w:b/>
          <w:sz w:val="26"/>
          <w:szCs w:val="26"/>
        </w:rPr>
        <w:t>.</w:t>
      </w:r>
      <w:r w:rsidR="00DA2725">
        <w:rPr>
          <w:b/>
          <w:sz w:val="26"/>
          <w:szCs w:val="26"/>
        </w:rPr>
        <w:t xml:space="preserve"> </w:t>
      </w:r>
      <w:r w:rsidRPr="009C6CF6">
        <w:rPr>
          <w:i/>
          <w:sz w:val="26"/>
          <w:szCs w:val="26"/>
        </w:rPr>
        <w:t>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w:t>
      </w:r>
    </w:p>
    <w:p w:rsidR="00C315E3" w:rsidRPr="009B41F7" w:rsidRDefault="00C315E3" w:rsidP="00C315E3">
      <w:pPr>
        <w:spacing w:before="240" w:after="240" w:line="276" w:lineRule="auto"/>
        <w:ind w:firstLine="426"/>
        <w:contextualSpacing/>
        <w:jc w:val="both"/>
        <w:rPr>
          <w:sz w:val="26"/>
          <w:szCs w:val="26"/>
        </w:rPr>
      </w:pPr>
    </w:p>
    <w:p w:rsidR="00C315E3" w:rsidRDefault="00C315E3" w:rsidP="00C315E3">
      <w:pPr>
        <w:spacing w:before="240" w:after="240" w:line="276" w:lineRule="auto"/>
        <w:ind w:firstLine="709"/>
        <w:contextualSpacing/>
        <w:jc w:val="both"/>
        <w:rPr>
          <w:sz w:val="26"/>
          <w:szCs w:val="26"/>
        </w:rPr>
      </w:pPr>
      <w:r w:rsidRPr="009B41F7">
        <w:rPr>
          <w:sz w:val="26"/>
          <w:szCs w:val="26"/>
        </w:rPr>
        <w:t xml:space="preserve">Педагогический совет </w:t>
      </w:r>
      <w:r w:rsidR="0020469B">
        <w:rPr>
          <w:sz w:val="26"/>
          <w:szCs w:val="26"/>
        </w:rPr>
        <w:t>МБОУ «</w:t>
      </w:r>
      <w:r w:rsidR="00447F22">
        <w:rPr>
          <w:sz w:val="26"/>
          <w:szCs w:val="26"/>
        </w:rPr>
        <w:t>СОШ № 1 п. Гикало</w:t>
      </w:r>
      <w:r w:rsidR="0020469B">
        <w:rPr>
          <w:sz w:val="26"/>
          <w:szCs w:val="26"/>
        </w:rPr>
        <w:t>»</w:t>
      </w:r>
      <w:r w:rsidRPr="009B41F7">
        <w:rPr>
          <w:sz w:val="26"/>
          <w:szCs w:val="26"/>
        </w:rPr>
        <w:t xml:space="preserve"> на основе выводов, сделанных по каждому обучающемуся, рассматривает вопрос 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 </w:t>
      </w:r>
    </w:p>
    <w:p w:rsidR="00C315E3" w:rsidRDefault="00C315E3" w:rsidP="00C315E3">
      <w:pPr>
        <w:spacing w:line="276" w:lineRule="auto"/>
        <w:ind w:firstLine="709"/>
        <w:contextualSpacing/>
        <w:jc w:val="both"/>
        <w:rPr>
          <w:sz w:val="26"/>
          <w:szCs w:val="26"/>
        </w:rPr>
      </w:pPr>
      <w:r w:rsidRPr="009B41F7">
        <w:rPr>
          <w:sz w:val="26"/>
          <w:szCs w:val="26"/>
        </w:rPr>
        <w:t>Решение о переводе обучающегося на следующий уровень общего образования принимается одновременно с рассмотрением и утверждением характеристики обучающегося, в которой:</w:t>
      </w:r>
    </w:p>
    <w:p w:rsidR="009C6CF6" w:rsidRPr="00C315E3" w:rsidRDefault="00C315E3" w:rsidP="00C315E3">
      <w:pPr>
        <w:pStyle w:val="a6"/>
        <w:numPr>
          <w:ilvl w:val="0"/>
          <w:numId w:val="20"/>
        </w:numPr>
        <w:spacing w:line="276" w:lineRule="auto"/>
        <w:ind w:left="0" w:firstLine="709"/>
        <w:jc w:val="both"/>
        <w:rPr>
          <w:i/>
          <w:sz w:val="26"/>
          <w:szCs w:val="26"/>
        </w:rPr>
      </w:pPr>
      <w:r w:rsidRPr="00C315E3">
        <w:rPr>
          <w:i/>
          <w:sz w:val="26"/>
          <w:szCs w:val="26"/>
        </w:rPr>
        <w:lastRenderedPageBreak/>
        <w:t>отмечаются образовательные достижения и положительные качества обучающегося;</w:t>
      </w:r>
    </w:p>
    <w:p w:rsidR="00C315E3" w:rsidRPr="00C315E3" w:rsidRDefault="00EE79F7" w:rsidP="00C315E3">
      <w:pPr>
        <w:pStyle w:val="a6"/>
        <w:numPr>
          <w:ilvl w:val="0"/>
          <w:numId w:val="20"/>
        </w:numPr>
        <w:spacing w:line="276" w:lineRule="auto"/>
        <w:ind w:left="0" w:firstLine="709"/>
        <w:jc w:val="both"/>
        <w:rPr>
          <w:i/>
          <w:sz w:val="26"/>
          <w:szCs w:val="26"/>
        </w:rPr>
      </w:pPr>
      <w:r w:rsidRPr="00C315E3">
        <w:rPr>
          <w:i/>
          <w:sz w:val="26"/>
          <w:szCs w:val="26"/>
        </w:rPr>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2F3811" w:rsidRPr="00C315E3" w:rsidRDefault="00EE79F7" w:rsidP="00C315E3">
      <w:pPr>
        <w:pStyle w:val="a6"/>
        <w:numPr>
          <w:ilvl w:val="0"/>
          <w:numId w:val="20"/>
        </w:numPr>
        <w:spacing w:line="276" w:lineRule="auto"/>
        <w:ind w:left="0" w:firstLine="709"/>
        <w:jc w:val="both"/>
        <w:rPr>
          <w:i/>
          <w:sz w:val="26"/>
          <w:szCs w:val="26"/>
        </w:rPr>
      </w:pPr>
      <w:r w:rsidRPr="00C315E3">
        <w:rPr>
          <w:i/>
          <w:sz w:val="26"/>
          <w:szCs w:val="26"/>
        </w:rPr>
        <w:t>дают</w:t>
      </w:r>
      <w:r w:rsidR="00C315E3" w:rsidRPr="00C315E3">
        <w:rPr>
          <w:i/>
          <w:sz w:val="26"/>
          <w:szCs w:val="26"/>
        </w:rPr>
        <w:t>ся психолого-</w:t>
      </w:r>
      <w:r w:rsidRPr="00C315E3">
        <w:rPr>
          <w:i/>
          <w:sz w:val="26"/>
          <w:szCs w:val="26"/>
        </w:rPr>
        <w:t>педагогические рекомендации, призванные обеспечить успешную реализацию намеченных задач на следующей ступени обучения.</w:t>
      </w:r>
    </w:p>
    <w:p w:rsidR="002F3811" w:rsidRPr="009B41F7" w:rsidRDefault="00EE79F7" w:rsidP="00C315E3">
      <w:pPr>
        <w:spacing w:before="240" w:after="240" w:line="276" w:lineRule="auto"/>
        <w:ind w:firstLine="709"/>
        <w:contextualSpacing/>
        <w:jc w:val="both"/>
        <w:rPr>
          <w:sz w:val="26"/>
          <w:szCs w:val="26"/>
        </w:rPr>
      </w:pPr>
      <w:r w:rsidRPr="009B41F7">
        <w:rPr>
          <w:sz w:val="26"/>
          <w:szCs w:val="26"/>
        </w:rPr>
        <w:t>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rsidR="007C4AE0" w:rsidRPr="009B41F7" w:rsidRDefault="007C4AE0" w:rsidP="00C315E3">
      <w:pPr>
        <w:spacing w:before="240" w:after="240" w:line="276" w:lineRule="auto"/>
        <w:ind w:firstLine="709"/>
        <w:contextualSpacing/>
        <w:jc w:val="both"/>
        <w:rPr>
          <w:sz w:val="26"/>
          <w:szCs w:val="26"/>
        </w:rPr>
      </w:pPr>
    </w:p>
    <w:p w:rsidR="00C315E3" w:rsidRDefault="00C315E3" w:rsidP="00677BA2">
      <w:pPr>
        <w:spacing w:before="240" w:after="240"/>
        <w:ind w:firstLine="426"/>
        <w:contextualSpacing/>
        <w:jc w:val="center"/>
        <w:rPr>
          <w:b/>
          <w:sz w:val="24"/>
          <w:szCs w:val="24"/>
        </w:rPr>
      </w:pPr>
    </w:p>
    <w:p w:rsidR="00C315E3" w:rsidRDefault="00C315E3" w:rsidP="00C315E3">
      <w:pPr>
        <w:spacing w:before="240" w:after="240"/>
        <w:contextualSpacing/>
        <w:rPr>
          <w:b/>
          <w:sz w:val="24"/>
          <w:szCs w:val="24"/>
        </w:rPr>
      </w:pPr>
    </w:p>
    <w:p w:rsidR="00C315E3" w:rsidRDefault="00C315E3" w:rsidP="00C315E3">
      <w:pPr>
        <w:spacing w:before="240" w:after="240"/>
        <w:contextualSpacing/>
        <w:rPr>
          <w:b/>
          <w:sz w:val="24"/>
          <w:szCs w:val="24"/>
        </w:rPr>
      </w:pPr>
    </w:p>
    <w:p w:rsidR="002F3811" w:rsidRPr="00C315E3" w:rsidRDefault="00EE79F7" w:rsidP="00C315E3">
      <w:pPr>
        <w:ind w:firstLine="426"/>
        <w:contextualSpacing/>
        <w:jc w:val="center"/>
        <w:rPr>
          <w:b/>
          <w:sz w:val="26"/>
          <w:szCs w:val="26"/>
        </w:rPr>
      </w:pPr>
      <w:r w:rsidRPr="00C315E3">
        <w:rPr>
          <w:b/>
          <w:sz w:val="26"/>
          <w:szCs w:val="26"/>
        </w:rPr>
        <w:t xml:space="preserve">2.1. </w:t>
      </w:r>
      <w:r w:rsidR="00C315E3" w:rsidRPr="00C315E3">
        <w:rPr>
          <w:b/>
          <w:sz w:val="26"/>
          <w:szCs w:val="26"/>
        </w:rPr>
        <w:t>СОДЕРЖАТЕЛЬНЫЙ РАЗДЕЛ</w:t>
      </w:r>
    </w:p>
    <w:p w:rsidR="00C315E3" w:rsidRPr="00C315E3" w:rsidRDefault="00EE79F7" w:rsidP="00C315E3">
      <w:pPr>
        <w:ind w:firstLine="426"/>
        <w:contextualSpacing/>
        <w:jc w:val="center"/>
        <w:rPr>
          <w:b/>
          <w:sz w:val="26"/>
          <w:szCs w:val="26"/>
        </w:rPr>
      </w:pPr>
      <w:r w:rsidRPr="00C315E3">
        <w:rPr>
          <w:b/>
          <w:sz w:val="26"/>
          <w:szCs w:val="26"/>
        </w:rPr>
        <w:t>2.1.1. Программа формирования универсальных учебных действий</w:t>
      </w:r>
    </w:p>
    <w:p w:rsidR="00C315E3" w:rsidRDefault="00C315E3" w:rsidP="00C315E3">
      <w:pPr>
        <w:ind w:firstLine="426"/>
        <w:contextualSpacing/>
        <w:jc w:val="both"/>
        <w:rPr>
          <w:sz w:val="26"/>
          <w:szCs w:val="26"/>
        </w:rPr>
      </w:pPr>
    </w:p>
    <w:p w:rsidR="00C315E3" w:rsidRDefault="00EE79F7" w:rsidP="00C315E3">
      <w:pPr>
        <w:ind w:firstLine="709"/>
        <w:contextualSpacing/>
        <w:jc w:val="both"/>
        <w:rPr>
          <w:sz w:val="26"/>
          <w:szCs w:val="26"/>
        </w:rPr>
      </w:pPr>
      <w:r w:rsidRPr="00C315E3">
        <w:rPr>
          <w:sz w:val="26"/>
          <w:szCs w:val="26"/>
        </w:rPr>
        <w:t>Программа формирования универсальных учебных действий на уровне</w:t>
      </w:r>
      <w:r w:rsidR="00DA2725">
        <w:rPr>
          <w:sz w:val="26"/>
          <w:szCs w:val="26"/>
        </w:rPr>
        <w:t xml:space="preserve"> </w:t>
      </w:r>
      <w:r w:rsidRPr="00C315E3">
        <w:rPr>
          <w:sz w:val="26"/>
          <w:szCs w:val="26"/>
        </w:rPr>
        <w:t>начального общего образования конкретизирует требования ФГОС НОО обучающихся с ОВЗ к личностным и метапредметным результатам освоения АООП НОО, и служит основой разработки программ учебных предметов, курсов.</w:t>
      </w:r>
    </w:p>
    <w:p w:rsidR="002F3811" w:rsidRPr="00C315E3" w:rsidRDefault="00EE79F7" w:rsidP="00C315E3">
      <w:pPr>
        <w:ind w:firstLine="709"/>
        <w:contextualSpacing/>
        <w:jc w:val="both"/>
        <w:rPr>
          <w:sz w:val="26"/>
          <w:szCs w:val="26"/>
        </w:rPr>
      </w:pPr>
      <w:r w:rsidRPr="00C315E3">
        <w:rPr>
          <w:sz w:val="26"/>
          <w:szCs w:val="26"/>
        </w:rP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развитию универсальных учебных действий, обеспечивающих обучающимся умение учиться. Это достигается как в процессе освоения обучающимися с ЗПР конкретных предметных знаний, умений и навыков в рамках отдельных учебных</w:t>
      </w:r>
      <w:r w:rsidR="00164CC5" w:rsidRPr="00C315E3">
        <w:rPr>
          <w:sz w:val="26"/>
          <w:szCs w:val="26"/>
        </w:rPr>
        <w:t xml:space="preserve"> д</w:t>
      </w:r>
      <w:r w:rsidRPr="00C315E3">
        <w:rPr>
          <w:sz w:val="26"/>
          <w:szCs w:val="26"/>
        </w:rPr>
        <w:t>исциплин, так и в процессе формирования социальных (жизненных) компетенций.</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Программа формирования универсальных учебных действий обеспечивает:</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реализацию преемственности всех ступеней образования и этапов усвоения содержания образования;</w:t>
      </w:r>
    </w:p>
    <w:p w:rsidR="002F3811" w:rsidRPr="00C315E3" w:rsidRDefault="00EE79F7" w:rsidP="00C315E3">
      <w:pPr>
        <w:pStyle w:val="a6"/>
        <w:numPr>
          <w:ilvl w:val="0"/>
          <w:numId w:val="20"/>
        </w:numPr>
        <w:ind w:left="0" w:firstLine="709"/>
        <w:jc w:val="both"/>
        <w:rPr>
          <w:i/>
          <w:sz w:val="26"/>
          <w:szCs w:val="26"/>
        </w:rPr>
      </w:pPr>
      <w:r w:rsidRPr="00C315E3">
        <w:rPr>
          <w:i/>
          <w:sz w:val="26"/>
          <w:szCs w:val="26"/>
        </w:rPr>
        <w:t>создание условий для готовности обучающегося с ЗПР к дальнейшему образованию, реализации доступного уровня самостоятельности в обучении;</w:t>
      </w:r>
    </w:p>
    <w:p w:rsidR="002F3811" w:rsidRPr="00C315E3" w:rsidRDefault="00EE79F7" w:rsidP="00C315E3">
      <w:pPr>
        <w:ind w:firstLine="426"/>
        <w:contextualSpacing/>
        <w:jc w:val="both"/>
        <w:rPr>
          <w:i/>
          <w:sz w:val="26"/>
          <w:szCs w:val="26"/>
        </w:rPr>
      </w:pPr>
      <w:r w:rsidRPr="00C315E3">
        <w:rPr>
          <w:i/>
          <w:sz w:val="26"/>
          <w:szCs w:val="26"/>
        </w:rPr>
        <w:t>целостность развития личности обучающегося.</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Основная цель</w:t>
      </w:r>
      <w:r w:rsidRPr="00C315E3">
        <w:rPr>
          <w:sz w:val="26"/>
          <w:szCs w:val="26"/>
        </w:rPr>
        <w:t xml:space="preserve"> реализации программы формирования универсальных учебных действий состоит </w:t>
      </w:r>
      <w:r w:rsidRPr="00C315E3">
        <w:rPr>
          <w:b/>
          <w:sz w:val="26"/>
          <w:szCs w:val="26"/>
        </w:rPr>
        <w:t>в формировании обучающегося с ЗПР как субъекта учебной деятельности.</w:t>
      </w:r>
    </w:p>
    <w:p w:rsidR="00C315E3" w:rsidRDefault="00C315E3" w:rsidP="00C315E3">
      <w:pPr>
        <w:ind w:firstLine="426"/>
        <w:contextualSpacing/>
        <w:jc w:val="both"/>
        <w:rPr>
          <w:b/>
          <w:sz w:val="26"/>
          <w:szCs w:val="26"/>
        </w:rPr>
      </w:pPr>
    </w:p>
    <w:p w:rsidR="002F3811" w:rsidRPr="00C315E3" w:rsidRDefault="00EE79F7" w:rsidP="00C315E3">
      <w:pPr>
        <w:ind w:firstLine="709"/>
        <w:contextualSpacing/>
        <w:jc w:val="both"/>
        <w:rPr>
          <w:b/>
          <w:sz w:val="26"/>
          <w:szCs w:val="26"/>
        </w:rPr>
      </w:pPr>
      <w:r w:rsidRPr="00C315E3">
        <w:rPr>
          <w:b/>
          <w:sz w:val="26"/>
          <w:szCs w:val="26"/>
        </w:rPr>
        <w:t>Задачами реализации программы являются:</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формирование мотивационного компонента учебной деятельности;</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овладение комплексом универсальных учебных действий, составляющих операционный компонент учебной деятельности;</w:t>
      </w:r>
    </w:p>
    <w:p w:rsidR="002F3811" w:rsidRPr="00C315E3" w:rsidRDefault="00EE79F7" w:rsidP="00C315E3">
      <w:pPr>
        <w:pStyle w:val="a6"/>
        <w:numPr>
          <w:ilvl w:val="0"/>
          <w:numId w:val="20"/>
        </w:numPr>
        <w:ind w:left="0" w:firstLine="710"/>
        <w:jc w:val="both"/>
        <w:rPr>
          <w:i/>
          <w:sz w:val="26"/>
          <w:szCs w:val="26"/>
        </w:rPr>
      </w:pPr>
      <w:r w:rsidRPr="00C315E3">
        <w:rPr>
          <w:i/>
          <w:sz w:val="26"/>
          <w:szCs w:val="26"/>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2F3811" w:rsidRPr="00C315E3" w:rsidRDefault="002F3811" w:rsidP="00C315E3">
      <w:pPr>
        <w:ind w:firstLine="426"/>
        <w:contextualSpacing/>
        <w:jc w:val="both"/>
        <w:rPr>
          <w:i/>
          <w:sz w:val="26"/>
          <w:szCs w:val="26"/>
        </w:rPr>
      </w:pPr>
    </w:p>
    <w:p w:rsidR="002F3811" w:rsidRPr="00C315E3" w:rsidRDefault="00EE79F7" w:rsidP="00C315E3">
      <w:pPr>
        <w:ind w:firstLine="426"/>
        <w:contextualSpacing/>
        <w:jc w:val="both"/>
        <w:rPr>
          <w:b/>
          <w:sz w:val="26"/>
          <w:szCs w:val="26"/>
        </w:rPr>
      </w:pPr>
      <w:r w:rsidRPr="00C315E3">
        <w:rPr>
          <w:b/>
          <w:sz w:val="26"/>
          <w:szCs w:val="26"/>
        </w:rPr>
        <w:t>Для реализации поставленной цели и соответствующих ей задач необходимо:</w:t>
      </w:r>
    </w:p>
    <w:p w:rsidR="00C315E3" w:rsidRPr="00C315E3" w:rsidRDefault="00EE79F7" w:rsidP="00C315E3">
      <w:pPr>
        <w:pStyle w:val="a6"/>
        <w:numPr>
          <w:ilvl w:val="0"/>
          <w:numId w:val="20"/>
        </w:numPr>
        <w:ind w:left="0" w:firstLine="709"/>
        <w:jc w:val="both"/>
        <w:rPr>
          <w:i/>
          <w:sz w:val="26"/>
          <w:szCs w:val="26"/>
        </w:rPr>
      </w:pPr>
      <w:r w:rsidRPr="00C315E3">
        <w:rPr>
          <w:i/>
          <w:sz w:val="26"/>
          <w:szCs w:val="26"/>
        </w:rPr>
        <w:t>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w:t>
      </w:r>
    </w:p>
    <w:p w:rsidR="00C315E3" w:rsidRDefault="00EE79F7" w:rsidP="00C315E3">
      <w:pPr>
        <w:pStyle w:val="a6"/>
        <w:numPr>
          <w:ilvl w:val="0"/>
          <w:numId w:val="20"/>
        </w:numPr>
        <w:ind w:left="0" w:firstLine="709"/>
        <w:jc w:val="both"/>
        <w:rPr>
          <w:i/>
          <w:sz w:val="26"/>
          <w:szCs w:val="26"/>
        </w:rPr>
      </w:pPr>
      <w:r w:rsidRPr="00C315E3">
        <w:rPr>
          <w:i/>
          <w:sz w:val="26"/>
          <w:szCs w:val="26"/>
        </w:rPr>
        <w:t>определить связи универсальных учебных действий с содержанием учебных предметов;</w:t>
      </w:r>
    </w:p>
    <w:p w:rsidR="002F3811" w:rsidRPr="00C315E3" w:rsidRDefault="00EE79F7" w:rsidP="00C315E3">
      <w:pPr>
        <w:pStyle w:val="a6"/>
        <w:numPr>
          <w:ilvl w:val="0"/>
          <w:numId w:val="20"/>
        </w:numPr>
        <w:ind w:left="0" w:firstLine="709"/>
        <w:jc w:val="both"/>
        <w:rPr>
          <w:i/>
          <w:sz w:val="26"/>
          <w:szCs w:val="26"/>
        </w:rPr>
      </w:pPr>
      <w:r w:rsidRPr="00C315E3">
        <w:rPr>
          <w:i/>
          <w:sz w:val="26"/>
          <w:szCs w:val="26"/>
        </w:rPr>
        <w:t>выявить в содержании предметных линий универсальные учебные действия и определить условия их формирования в образовательном процессе и жизненно важных ситуациях, учитывая особые образовательные потребности обучающихся с ЗП</w:t>
      </w:r>
      <w:r w:rsidR="00C315E3">
        <w:rPr>
          <w:i/>
          <w:sz w:val="26"/>
          <w:szCs w:val="26"/>
        </w:rPr>
        <w:t>Р</w:t>
      </w:r>
      <w:r w:rsidRPr="00C315E3">
        <w:rPr>
          <w:i/>
          <w:sz w:val="26"/>
          <w:szCs w:val="26"/>
        </w:rPr>
        <w:t>.</w:t>
      </w:r>
    </w:p>
    <w:p w:rsidR="002F3811" w:rsidRPr="00C315E3" w:rsidRDefault="002F3811" w:rsidP="00C315E3">
      <w:pPr>
        <w:ind w:firstLine="426"/>
        <w:contextualSpacing/>
        <w:jc w:val="both"/>
        <w:rPr>
          <w:sz w:val="26"/>
          <w:szCs w:val="26"/>
        </w:rPr>
      </w:pPr>
    </w:p>
    <w:p w:rsidR="00C315E3" w:rsidRDefault="00EE79F7" w:rsidP="00C315E3">
      <w:pPr>
        <w:ind w:firstLine="426"/>
        <w:contextualSpacing/>
        <w:jc w:val="both"/>
        <w:rPr>
          <w:b/>
          <w:sz w:val="26"/>
          <w:szCs w:val="26"/>
        </w:rPr>
      </w:pPr>
      <w:r w:rsidRPr="00C315E3">
        <w:rPr>
          <w:b/>
          <w:sz w:val="26"/>
          <w:szCs w:val="26"/>
        </w:rPr>
        <w:t>Программа формирования универсальных учебных действий у обучающихся с ЗПР содержит:</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описание ценностных ориентиров образования обучающихся с ЗПР на уровне начального общего образования;</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связь универсальных учебных действий с содержанием учебных предметов;</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 xml:space="preserve">характеристики личностных, регулятивных, познавательных, коммуникативных </w:t>
      </w:r>
      <w:r w:rsidR="00C315E3" w:rsidRPr="00C315E3">
        <w:rPr>
          <w:i/>
          <w:sz w:val="26"/>
          <w:szCs w:val="26"/>
        </w:rPr>
        <w:t>универсальных учебных действий,</w:t>
      </w:r>
      <w:r w:rsidRPr="00C315E3">
        <w:rPr>
          <w:i/>
          <w:sz w:val="26"/>
          <w:szCs w:val="26"/>
        </w:rPr>
        <w:t xml:space="preserve"> обучающихся с ЗПР;</w:t>
      </w:r>
    </w:p>
    <w:p w:rsidR="00C315E3" w:rsidRPr="00C315E3" w:rsidRDefault="00EE79F7" w:rsidP="00C315E3">
      <w:pPr>
        <w:pStyle w:val="a6"/>
        <w:numPr>
          <w:ilvl w:val="0"/>
          <w:numId w:val="20"/>
        </w:numPr>
        <w:ind w:left="0" w:firstLine="709"/>
        <w:jc w:val="both"/>
        <w:rPr>
          <w:b/>
          <w:i/>
          <w:sz w:val="26"/>
          <w:szCs w:val="26"/>
        </w:rPr>
      </w:pPr>
      <w:r w:rsidRPr="00C315E3">
        <w:rPr>
          <w:i/>
          <w:sz w:val="26"/>
          <w:szCs w:val="26"/>
        </w:rPr>
        <w:t>типовые задачи формирования личностных, регулятивных, познавательных, коммуникативных универсальных учебных действий;</w:t>
      </w:r>
    </w:p>
    <w:p w:rsidR="002F3811" w:rsidRPr="00C315E3" w:rsidRDefault="00164CC5" w:rsidP="00C315E3">
      <w:pPr>
        <w:pStyle w:val="a6"/>
        <w:numPr>
          <w:ilvl w:val="0"/>
          <w:numId w:val="20"/>
        </w:numPr>
        <w:ind w:left="0" w:firstLine="709"/>
        <w:jc w:val="both"/>
        <w:rPr>
          <w:b/>
          <w:i/>
          <w:sz w:val="26"/>
          <w:szCs w:val="26"/>
        </w:rPr>
      </w:pPr>
      <w:r w:rsidRPr="00C315E3">
        <w:rPr>
          <w:i/>
          <w:sz w:val="26"/>
          <w:szCs w:val="26"/>
        </w:rPr>
        <w:t>о</w:t>
      </w:r>
      <w:r w:rsidR="00EE79F7" w:rsidRPr="00C315E3">
        <w:rPr>
          <w:i/>
          <w:sz w:val="26"/>
          <w:szCs w:val="26"/>
        </w:rPr>
        <w:t>писание преемственности программы формирования универсальных учебных действий при переходе обучающихся с ЗПР от дошкольного к начальному общему образованию.</w:t>
      </w:r>
    </w:p>
    <w:p w:rsidR="002F3811" w:rsidRPr="00C315E3" w:rsidRDefault="002F3811" w:rsidP="00C315E3">
      <w:pPr>
        <w:ind w:firstLine="426"/>
        <w:contextualSpacing/>
        <w:jc w:val="both"/>
        <w:rPr>
          <w:sz w:val="26"/>
          <w:szCs w:val="26"/>
        </w:rPr>
      </w:pPr>
    </w:p>
    <w:p w:rsidR="002F3811" w:rsidRPr="00C315E3" w:rsidRDefault="00EE79F7" w:rsidP="00C315E3">
      <w:pPr>
        <w:ind w:firstLine="709"/>
        <w:contextualSpacing/>
        <w:jc w:val="both"/>
        <w:rPr>
          <w:b/>
          <w:sz w:val="26"/>
          <w:szCs w:val="26"/>
        </w:rPr>
      </w:pPr>
      <w:r w:rsidRPr="00C315E3">
        <w:rPr>
          <w:b/>
          <w:sz w:val="26"/>
          <w:szCs w:val="26"/>
        </w:rPr>
        <w:t xml:space="preserve">Ценностные ориентиры начального общего образования обучающихсяЗПР конкретизируют личностный, социальный и государственный заказ </w:t>
      </w:r>
      <w:r w:rsidR="00C315E3">
        <w:rPr>
          <w:sz w:val="26"/>
          <w:szCs w:val="26"/>
        </w:rPr>
        <w:t xml:space="preserve">системы </w:t>
      </w:r>
      <w:r w:rsidRPr="00C315E3">
        <w:rPr>
          <w:sz w:val="26"/>
          <w:szCs w:val="26"/>
        </w:rPr>
        <w:t xml:space="preserve">образования, выраженный в Требованиях к результатам освоения АООП НОО, и отражают следующие </w:t>
      </w:r>
      <w:r w:rsidRPr="00C315E3">
        <w:rPr>
          <w:b/>
          <w:sz w:val="26"/>
          <w:szCs w:val="26"/>
        </w:rPr>
        <w:t>целевые установки системы начального общего образования:</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формирование основ гражданской идентичности личности на основе:</w:t>
      </w:r>
    </w:p>
    <w:p w:rsidR="00C315E3" w:rsidRPr="00C315E3" w:rsidRDefault="00EE79F7" w:rsidP="00C315E3">
      <w:pPr>
        <w:pStyle w:val="a6"/>
        <w:numPr>
          <w:ilvl w:val="0"/>
          <w:numId w:val="20"/>
        </w:numPr>
        <w:ind w:left="0" w:firstLine="710"/>
        <w:jc w:val="both"/>
        <w:rPr>
          <w:i/>
          <w:sz w:val="26"/>
          <w:szCs w:val="26"/>
        </w:rPr>
      </w:pPr>
      <w:r w:rsidRPr="00C315E3">
        <w:rPr>
          <w:i/>
          <w:sz w:val="26"/>
          <w:szCs w:val="26"/>
        </w:rPr>
        <w:t>осознания себя как гражданина России, чувства гордости за свою родину,</w:t>
      </w:r>
    </w:p>
    <w:p w:rsidR="00C315E3" w:rsidRDefault="00EE79F7" w:rsidP="00C315E3">
      <w:pPr>
        <w:pStyle w:val="a6"/>
        <w:numPr>
          <w:ilvl w:val="0"/>
          <w:numId w:val="20"/>
        </w:numPr>
        <w:ind w:left="0" w:firstLine="710"/>
        <w:jc w:val="both"/>
        <w:rPr>
          <w:i/>
          <w:sz w:val="26"/>
          <w:szCs w:val="26"/>
        </w:rPr>
      </w:pPr>
      <w:r w:rsidRPr="00C315E3">
        <w:rPr>
          <w:i/>
          <w:sz w:val="26"/>
          <w:szCs w:val="26"/>
        </w:rPr>
        <w:t>российский народ и историю России, осознания своей этнической и национальной принадлежности;</w:t>
      </w:r>
    </w:p>
    <w:p w:rsidR="00C315E3" w:rsidRPr="00433A31" w:rsidRDefault="00EE79F7" w:rsidP="00C315E3">
      <w:pPr>
        <w:pStyle w:val="a6"/>
        <w:numPr>
          <w:ilvl w:val="0"/>
          <w:numId w:val="20"/>
        </w:numPr>
        <w:ind w:left="0" w:firstLine="710"/>
        <w:jc w:val="both"/>
        <w:rPr>
          <w:i/>
          <w:sz w:val="26"/>
          <w:szCs w:val="26"/>
        </w:rPr>
      </w:pPr>
      <w:r w:rsidRPr="00433A31">
        <w:rPr>
          <w:i/>
          <w:sz w:val="26"/>
          <w:szCs w:val="26"/>
        </w:rPr>
        <w:t>восприятие мира как единого и целостного при разнообразии культур, национальностей, религий;</w:t>
      </w:r>
    </w:p>
    <w:p w:rsidR="00433A31" w:rsidRPr="00433A31" w:rsidRDefault="00EE79F7" w:rsidP="00C315E3">
      <w:pPr>
        <w:pStyle w:val="a6"/>
        <w:numPr>
          <w:ilvl w:val="0"/>
          <w:numId w:val="20"/>
        </w:numPr>
        <w:ind w:left="0" w:firstLine="710"/>
        <w:jc w:val="both"/>
        <w:rPr>
          <w:i/>
          <w:sz w:val="26"/>
          <w:szCs w:val="26"/>
        </w:rPr>
      </w:pPr>
      <w:r w:rsidRPr="00433A31">
        <w:rPr>
          <w:i/>
          <w:sz w:val="26"/>
          <w:szCs w:val="26"/>
        </w:rPr>
        <w:lastRenderedPageBreak/>
        <w:t>уважительного отношения к иному мнению, истории и культуре других народов;</w:t>
      </w:r>
    </w:p>
    <w:p w:rsidR="00C315E3" w:rsidRPr="00433A31" w:rsidRDefault="00EE79F7" w:rsidP="00C315E3">
      <w:pPr>
        <w:pStyle w:val="a6"/>
        <w:numPr>
          <w:ilvl w:val="0"/>
          <w:numId w:val="20"/>
        </w:numPr>
        <w:ind w:left="0" w:firstLine="710"/>
        <w:jc w:val="both"/>
        <w:rPr>
          <w:b/>
          <w:i/>
          <w:sz w:val="26"/>
          <w:szCs w:val="26"/>
        </w:rPr>
      </w:pPr>
      <w:r w:rsidRPr="00433A31">
        <w:rPr>
          <w:b/>
          <w:sz w:val="26"/>
          <w:szCs w:val="26"/>
        </w:rPr>
        <w:t>формирование психологических условий развития общения, сотрудничества на основе:</w:t>
      </w:r>
    </w:p>
    <w:p w:rsidR="00433A31" w:rsidRPr="00433A31" w:rsidRDefault="00EE79F7" w:rsidP="00433A31">
      <w:pPr>
        <w:pStyle w:val="a6"/>
        <w:numPr>
          <w:ilvl w:val="0"/>
          <w:numId w:val="20"/>
        </w:numPr>
        <w:ind w:left="0" w:firstLine="710"/>
        <w:jc w:val="both"/>
        <w:rPr>
          <w:i/>
          <w:sz w:val="26"/>
          <w:szCs w:val="26"/>
        </w:rPr>
      </w:pPr>
      <w:r w:rsidRPr="00433A31">
        <w:rPr>
          <w:i/>
          <w:sz w:val="26"/>
          <w:szCs w:val="26"/>
        </w:rPr>
        <w:t>доброжелательности, доверия и внимания к людям;</w:t>
      </w:r>
    </w:p>
    <w:p w:rsidR="00433A31" w:rsidRPr="00433A31" w:rsidRDefault="00EE79F7" w:rsidP="00433A31">
      <w:pPr>
        <w:pStyle w:val="a6"/>
        <w:numPr>
          <w:ilvl w:val="0"/>
          <w:numId w:val="20"/>
        </w:numPr>
        <w:ind w:left="0" w:firstLine="710"/>
        <w:jc w:val="both"/>
        <w:rPr>
          <w:i/>
          <w:sz w:val="26"/>
          <w:szCs w:val="26"/>
        </w:rPr>
      </w:pPr>
      <w:r w:rsidRPr="00433A31">
        <w:rPr>
          <w:i/>
          <w:sz w:val="26"/>
          <w:szCs w:val="26"/>
        </w:rPr>
        <w:t>навыков сотрудничества со взрослыми и сверстниками в разных социальных ситуациях;</w:t>
      </w:r>
    </w:p>
    <w:p w:rsidR="00433A31" w:rsidRDefault="00EE79F7" w:rsidP="00433A31">
      <w:pPr>
        <w:pStyle w:val="a6"/>
        <w:numPr>
          <w:ilvl w:val="0"/>
          <w:numId w:val="20"/>
        </w:numPr>
        <w:ind w:left="0" w:firstLine="710"/>
        <w:jc w:val="both"/>
        <w:rPr>
          <w:i/>
          <w:sz w:val="26"/>
          <w:szCs w:val="26"/>
        </w:rPr>
      </w:pPr>
      <w:r w:rsidRPr="00433A31">
        <w:rPr>
          <w:i/>
          <w:sz w:val="26"/>
          <w:szCs w:val="26"/>
        </w:rPr>
        <w:t>уважения к окружающим — умения слушать и слышать партнёра;</w:t>
      </w:r>
    </w:p>
    <w:p w:rsidR="00433A31" w:rsidRPr="00433A31" w:rsidRDefault="00EE79F7" w:rsidP="00433A31">
      <w:pPr>
        <w:pStyle w:val="a6"/>
        <w:numPr>
          <w:ilvl w:val="0"/>
          <w:numId w:val="20"/>
        </w:numPr>
        <w:ind w:left="0" w:firstLine="710"/>
        <w:jc w:val="both"/>
        <w:rPr>
          <w:b/>
          <w:i/>
          <w:sz w:val="26"/>
          <w:szCs w:val="26"/>
        </w:rPr>
      </w:pPr>
      <w:r w:rsidRPr="00433A31">
        <w:rPr>
          <w:b/>
          <w:sz w:val="26"/>
          <w:szCs w:val="26"/>
        </w:rPr>
        <w:t xml:space="preserve"> развитие ценностно-смысловой сферы личности на основе общечеловеческих принципов нравственности:</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 xml:space="preserve"> способности к осмыслению социального окружения, своего места в нем, принятия соответствующих возрасту ценностей и социальных ролей;</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ориентации в нравственном содержании как собственных поступков, так</w:t>
      </w:r>
    </w:p>
    <w:p w:rsidR="00433A31" w:rsidRPr="00433A31" w:rsidRDefault="00EE79F7" w:rsidP="00433A31">
      <w:pPr>
        <w:pStyle w:val="a6"/>
        <w:numPr>
          <w:ilvl w:val="0"/>
          <w:numId w:val="20"/>
        </w:numPr>
        <w:ind w:left="0" w:firstLine="710"/>
        <w:jc w:val="both"/>
        <w:rPr>
          <w:b/>
          <w:i/>
          <w:sz w:val="26"/>
          <w:szCs w:val="26"/>
        </w:rPr>
      </w:pPr>
      <w:r w:rsidRPr="00433A31">
        <w:rPr>
          <w:i/>
          <w:sz w:val="26"/>
          <w:szCs w:val="26"/>
        </w:rPr>
        <w:t>поступков окружающих людей, развития этических чувств, доброжелательности и эмоционально-нравственной отзывчивости, понимания и сопереживания чувствам других людей;</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формирование эстетических потребностей, ценностей и чувств;</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развитие умения учиться, а именно:</w:t>
      </w:r>
      <w:r w:rsidR="00DA2725">
        <w:rPr>
          <w:sz w:val="26"/>
          <w:szCs w:val="26"/>
        </w:rPr>
        <w:t xml:space="preserve"> </w:t>
      </w:r>
      <w:r w:rsidRPr="00433A31">
        <w:rPr>
          <w:sz w:val="26"/>
          <w:szCs w:val="26"/>
        </w:rPr>
        <w:t>принятие и освоение социальной роли обучающегося, формирование и развитие социально значимых мотивов учебной деятельности;</w:t>
      </w:r>
    </w:p>
    <w:p w:rsidR="00433A3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формирование умения учиться и способности к организации своей деятельности (планированию, контролю, оценке);</w:t>
      </w:r>
    </w:p>
    <w:p w:rsidR="002F3811" w:rsidRPr="00433A31" w:rsidRDefault="00EE79F7" w:rsidP="00433A31">
      <w:pPr>
        <w:pStyle w:val="a6"/>
        <w:numPr>
          <w:ilvl w:val="0"/>
          <w:numId w:val="20"/>
        </w:numPr>
        <w:spacing w:line="276" w:lineRule="auto"/>
        <w:ind w:left="0" w:firstLine="710"/>
        <w:jc w:val="both"/>
        <w:rPr>
          <w:b/>
          <w:i/>
          <w:sz w:val="26"/>
          <w:szCs w:val="26"/>
        </w:rPr>
      </w:pPr>
      <w:r w:rsidRPr="00433A31">
        <w:rPr>
          <w:sz w:val="26"/>
          <w:szCs w:val="26"/>
        </w:rPr>
        <w:t xml:space="preserve"> развитие адекватных представлений о собственных возможностях, о насущно необходимом жизнео</w:t>
      </w:r>
      <w:r w:rsidR="00433A31">
        <w:rPr>
          <w:sz w:val="26"/>
          <w:szCs w:val="26"/>
        </w:rPr>
        <w:t>беспечении.</w:t>
      </w:r>
    </w:p>
    <w:p w:rsidR="002F3811" w:rsidRPr="00433A31" w:rsidRDefault="00EE79F7" w:rsidP="00433A31">
      <w:pPr>
        <w:spacing w:before="240" w:after="240" w:line="276" w:lineRule="auto"/>
        <w:ind w:firstLine="709"/>
        <w:contextualSpacing/>
        <w:jc w:val="both"/>
        <w:rPr>
          <w:b/>
          <w:sz w:val="26"/>
          <w:szCs w:val="26"/>
        </w:rPr>
      </w:pPr>
      <w:r w:rsidRPr="00433A31">
        <w:rPr>
          <w:b/>
          <w:sz w:val="26"/>
          <w:szCs w:val="26"/>
        </w:rPr>
        <w:t>Программа формирования универсальных учебных действий реализуется в процессе всей учебной и внеурочной деятельности.</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t>Формирование универсальных учебных действий в образовательном процессе осуществляется в процессе освоения всех без исключения учебных предметов и курсов коррекционно-развивающей области.</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t>Сформированность универсальных учебных действий у обучающихся с ЗПР на уровне начального общего образования должна быть определена на этапе завершения обучения в начальной школе.</w:t>
      </w:r>
    </w:p>
    <w:p w:rsidR="002F3811" w:rsidRPr="00433A31" w:rsidRDefault="002F3811" w:rsidP="00433A31">
      <w:pPr>
        <w:spacing w:before="240" w:after="240" w:line="276" w:lineRule="auto"/>
        <w:ind w:firstLine="426"/>
        <w:contextualSpacing/>
        <w:jc w:val="both"/>
        <w:rPr>
          <w:sz w:val="26"/>
          <w:szCs w:val="26"/>
        </w:rPr>
      </w:pPr>
    </w:p>
    <w:p w:rsidR="002F3811" w:rsidRPr="00433A31" w:rsidRDefault="00EE79F7" w:rsidP="00F61F60">
      <w:pPr>
        <w:spacing w:before="240" w:after="240" w:line="276" w:lineRule="auto"/>
        <w:ind w:firstLine="709"/>
        <w:contextualSpacing/>
        <w:jc w:val="center"/>
        <w:rPr>
          <w:b/>
          <w:sz w:val="26"/>
          <w:szCs w:val="26"/>
        </w:rPr>
      </w:pPr>
      <w:r w:rsidRPr="00433A31">
        <w:rPr>
          <w:b/>
          <w:sz w:val="26"/>
          <w:szCs w:val="26"/>
        </w:rPr>
        <w:t xml:space="preserve">Связь универсальных учебных действий </w:t>
      </w:r>
      <w:r w:rsidR="00433A31">
        <w:rPr>
          <w:b/>
          <w:sz w:val="26"/>
          <w:szCs w:val="26"/>
        </w:rPr>
        <w:t>с содержанием учебных предметов</w:t>
      </w:r>
    </w:p>
    <w:p w:rsidR="002F3811" w:rsidRPr="00433A31" w:rsidRDefault="002F3811" w:rsidP="00433A31">
      <w:pPr>
        <w:spacing w:before="240" w:after="240" w:line="276" w:lineRule="auto"/>
        <w:ind w:firstLine="426"/>
        <w:contextualSpacing/>
        <w:jc w:val="both"/>
        <w:rPr>
          <w:sz w:val="26"/>
          <w:szCs w:val="26"/>
        </w:rPr>
      </w:pPr>
    </w:p>
    <w:p w:rsidR="00F61F60" w:rsidRDefault="00EE79F7" w:rsidP="00F61F60">
      <w:pPr>
        <w:spacing w:before="240" w:after="240" w:line="276" w:lineRule="auto"/>
        <w:ind w:firstLine="709"/>
        <w:contextualSpacing/>
        <w:jc w:val="both"/>
        <w:rPr>
          <w:sz w:val="26"/>
          <w:szCs w:val="26"/>
        </w:rPr>
      </w:pPr>
      <w:r w:rsidRPr="00433A31">
        <w:rPr>
          <w:sz w:val="26"/>
          <w:szCs w:val="26"/>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целостного образовательного процесса в ходе изучения системы учебных предметов и дисциплин, в метапредметной деятельности, </w:t>
      </w:r>
      <w:r w:rsidRPr="00433A31">
        <w:rPr>
          <w:sz w:val="26"/>
          <w:szCs w:val="26"/>
        </w:rPr>
        <w:lastRenderedPageBreak/>
        <w:t>организации форм учебного сотрудничества и решения важных задач жизнедеятельности обучающихся</w:t>
      </w:r>
      <w:r w:rsidR="00F61F60">
        <w:rPr>
          <w:sz w:val="26"/>
          <w:szCs w:val="26"/>
        </w:rPr>
        <w:t>.</w:t>
      </w:r>
    </w:p>
    <w:p w:rsidR="00F61F60" w:rsidRDefault="00EE79F7" w:rsidP="00F61F60">
      <w:pPr>
        <w:spacing w:before="240" w:after="240" w:line="276" w:lineRule="auto"/>
        <w:ind w:firstLine="709"/>
        <w:contextualSpacing/>
        <w:jc w:val="both"/>
        <w:rPr>
          <w:i/>
          <w:sz w:val="26"/>
          <w:szCs w:val="26"/>
        </w:rPr>
      </w:pPr>
      <w:r w:rsidRPr="00433A31">
        <w:rPr>
          <w:sz w:val="26"/>
          <w:szCs w:val="26"/>
        </w:rP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исключающее риск развития формализма мышления, формирования псевдологического мышления. Существенную роль в этом играют такие</w:t>
      </w:r>
      <w:r w:rsidR="00DA2725">
        <w:rPr>
          <w:sz w:val="26"/>
          <w:szCs w:val="26"/>
        </w:rPr>
        <w:t xml:space="preserve"> </w:t>
      </w:r>
      <w:r w:rsidRPr="00433A31">
        <w:rPr>
          <w:sz w:val="26"/>
          <w:szCs w:val="26"/>
        </w:rPr>
        <w:t xml:space="preserve">учебные предметы, как </w:t>
      </w:r>
      <w:r w:rsidRPr="00F61F60">
        <w:rPr>
          <w:i/>
          <w:sz w:val="26"/>
          <w:szCs w:val="26"/>
        </w:rPr>
        <w:t>«Литературное чтение», «Технология», «Изобразительное искусство», «Музыка».</w:t>
      </w:r>
    </w:p>
    <w:p w:rsidR="00F61F60" w:rsidRDefault="00EE79F7" w:rsidP="00F61F60">
      <w:pPr>
        <w:spacing w:before="240" w:after="240" w:line="276" w:lineRule="auto"/>
        <w:ind w:firstLine="709"/>
        <w:contextualSpacing/>
        <w:jc w:val="both"/>
        <w:rPr>
          <w:i/>
          <w:sz w:val="26"/>
          <w:szCs w:val="26"/>
        </w:rPr>
      </w:pPr>
      <w:r w:rsidRPr="00433A31">
        <w:rPr>
          <w:sz w:val="26"/>
          <w:szCs w:val="26"/>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w:t>
      </w:r>
    </w:p>
    <w:p w:rsidR="00F61F60" w:rsidRDefault="00F61F60" w:rsidP="00F61F60">
      <w:pPr>
        <w:spacing w:before="240" w:after="240" w:line="276" w:lineRule="auto"/>
        <w:ind w:firstLine="709"/>
        <w:contextualSpacing/>
        <w:jc w:val="both"/>
        <w:rPr>
          <w:b/>
          <w:sz w:val="26"/>
          <w:szCs w:val="26"/>
        </w:rPr>
      </w:pPr>
    </w:p>
    <w:p w:rsidR="002F3811" w:rsidRPr="00F61F60" w:rsidRDefault="00EE79F7" w:rsidP="00F61F60">
      <w:pPr>
        <w:spacing w:before="240" w:after="240" w:line="276" w:lineRule="auto"/>
        <w:ind w:firstLine="709"/>
        <w:contextualSpacing/>
        <w:jc w:val="both"/>
        <w:rPr>
          <w:i/>
          <w:sz w:val="26"/>
          <w:szCs w:val="26"/>
        </w:rPr>
      </w:pPr>
      <w:r w:rsidRPr="00F61F60">
        <w:rPr>
          <w:b/>
          <w:sz w:val="26"/>
          <w:szCs w:val="26"/>
        </w:rPr>
        <w:t>«Русский язык»</w:t>
      </w:r>
      <w:r w:rsidRPr="00433A31">
        <w:rPr>
          <w:sz w:val="26"/>
          <w:szCs w:val="26"/>
        </w:rPr>
        <w:t xml:space="preserve"> как учебный предмет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F61F60" w:rsidRDefault="00F61F60" w:rsidP="00F61F60">
      <w:pPr>
        <w:spacing w:before="240" w:after="240" w:line="276" w:lineRule="auto"/>
        <w:ind w:firstLine="709"/>
        <w:contextualSpacing/>
        <w:jc w:val="both"/>
        <w:rPr>
          <w:b/>
          <w:sz w:val="26"/>
          <w:szCs w:val="26"/>
        </w:rPr>
      </w:pPr>
    </w:p>
    <w:p w:rsidR="002F3811" w:rsidRPr="00433A31" w:rsidRDefault="00EE79F7" w:rsidP="00F61F60">
      <w:pPr>
        <w:spacing w:before="240" w:after="240" w:line="276" w:lineRule="auto"/>
        <w:ind w:firstLine="709"/>
        <w:contextualSpacing/>
        <w:jc w:val="both"/>
        <w:rPr>
          <w:sz w:val="26"/>
          <w:szCs w:val="26"/>
        </w:rPr>
      </w:pPr>
      <w:r w:rsidRPr="00F61F60">
        <w:rPr>
          <w:b/>
          <w:sz w:val="26"/>
          <w:szCs w:val="26"/>
        </w:rPr>
        <w:t>«Литературное чтение».</w:t>
      </w:r>
      <w:r w:rsidRPr="00433A31">
        <w:rPr>
          <w:sz w:val="26"/>
          <w:szCs w:val="26"/>
        </w:rPr>
        <w:t xml:space="preserve">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677BA2" w:rsidRPr="00433A31" w:rsidRDefault="00EE79F7" w:rsidP="00F61F60">
      <w:pPr>
        <w:spacing w:before="240" w:after="240" w:line="276" w:lineRule="auto"/>
        <w:ind w:firstLine="709"/>
        <w:contextualSpacing/>
        <w:jc w:val="both"/>
        <w:rPr>
          <w:sz w:val="26"/>
          <w:szCs w:val="26"/>
        </w:rPr>
      </w:pPr>
      <w:r w:rsidRPr="00433A31">
        <w:rPr>
          <w:sz w:val="26"/>
          <w:szCs w:val="26"/>
        </w:rPr>
        <w:t xml:space="preserve">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развитие эстетического восприятия. </w:t>
      </w:r>
    </w:p>
    <w:p w:rsidR="002F3811" w:rsidRPr="00433A31" w:rsidRDefault="00EE79F7" w:rsidP="00F61F60">
      <w:pPr>
        <w:spacing w:before="240" w:after="240" w:line="276" w:lineRule="auto"/>
        <w:ind w:firstLine="709"/>
        <w:contextualSpacing/>
        <w:jc w:val="both"/>
        <w:rPr>
          <w:sz w:val="26"/>
          <w:szCs w:val="26"/>
        </w:rPr>
      </w:pPr>
      <w:r w:rsidRPr="00433A31">
        <w:rPr>
          <w:sz w:val="26"/>
          <w:szCs w:val="26"/>
        </w:rPr>
        <w:t xml:space="preserve">На </w:t>
      </w:r>
      <w:r w:rsidR="00677BA2" w:rsidRPr="00433A31">
        <w:rPr>
          <w:sz w:val="26"/>
          <w:szCs w:val="26"/>
        </w:rPr>
        <w:t>уровне</w:t>
      </w:r>
      <w:r w:rsidRPr="00433A31">
        <w:rPr>
          <w:sz w:val="26"/>
          <w:szCs w:val="26"/>
        </w:rPr>
        <w:t xml:space="preserve"> начального общего образования важным средством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2F3811" w:rsidRPr="00F61F60" w:rsidRDefault="00EE79F7" w:rsidP="00F61F60">
      <w:pPr>
        <w:spacing w:line="276" w:lineRule="auto"/>
        <w:ind w:firstLine="709"/>
        <w:contextualSpacing/>
        <w:jc w:val="both"/>
        <w:rPr>
          <w:b/>
          <w:sz w:val="26"/>
          <w:szCs w:val="26"/>
        </w:rPr>
      </w:pPr>
      <w:r w:rsidRPr="00F61F60">
        <w:rPr>
          <w:b/>
          <w:sz w:val="26"/>
          <w:szCs w:val="26"/>
        </w:rPr>
        <w:t>Учебный предмет «Литературное чтение» обеспечивает формирование следующих универсальных учебных действий: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смыслообразования через прослеживание судьбы героя и ориентацию учащегося в системе личностных смыслов;</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lastRenderedPageBreak/>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основ гражданской идентичности путём знакомства с героическим историческим прошлым своего народа и своей страны и переживания гордости</w:t>
      </w:r>
      <w:r w:rsidR="00F61F60" w:rsidRPr="00F61F60">
        <w:rPr>
          <w:i/>
          <w:sz w:val="26"/>
          <w:szCs w:val="26"/>
        </w:rPr>
        <w:t>;</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эмоциональной сопричастности подвигам и достижениям её граждан; эстетических ценностей и на их ос</w:t>
      </w:r>
      <w:r w:rsidR="00677BA2" w:rsidRPr="00F61F60">
        <w:rPr>
          <w:i/>
          <w:sz w:val="26"/>
          <w:szCs w:val="26"/>
        </w:rPr>
        <w:t xml:space="preserve">нов </w:t>
      </w:r>
      <w:r w:rsidRPr="00F61F60">
        <w:rPr>
          <w:i/>
          <w:sz w:val="26"/>
          <w:szCs w:val="26"/>
        </w:rPr>
        <w:t>нравственно-этического оценивания через выявление морального содержания и нравственного значения действий персонажей;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понимать контекстную речь на основе воссоздания картины событий и поступков персонажей;</w:t>
      </w:r>
    </w:p>
    <w:p w:rsidR="00F61F60"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устанавливать логическую причинно-следственную последовательность событий и действий героев произведения;</w:t>
      </w:r>
    </w:p>
    <w:p w:rsidR="002F3811" w:rsidRPr="00F61F60" w:rsidRDefault="00EE79F7" w:rsidP="00F61F60">
      <w:pPr>
        <w:pStyle w:val="a6"/>
        <w:numPr>
          <w:ilvl w:val="0"/>
          <w:numId w:val="20"/>
        </w:numPr>
        <w:spacing w:line="276" w:lineRule="auto"/>
        <w:ind w:left="0" w:firstLine="710"/>
        <w:jc w:val="both"/>
        <w:rPr>
          <w:i/>
          <w:sz w:val="26"/>
          <w:szCs w:val="26"/>
        </w:rPr>
      </w:pPr>
      <w:r w:rsidRPr="00F61F60">
        <w:rPr>
          <w:i/>
          <w:sz w:val="26"/>
          <w:szCs w:val="26"/>
        </w:rPr>
        <w:t>умения строить план с выделением существенной и дополнительной информации.</w:t>
      </w:r>
    </w:p>
    <w:p w:rsidR="00DA4E94" w:rsidRPr="00F61F60" w:rsidRDefault="00DA4E94" w:rsidP="00F61F60">
      <w:pPr>
        <w:spacing w:line="276" w:lineRule="auto"/>
        <w:ind w:firstLine="426"/>
        <w:contextualSpacing/>
        <w:jc w:val="both"/>
        <w:rPr>
          <w:sz w:val="26"/>
          <w:szCs w:val="26"/>
        </w:rPr>
      </w:pPr>
      <w:r w:rsidRPr="00F61F60">
        <w:rPr>
          <w:b/>
          <w:sz w:val="26"/>
          <w:szCs w:val="26"/>
        </w:rPr>
        <w:t>«Чеченский язык»</w:t>
      </w:r>
      <w:r w:rsidRPr="00433A31">
        <w:rPr>
          <w:sz w:val="26"/>
          <w:szCs w:val="26"/>
        </w:rPr>
        <w:t xml:space="preserve"> как учебный предмет обеспечивают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w:t>
      </w:r>
      <w:r w:rsidRPr="00F61F60">
        <w:rPr>
          <w:sz w:val="26"/>
          <w:szCs w:val="26"/>
        </w:rPr>
        <w:t>преобразования модели (видоизменения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DA4E94" w:rsidRPr="00F61F60" w:rsidRDefault="00DA4E94" w:rsidP="00F61F60">
      <w:pPr>
        <w:ind w:firstLine="426"/>
        <w:contextualSpacing/>
        <w:jc w:val="both"/>
        <w:rPr>
          <w:sz w:val="26"/>
          <w:szCs w:val="26"/>
        </w:rPr>
      </w:pPr>
    </w:p>
    <w:p w:rsidR="00DA4E94" w:rsidRPr="00F61F60" w:rsidRDefault="00DA4E94" w:rsidP="008D1C7E">
      <w:pPr>
        <w:ind w:firstLine="709"/>
        <w:contextualSpacing/>
        <w:jc w:val="both"/>
        <w:rPr>
          <w:sz w:val="26"/>
          <w:szCs w:val="26"/>
        </w:rPr>
      </w:pPr>
      <w:r w:rsidRPr="00F61F60">
        <w:rPr>
          <w:b/>
          <w:sz w:val="26"/>
          <w:szCs w:val="26"/>
        </w:rPr>
        <w:t>«Литературное чтение на чеченском языке».</w:t>
      </w:r>
      <w:r w:rsidRPr="00F61F60">
        <w:rPr>
          <w:sz w:val="26"/>
          <w:szCs w:val="26"/>
        </w:rPr>
        <w:t xml:space="preserve"> 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r w:rsidR="008D1C7E">
        <w:rPr>
          <w:sz w:val="26"/>
          <w:szCs w:val="26"/>
        </w:rPr>
        <w:t>.</w:t>
      </w:r>
    </w:p>
    <w:p w:rsidR="00DA4E94" w:rsidRPr="00F61F60" w:rsidRDefault="00DA4E94" w:rsidP="008D1C7E">
      <w:pPr>
        <w:ind w:firstLine="709"/>
        <w:contextualSpacing/>
        <w:jc w:val="both"/>
        <w:rPr>
          <w:sz w:val="26"/>
          <w:szCs w:val="26"/>
        </w:rPr>
      </w:pPr>
      <w:r w:rsidRPr="00F61F60">
        <w:rPr>
          <w:sz w:val="26"/>
          <w:szCs w:val="26"/>
        </w:rPr>
        <w:t>Литературное чтение — осмысленная, творческая духовная деятельность, обеспечивает освоение идейно-нравственного содержания художественной литературы, разв</w:t>
      </w:r>
      <w:r w:rsidR="008D1C7E">
        <w:rPr>
          <w:sz w:val="26"/>
          <w:szCs w:val="26"/>
        </w:rPr>
        <w:t xml:space="preserve">итие эстетического восприятия, </w:t>
      </w:r>
      <w:r w:rsidRPr="00F61F60">
        <w:rPr>
          <w:sz w:val="26"/>
          <w:szCs w:val="26"/>
        </w:rPr>
        <w:t xml:space="preserve">личностных смыслов, раскрывающих нравственное значение поступков героев литературных произведений. На уровне начального общего образования важным средством организации </w:t>
      </w:r>
      <w:r w:rsidRPr="00F61F60">
        <w:rPr>
          <w:sz w:val="26"/>
          <w:szCs w:val="26"/>
        </w:rPr>
        <w:lastRenderedPageBreak/>
        <w:t>понимания авторской позиции, отношения автора к героям произведения и отображаемой действительности является выразительное чтение.</w:t>
      </w:r>
    </w:p>
    <w:p w:rsidR="00DA4E94" w:rsidRPr="008D1C7E" w:rsidRDefault="00DA4E94" w:rsidP="006F6044">
      <w:pPr>
        <w:ind w:firstLine="709"/>
        <w:contextualSpacing/>
        <w:jc w:val="both"/>
        <w:rPr>
          <w:b/>
          <w:sz w:val="26"/>
          <w:szCs w:val="26"/>
        </w:rPr>
      </w:pPr>
      <w:r w:rsidRPr="008D1C7E">
        <w:rPr>
          <w:b/>
          <w:sz w:val="26"/>
          <w:szCs w:val="26"/>
        </w:rPr>
        <w:t xml:space="preserve">Учебный предмет «Литературное чтение на чеченском языке» обеспечивает формирование следующих </w:t>
      </w:r>
      <w:r w:rsidR="008D1C7E" w:rsidRPr="008D1C7E">
        <w:rPr>
          <w:b/>
          <w:sz w:val="26"/>
          <w:szCs w:val="26"/>
        </w:rPr>
        <w:t>универсальных учебных действий: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смыслообразования через прослеживание судьбы героя и ориентацию учащегося в системе личностных смыслов;</w:t>
      </w:r>
    </w:p>
    <w:p w:rsidR="008D1C7E" w:rsidRDefault="00DA4E94" w:rsidP="008D1C7E">
      <w:pPr>
        <w:pStyle w:val="a6"/>
        <w:numPr>
          <w:ilvl w:val="0"/>
          <w:numId w:val="20"/>
        </w:numPr>
        <w:ind w:left="0" w:firstLine="709"/>
        <w:jc w:val="both"/>
        <w:rPr>
          <w:i/>
          <w:sz w:val="26"/>
          <w:szCs w:val="26"/>
        </w:rPr>
      </w:pPr>
      <w:r w:rsidRPr="008D1C7E">
        <w:rPr>
          <w:i/>
          <w:sz w:val="26"/>
          <w:szCs w:val="26"/>
        </w:rP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 xml:space="preserve"> основ гражданской идентичности путём знакомства с героическим историческим прошлым своего народа и </w:t>
      </w:r>
      <w:r w:rsidR="008D1C7E" w:rsidRPr="008D1C7E">
        <w:rPr>
          <w:i/>
          <w:sz w:val="26"/>
          <w:szCs w:val="26"/>
        </w:rPr>
        <w:t>своей страны,</w:t>
      </w:r>
      <w:r w:rsidRPr="008D1C7E">
        <w:rPr>
          <w:i/>
          <w:sz w:val="26"/>
          <w:szCs w:val="26"/>
        </w:rPr>
        <w:t xml:space="preserve"> и переживания гордости</w:t>
      </w:r>
    </w:p>
    <w:p w:rsidR="008D1C7E" w:rsidRDefault="00DA4E94" w:rsidP="008D1C7E">
      <w:pPr>
        <w:pStyle w:val="a6"/>
        <w:numPr>
          <w:ilvl w:val="0"/>
          <w:numId w:val="20"/>
        </w:numPr>
        <w:ind w:left="0" w:firstLine="709"/>
        <w:jc w:val="both"/>
        <w:rPr>
          <w:i/>
          <w:sz w:val="26"/>
          <w:szCs w:val="26"/>
        </w:rPr>
      </w:pPr>
      <w:r w:rsidRPr="008D1C7E">
        <w:rPr>
          <w:i/>
          <w:sz w:val="26"/>
          <w:szCs w:val="26"/>
        </w:rPr>
        <w:t>эмоциональной сопричастности подвигам и достижениям её граждан; э</w:t>
      </w:r>
      <w:r w:rsidR="00677BA2" w:rsidRPr="008D1C7E">
        <w:rPr>
          <w:i/>
          <w:sz w:val="26"/>
          <w:szCs w:val="26"/>
        </w:rPr>
        <w:t>стетических ценностей и на их ос</w:t>
      </w:r>
      <w:r w:rsidRPr="008D1C7E">
        <w:rPr>
          <w:i/>
          <w:sz w:val="26"/>
          <w:szCs w:val="26"/>
        </w:rPr>
        <w:t>нове эстетических критериев;</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нравственно-этического оценивания через выявление морального содержания и нравственного значения действий персонажей;</w:t>
      </w:r>
    </w:p>
    <w:p w:rsidR="008D1C7E" w:rsidRDefault="00DA4E94" w:rsidP="008D1C7E">
      <w:pPr>
        <w:pStyle w:val="a6"/>
        <w:numPr>
          <w:ilvl w:val="0"/>
          <w:numId w:val="20"/>
        </w:numPr>
        <w:ind w:left="0" w:firstLine="709"/>
        <w:jc w:val="both"/>
        <w:rPr>
          <w:i/>
          <w:sz w:val="26"/>
          <w:szCs w:val="26"/>
        </w:rPr>
      </w:pPr>
      <w:r w:rsidRPr="008D1C7E">
        <w:rPr>
          <w:i/>
          <w:sz w:val="26"/>
          <w:szCs w:val="26"/>
        </w:rPr>
        <w:t xml:space="preserve"> 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умения понимать контекстную речь на основе воссоздания картины событий и поступков персонажей;</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8D1C7E" w:rsidRPr="008D1C7E" w:rsidRDefault="00DA4E94" w:rsidP="008D1C7E">
      <w:pPr>
        <w:pStyle w:val="a6"/>
        <w:numPr>
          <w:ilvl w:val="0"/>
          <w:numId w:val="20"/>
        </w:numPr>
        <w:ind w:left="0" w:firstLine="709"/>
        <w:jc w:val="both"/>
        <w:rPr>
          <w:i/>
          <w:sz w:val="26"/>
          <w:szCs w:val="26"/>
        </w:rPr>
      </w:pPr>
      <w:r w:rsidRPr="008D1C7E">
        <w:rPr>
          <w:i/>
          <w:sz w:val="26"/>
          <w:szCs w:val="26"/>
        </w:rPr>
        <w:t xml:space="preserve"> умения устанавливать логическую причинно-следственную последовательность событий и действий героев произведения;</w:t>
      </w:r>
    </w:p>
    <w:p w:rsidR="00DA4E94" w:rsidRPr="008D1C7E" w:rsidRDefault="00DA4E94" w:rsidP="008D1C7E">
      <w:pPr>
        <w:pStyle w:val="a6"/>
        <w:numPr>
          <w:ilvl w:val="0"/>
          <w:numId w:val="20"/>
        </w:numPr>
        <w:ind w:left="0" w:firstLine="709"/>
        <w:jc w:val="both"/>
        <w:rPr>
          <w:i/>
          <w:sz w:val="26"/>
          <w:szCs w:val="26"/>
        </w:rPr>
      </w:pPr>
      <w:r w:rsidRPr="008D1C7E">
        <w:rPr>
          <w:i/>
          <w:sz w:val="26"/>
          <w:szCs w:val="26"/>
        </w:rPr>
        <w:t>умения строить план с выделением существенной и дополнительной информации.</w:t>
      </w:r>
    </w:p>
    <w:p w:rsidR="00DA4E94" w:rsidRPr="00F61F60" w:rsidRDefault="00DA4E94" w:rsidP="00F61F60">
      <w:pPr>
        <w:ind w:firstLine="426"/>
        <w:contextualSpacing/>
        <w:jc w:val="both"/>
        <w:rPr>
          <w:sz w:val="26"/>
          <w:szCs w:val="26"/>
        </w:rPr>
      </w:pPr>
    </w:p>
    <w:p w:rsidR="006F6044" w:rsidRDefault="006F6044" w:rsidP="006F6044">
      <w:pPr>
        <w:ind w:firstLine="709"/>
        <w:contextualSpacing/>
        <w:jc w:val="both"/>
        <w:rPr>
          <w:b/>
          <w:sz w:val="26"/>
          <w:szCs w:val="26"/>
        </w:rPr>
      </w:pPr>
    </w:p>
    <w:p w:rsidR="006F6044" w:rsidRDefault="00EE79F7" w:rsidP="006F6044">
      <w:pPr>
        <w:spacing w:line="276" w:lineRule="auto"/>
        <w:ind w:firstLine="709"/>
        <w:contextualSpacing/>
        <w:jc w:val="both"/>
        <w:rPr>
          <w:sz w:val="26"/>
          <w:szCs w:val="26"/>
        </w:rPr>
      </w:pPr>
      <w:r w:rsidRPr="006F6044">
        <w:rPr>
          <w:b/>
          <w:sz w:val="26"/>
          <w:szCs w:val="26"/>
        </w:rPr>
        <w:t>«Иностранный</w:t>
      </w:r>
      <w:r w:rsidRPr="006F6044">
        <w:rPr>
          <w:b/>
          <w:sz w:val="26"/>
          <w:szCs w:val="26"/>
        </w:rPr>
        <w:tab/>
      </w:r>
      <w:r w:rsidR="006F6044" w:rsidRPr="006F6044">
        <w:rPr>
          <w:b/>
          <w:sz w:val="26"/>
          <w:szCs w:val="26"/>
        </w:rPr>
        <w:t>язык»</w:t>
      </w:r>
      <w:r w:rsidR="006F6044" w:rsidRPr="00F61F60">
        <w:rPr>
          <w:sz w:val="26"/>
          <w:szCs w:val="26"/>
        </w:rPr>
        <w:tab/>
      </w:r>
      <w:r w:rsidRPr="00F61F60">
        <w:rPr>
          <w:sz w:val="26"/>
          <w:szCs w:val="26"/>
        </w:rPr>
        <w:t>обеспечивает</w:t>
      </w:r>
      <w:r w:rsidRPr="00F61F60">
        <w:rPr>
          <w:sz w:val="26"/>
          <w:szCs w:val="26"/>
        </w:rPr>
        <w:tab/>
        <w:t>прежде</w:t>
      </w:r>
      <w:r w:rsidRPr="00F61F60">
        <w:rPr>
          <w:sz w:val="26"/>
          <w:szCs w:val="26"/>
        </w:rPr>
        <w:tab/>
        <w:t>всего</w:t>
      </w:r>
      <w:r w:rsidRPr="00F61F60">
        <w:rPr>
          <w:sz w:val="26"/>
          <w:szCs w:val="26"/>
        </w:rPr>
        <w:tab/>
        <w:t>развитие</w:t>
      </w:r>
      <w:r w:rsidR="00DA2725">
        <w:rPr>
          <w:sz w:val="26"/>
          <w:szCs w:val="26"/>
        </w:rPr>
        <w:t xml:space="preserve"> </w:t>
      </w:r>
      <w:r w:rsidRPr="00F61F60">
        <w:rPr>
          <w:sz w:val="26"/>
          <w:szCs w:val="26"/>
        </w:rPr>
        <w:t xml:space="preserve">коммуникативных действий, формируя коммуникативную культуру обучающегося. </w:t>
      </w:r>
    </w:p>
    <w:p w:rsidR="002F3811" w:rsidRPr="006F6044" w:rsidRDefault="00EE79F7" w:rsidP="00D55DB5">
      <w:pPr>
        <w:spacing w:line="276" w:lineRule="auto"/>
        <w:ind w:firstLine="709"/>
        <w:contextualSpacing/>
        <w:jc w:val="both"/>
        <w:rPr>
          <w:b/>
          <w:sz w:val="26"/>
          <w:szCs w:val="26"/>
        </w:rPr>
      </w:pPr>
      <w:r w:rsidRPr="006F6044">
        <w:rPr>
          <w:b/>
          <w:sz w:val="26"/>
          <w:szCs w:val="26"/>
        </w:rPr>
        <w:t>Изучение иностранного языка способствует:</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общему речевому развитию учащегося на основе формирования обобщённых лингвистических структур грамматики и синтаксиса;</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развитию произвольности и осознанности монологической и диалогической речи;</w:t>
      </w:r>
    </w:p>
    <w:p w:rsidR="006F6044"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развитию письменной речи;</w:t>
      </w:r>
    </w:p>
    <w:p w:rsidR="002F3811" w:rsidRPr="006F6044" w:rsidRDefault="00EE79F7" w:rsidP="006F6044">
      <w:pPr>
        <w:pStyle w:val="a6"/>
        <w:numPr>
          <w:ilvl w:val="0"/>
          <w:numId w:val="20"/>
        </w:numPr>
        <w:spacing w:line="276" w:lineRule="auto"/>
        <w:ind w:left="0" w:firstLine="709"/>
        <w:jc w:val="both"/>
        <w:rPr>
          <w:i/>
          <w:sz w:val="26"/>
          <w:szCs w:val="26"/>
        </w:rPr>
      </w:pPr>
      <w:r w:rsidRPr="006F6044">
        <w:rPr>
          <w:i/>
          <w:sz w:val="26"/>
          <w:szCs w:val="26"/>
        </w:rPr>
        <w:t>формированию ориентации на партнёра, его высказывания, поведение, эмоциональное состояние и переживания;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p>
    <w:p w:rsidR="002F3811" w:rsidRPr="00F61F60" w:rsidRDefault="00EE79F7" w:rsidP="00D55DB5">
      <w:pPr>
        <w:spacing w:line="276" w:lineRule="auto"/>
        <w:ind w:firstLine="709"/>
        <w:contextualSpacing/>
        <w:jc w:val="both"/>
        <w:rPr>
          <w:sz w:val="26"/>
          <w:szCs w:val="26"/>
        </w:rPr>
      </w:pPr>
      <w:r w:rsidRPr="00F61F60">
        <w:rPr>
          <w:sz w:val="26"/>
          <w:szCs w:val="26"/>
        </w:rPr>
        <w:t xml:space="preserve">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w:t>
      </w:r>
      <w:r w:rsidRPr="00F61F60">
        <w:rPr>
          <w:sz w:val="26"/>
          <w:szCs w:val="26"/>
        </w:rPr>
        <w:lastRenderedPageBreak/>
        <w:t>сюжета; умение задавать вопросы, опираясь на смысл прочитанного текста; сочинение оригинального текста на основе плана).</w:t>
      </w:r>
    </w:p>
    <w:p w:rsidR="002F3811" w:rsidRPr="00F61F60" w:rsidRDefault="002F3811" w:rsidP="00F61F60">
      <w:pPr>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6F6044">
        <w:rPr>
          <w:b/>
          <w:sz w:val="26"/>
          <w:szCs w:val="26"/>
        </w:rPr>
        <w:t>«Математика».</w:t>
      </w:r>
      <w:r w:rsidRPr="00F61F60">
        <w:rPr>
          <w:sz w:val="26"/>
          <w:szCs w:val="26"/>
        </w:rPr>
        <w:t xml:space="preserve"> 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2F3811" w:rsidRPr="00F61F60" w:rsidRDefault="002F3811" w:rsidP="006F6044">
      <w:pPr>
        <w:spacing w:line="276" w:lineRule="auto"/>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F61F60">
        <w:rPr>
          <w:sz w:val="26"/>
          <w:szCs w:val="26"/>
        </w:rPr>
        <w:t>Формирование моделирования как универсального учебного действия осуществляется в рамках практически всех учебных предметов на этой ступени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обучения, так и для его социализации.</w:t>
      </w:r>
    </w:p>
    <w:p w:rsidR="002F3811" w:rsidRPr="00F61F60" w:rsidRDefault="002F3811" w:rsidP="00F61F60">
      <w:pPr>
        <w:ind w:firstLine="426"/>
        <w:contextualSpacing/>
        <w:jc w:val="both"/>
        <w:rPr>
          <w:sz w:val="26"/>
          <w:szCs w:val="26"/>
        </w:rPr>
      </w:pPr>
    </w:p>
    <w:p w:rsidR="002F3811" w:rsidRPr="00F61F60" w:rsidRDefault="00EE79F7" w:rsidP="00D55DB5">
      <w:pPr>
        <w:spacing w:line="276" w:lineRule="auto"/>
        <w:ind w:firstLine="709"/>
        <w:contextualSpacing/>
        <w:jc w:val="both"/>
        <w:rPr>
          <w:sz w:val="26"/>
          <w:szCs w:val="26"/>
        </w:rPr>
      </w:pPr>
      <w:r w:rsidRPr="006F6044">
        <w:rPr>
          <w:b/>
          <w:sz w:val="26"/>
          <w:szCs w:val="26"/>
        </w:rPr>
        <w:t>«Окружающий мир».</w:t>
      </w:r>
      <w:r w:rsidRPr="00F61F60">
        <w:rPr>
          <w:sz w:val="26"/>
          <w:szCs w:val="26"/>
        </w:rPr>
        <w:t xml:space="preserve">  Этот предмет выполняет интегрирующую функцию</w:t>
      </w:r>
      <w:r w:rsidR="006F6044">
        <w:rPr>
          <w:sz w:val="26"/>
          <w:szCs w:val="26"/>
        </w:rPr>
        <w:t>:</w:t>
      </w:r>
    </w:p>
    <w:p w:rsidR="006F6044" w:rsidRPr="006F6044" w:rsidRDefault="00EE79F7" w:rsidP="00D55DB5">
      <w:pPr>
        <w:pStyle w:val="a6"/>
        <w:numPr>
          <w:ilvl w:val="0"/>
          <w:numId w:val="20"/>
        </w:numPr>
        <w:spacing w:line="276" w:lineRule="auto"/>
        <w:ind w:left="0" w:firstLine="709"/>
        <w:jc w:val="both"/>
        <w:rPr>
          <w:i/>
          <w:sz w:val="26"/>
          <w:szCs w:val="26"/>
        </w:rPr>
      </w:pPr>
      <w:r w:rsidRPr="006F6044">
        <w:rPr>
          <w:i/>
          <w:sz w:val="26"/>
          <w:szCs w:val="26"/>
        </w:rPr>
        <w:t>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F6044" w:rsidRDefault="006F6044" w:rsidP="00D55DB5">
      <w:pPr>
        <w:spacing w:line="276" w:lineRule="auto"/>
        <w:jc w:val="both"/>
        <w:rPr>
          <w:sz w:val="26"/>
          <w:szCs w:val="26"/>
        </w:rPr>
      </w:pPr>
    </w:p>
    <w:p w:rsidR="006F6044" w:rsidRDefault="00D55DB5" w:rsidP="00D55DB5">
      <w:pPr>
        <w:spacing w:line="276" w:lineRule="auto"/>
        <w:ind w:firstLine="709"/>
        <w:jc w:val="both"/>
        <w:rPr>
          <w:sz w:val="26"/>
          <w:szCs w:val="26"/>
        </w:rPr>
      </w:pPr>
      <w:r>
        <w:rPr>
          <w:sz w:val="26"/>
          <w:szCs w:val="26"/>
        </w:rPr>
        <w:t>В</w:t>
      </w:r>
      <w:r w:rsidR="00EE79F7" w:rsidRPr="006F6044">
        <w:rPr>
          <w:sz w:val="26"/>
          <w:szCs w:val="26"/>
        </w:rPr>
        <w:t>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D55DB5" w:rsidRDefault="00EE79F7" w:rsidP="00D55DB5">
      <w:pPr>
        <w:pStyle w:val="a6"/>
        <w:numPr>
          <w:ilvl w:val="0"/>
          <w:numId w:val="20"/>
        </w:numPr>
        <w:spacing w:line="276" w:lineRule="auto"/>
        <w:ind w:left="0" w:firstLine="710"/>
        <w:jc w:val="both"/>
        <w:rPr>
          <w:i/>
          <w:sz w:val="26"/>
          <w:szCs w:val="26"/>
        </w:rPr>
      </w:pPr>
      <w:r w:rsidRPr="00D55DB5">
        <w:rPr>
          <w:i/>
          <w:sz w:val="26"/>
          <w:szCs w:val="26"/>
        </w:rPr>
        <w:t xml:space="preserve">умения различать государственную символику Российской Федерации и </w:t>
      </w:r>
      <w:r w:rsidR="00D55DB5">
        <w:rPr>
          <w:i/>
          <w:sz w:val="26"/>
          <w:szCs w:val="26"/>
        </w:rPr>
        <w:t>Чеченской Республики</w:t>
      </w:r>
      <w:r w:rsidRPr="00D55DB5">
        <w:rPr>
          <w:i/>
          <w:sz w:val="26"/>
          <w:szCs w:val="26"/>
        </w:rPr>
        <w:t xml:space="preserve">, описывать достопримечательности столицы и родного края, находить на карте Российскую Федерацию, Москву — столицу России, </w:t>
      </w:r>
      <w:r w:rsidR="00D55DB5">
        <w:rPr>
          <w:i/>
          <w:sz w:val="26"/>
          <w:szCs w:val="26"/>
        </w:rPr>
        <w:t>Чеченскую Республику</w:t>
      </w:r>
      <w:r w:rsidRPr="00D55DB5">
        <w:rPr>
          <w:i/>
          <w:sz w:val="26"/>
          <w:szCs w:val="26"/>
        </w:rPr>
        <w:t xml:space="preserve"> и </w:t>
      </w:r>
      <w:r w:rsidR="00D55DB5">
        <w:rPr>
          <w:i/>
          <w:sz w:val="26"/>
          <w:szCs w:val="26"/>
        </w:rPr>
        <w:t>ее столицу город Грозный</w:t>
      </w:r>
      <w:r w:rsidRPr="00D55DB5">
        <w:rPr>
          <w:i/>
          <w:sz w:val="26"/>
          <w:szCs w:val="26"/>
        </w:rPr>
        <w:t>; ознакомление с особенностями некоторых зарубежных стран;</w:t>
      </w:r>
    </w:p>
    <w:p w:rsidR="00D55DB5" w:rsidRDefault="00EE79F7" w:rsidP="00D55DB5">
      <w:pPr>
        <w:pStyle w:val="a6"/>
        <w:numPr>
          <w:ilvl w:val="0"/>
          <w:numId w:val="20"/>
        </w:numPr>
        <w:spacing w:line="276" w:lineRule="auto"/>
        <w:ind w:left="0" w:firstLine="710"/>
        <w:jc w:val="both"/>
        <w:rPr>
          <w:i/>
          <w:sz w:val="26"/>
          <w:szCs w:val="26"/>
        </w:rPr>
      </w:pPr>
      <w:r w:rsidRPr="00D55DB5">
        <w:rPr>
          <w:i/>
          <w:sz w:val="26"/>
          <w:szCs w:val="26"/>
        </w:rPr>
        <w:t xml:space="preserve">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w:t>
      </w:r>
      <w:r w:rsidR="00D55DB5" w:rsidRPr="00D55DB5">
        <w:rPr>
          <w:i/>
          <w:sz w:val="26"/>
          <w:szCs w:val="26"/>
        </w:rPr>
        <w:t>России,</w:t>
      </w:r>
      <w:r w:rsidRPr="00D55DB5">
        <w:rPr>
          <w:i/>
          <w:sz w:val="26"/>
          <w:szCs w:val="26"/>
        </w:rPr>
        <w:t xml:space="preserve"> и ощущения чувства гордости</w:t>
      </w:r>
      <w:r w:rsidR="00677BA2" w:rsidRPr="00D55DB5">
        <w:rPr>
          <w:i/>
          <w:sz w:val="26"/>
          <w:szCs w:val="26"/>
        </w:rPr>
        <w:t>з</w:t>
      </w:r>
      <w:r w:rsidRPr="00D55DB5">
        <w:rPr>
          <w:i/>
          <w:sz w:val="26"/>
          <w:szCs w:val="26"/>
        </w:rPr>
        <w:t>а славу и достижения своего народа и России, фиксировать в информационной среде элементы истории семьи, своего региона;</w:t>
      </w:r>
    </w:p>
    <w:p w:rsidR="00D55DB5" w:rsidRPr="00D55DB5" w:rsidRDefault="00EE79F7" w:rsidP="00D55DB5">
      <w:pPr>
        <w:pStyle w:val="a6"/>
        <w:numPr>
          <w:ilvl w:val="0"/>
          <w:numId w:val="20"/>
        </w:numPr>
        <w:spacing w:line="276" w:lineRule="auto"/>
        <w:ind w:left="0" w:firstLine="710"/>
        <w:jc w:val="both"/>
        <w:rPr>
          <w:i/>
          <w:sz w:val="26"/>
          <w:szCs w:val="26"/>
        </w:rPr>
      </w:pPr>
      <w:r w:rsidRPr="00D55DB5">
        <w:rPr>
          <w:i/>
          <w:sz w:val="26"/>
          <w:szCs w:val="26"/>
        </w:rPr>
        <w:lastRenderedPageBreak/>
        <w:t>формирование</w:t>
      </w:r>
      <w:r w:rsidRPr="00D55DB5">
        <w:rPr>
          <w:i/>
          <w:sz w:val="26"/>
          <w:szCs w:val="26"/>
        </w:rPr>
        <w:tab/>
        <w:t>основ</w:t>
      </w:r>
      <w:r w:rsidRPr="00D55DB5">
        <w:rPr>
          <w:i/>
          <w:sz w:val="26"/>
          <w:szCs w:val="26"/>
        </w:rPr>
        <w:tab/>
        <w:t>экологического</w:t>
      </w:r>
      <w:r w:rsidRPr="00D55DB5">
        <w:rPr>
          <w:i/>
          <w:sz w:val="26"/>
          <w:szCs w:val="26"/>
        </w:rPr>
        <w:tab/>
      </w:r>
      <w:r w:rsidR="00D55DB5" w:rsidRPr="00D55DB5">
        <w:rPr>
          <w:i/>
          <w:sz w:val="26"/>
          <w:szCs w:val="26"/>
        </w:rPr>
        <w:t xml:space="preserve">сознания, </w:t>
      </w:r>
      <w:r w:rsidR="00D55DB5" w:rsidRPr="00D55DB5">
        <w:rPr>
          <w:i/>
          <w:sz w:val="26"/>
          <w:szCs w:val="26"/>
        </w:rPr>
        <w:tab/>
      </w:r>
      <w:r w:rsidRPr="00D55DB5">
        <w:rPr>
          <w:i/>
          <w:sz w:val="26"/>
          <w:szCs w:val="26"/>
        </w:rPr>
        <w:t>грамотности</w:t>
      </w:r>
      <w:r w:rsidRPr="00D55DB5">
        <w:rPr>
          <w:i/>
          <w:sz w:val="26"/>
          <w:szCs w:val="26"/>
        </w:rPr>
        <w:tab/>
        <w:t>и</w:t>
      </w:r>
      <w:r w:rsidR="00DA2725">
        <w:rPr>
          <w:i/>
          <w:sz w:val="26"/>
          <w:szCs w:val="26"/>
        </w:rPr>
        <w:t xml:space="preserve"> </w:t>
      </w:r>
      <w:r w:rsidRPr="00D55DB5">
        <w:rPr>
          <w:i/>
          <w:sz w:val="26"/>
          <w:szCs w:val="26"/>
        </w:rPr>
        <w:t>культуры учащихся, освоение элементарных норм адекватного природосообразного поведения;</w:t>
      </w:r>
    </w:p>
    <w:p w:rsidR="002F3811" w:rsidRPr="00D55DB5" w:rsidRDefault="00EE79F7" w:rsidP="00D55DB5">
      <w:pPr>
        <w:pStyle w:val="a6"/>
        <w:numPr>
          <w:ilvl w:val="0"/>
          <w:numId w:val="20"/>
        </w:numPr>
        <w:spacing w:line="276" w:lineRule="auto"/>
        <w:ind w:left="0" w:firstLine="709"/>
        <w:jc w:val="both"/>
        <w:rPr>
          <w:i/>
          <w:sz w:val="26"/>
          <w:szCs w:val="26"/>
        </w:rPr>
      </w:pPr>
      <w:r w:rsidRPr="00D55DB5">
        <w:rPr>
          <w:i/>
          <w:sz w:val="26"/>
          <w:szCs w:val="26"/>
        </w:rPr>
        <w:t>развитие морально-этического сознания — норм и правил взаимоотношений человека с другими людьми, социальными группами и сообществами.</w:t>
      </w:r>
    </w:p>
    <w:p w:rsidR="002F3811" w:rsidRPr="00F61F60" w:rsidRDefault="002F3811" w:rsidP="00F61F60">
      <w:pPr>
        <w:ind w:firstLine="426"/>
        <w:contextualSpacing/>
        <w:jc w:val="both"/>
        <w:rPr>
          <w:sz w:val="26"/>
          <w:szCs w:val="26"/>
        </w:rPr>
      </w:pPr>
    </w:p>
    <w:p w:rsidR="002F3811" w:rsidRPr="00F61F60" w:rsidRDefault="00D55DB5" w:rsidP="00F61F60">
      <w:pPr>
        <w:ind w:firstLine="426"/>
        <w:contextualSpacing/>
        <w:jc w:val="both"/>
        <w:rPr>
          <w:sz w:val="26"/>
          <w:szCs w:val="26"/>
        </w:rPr>
      </w:pPr>
      <w:r>
        <w:rPr>
          <w:sz w:val="26"/>
          <w:szCs w:val="26"/>
        </w:rPr>
        <w:t xml:space="preserve">В </w:t>
      </w:r>
      <w:r w:rsidR="00EE79F7" w:rsidRPr="00F61F60">
        <w:rPr>
          <w:sz w:val="26"/>
          <w:szCs w:val="26"/>
        </w:rPr>
        <w:t>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2F3811" w:rsidRPr="00F61F60" w:rsidRDefault="002F3811" w:rsidP="00F61F60">
      <w:pPr>
        <w:ind w:firstLine="426"/>
        <w:contextualSpacing/>
        <w:jc w:val="both"/>
        <w:rPr>
          <w:sz w:val="26"/>
          <w:szCs w:val="26"/>
        </w:rPr>
      </w:pPr>
    </w:p>
    <w:p w:rsidR="00D55DB5" w:rsidRDefault="00EE79F7" w:rsidP="00D55DB5">
      <w:pPr>
        <w:ind w:firstLine="426"/>
        <w:contextualSpacing/>
        <w:jc w:val="both"/>
        <w:rPr>
          <w:sz w:val="26"/>
          <w:szCs w:val="26"/>
        </w:rPr>
      </w:pPr>
      <w:r w:rsidRPr="00D55DB5">
        <w:rPr>
          <w:b/>
          <w:sz w:val="26"/>
          <w:szCs w:val="26"/>
        </w:rPr>
        <w:t>Изучение предмета «Окружающий мир»</w:t>
      </w:r>
      <w:r w:rsidRPr="00F61F60">
        <w:rPr>
          <w:sz w:val="26"/>
          <w:szCs w:val="26"/>
        </w:rPr>
        <w:t xml:space="preserve"> способствует формированию общепознавательных универсальных учебных действий:</w:t>
      </w:r>
    </w:p>
    <w:p w:rsidR="00D55DB5" w:rsidRDefault="00EE79F7" w:rsidP="00D55DB5">
      <w:pPr>
        <w:pStyle w:val="a6"/>
        <w:numPr>
          <w:ilvl w:val="0"/>
          <w:numId w:val="20"/>
        </w:numPr>
        <w:ind w:left="0" w:firstLine="710"/>
        <w:jc w:val="both"/>
        <w:rPr>
          <w:i/>
          <w:sz w:val="26"/>
          <w:szCs w:val="26"/>
        </w:rPr>
      </w:pPr>
      <w:r w:rsidRPr="00D55DB5">
        <w:rPr>
          <w:i/>
          <w:sz w:val="26"/>
          <w:szCs w:val="26"/>
        </w:rPr>
        <w:t>овладению начальными формами исследовательской деятельности, включая умения поиска и работы с информацией;</w:t>
      </w:r>
    </w:p>
    <w:p w:rsidR="00D55DB5" w:rsidRDefault="00EE79F7" w:rsidP="004921A7">
      <w:pPr>
        <w:pStyle w:val="a6"/>
        <w:numPr>
          <w:ilvl w:val="0"/>
          <w:numId w:val="20"/>
        </w:numPr>
        <w:ind w:left="0" w:firstLine="710"/>
        <w:jc w:val="both"/>
        <w:rPr>
          <w:i/>
          <w:sz w:val="26"/>
          <w:szCs w:val="26"/>
        </w:rPr>
      </w:pPr>
      <w:r w:rsidRPr="00D55DB5">
        <w:rPr>
          <w:i/>
          <w:sz w:val="26"/>
          <w:szCs w:val="26"/>
        </w:rPr>
        <w:t xml:space="preserve"> 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rsidR="002F3811" w:rsidRPr="00D55DB5" w:rsidRDefault="00EE79F7" w:rsidP="004921A7">
      <w:pPr>
        <w:pStyle w:val="a6"/>
        <w:numPr>
          <w:ilvl w:val="0"/>
          <w:numId w:val="20"/>
        </w:numPr>
        <w:ind w:left="0" w:firstLine="710"/>
        <w:jc w:val="both"/>
        <w:rPr>
          <w:i/>
          <w:sz w:val="26"/>
          <w:szCs w:val="26"/>
        </w:rPr>
      </w:pPr>
      <w:r w:rsidRPr="00D55DB5">
        <w:rPr>
          <w:i/>
          <w:sz w:val="26"/>
          <w:szCs w:val="26"/>
        </w:rP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2F3811" w:rsidRPr="00F61F60" w:rsidRDefault="002F3811" w:rsidP="004921A7">
      <w:pPr>
        <w:ind w:firstLine="710"/>
        <w:contextualSpacing/>
        <w:jc w:val="both"/>
        <w:rPr>
          <w:sz w:val="26"/>
          <w:szCs w:val="26"/>
        </w:rPr>
      </w:pPr>
    </w:p>
    <w:p w:rsidR="002F3811" w:rsidRPr="00D55DB5" w:rsidRDefault="00EE79F7" w:rsidP="004921A7">
      <w:pPr>
        <w:ind w:firstLine="710"/>
        <w:contextualSpacing/>
        <w:jc w:val="both"/>
        <w:rPr>
          <w:sz w:val="26"/>
          <w:szCs w:val="26"/>
        </w:rPr>
      </w:pPr>
      <w:r w:rsidRPr="00D55DB5">
        <w:rPr>
          <w:b/>
          <w:sz w:val="26"/>
          <w:szCs w:val="26"/>
        </w:rPr>
        <w:t>«Музыка».</w:t>
      </w:r>
      <w:r w:rsidRPr="00F61F60">
        <w:rPr>
          <w:sz w:val="26"/>
          <w:szCs w:val="26"/>
        </w:rPr>
        <w:t xml:space="preserve"> 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 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 </w:t>
      </w:r>
      <w:r w:rsidRPr="00D55DB5">
        <w:rPr>
          <w:sz w:val="26"/>
          <w:szCs w:val="26"/>
        </w:rPr>
        <w:t>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2F3811" w:rsidRPr="00F61F60" w:rsidRDefault="00EE79F7" w:rsidP="004921A7">
      <w:pPr>
        <w:ind w:firstLine="710"/>
        <w:contextualSpacing/>
        <w:jc w:val="both"/>
        <w:rPr>
          <w:sz w:val="26"/>
          <w:szCs w:val="26"/>
        </w:rPr>
      </w:pPr>
      <w:r w:rsidRPr="00D55DB5">
        <w:rPr>
          <w:b/>
          <w:sz w:val="26"/>
          <w:szCs w:val="26"/>
        </w:rPr>
        <w:t>Будут сформированы коммуникативные универсальные учебные действия</w:t>
      </w:r>
      <w:r w:rsidRPr="00F61F60">
        <w:rPr>
          <w:sz w:val="26"/>
          <w:szCs w:val="26"/>
        </w:rPr>
        <w:t xml:space="preserve">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2F3811" w:rsidRPr="00F61F60" w:rsidRDefault="00D55DB5" w:rsidP="004921A7">
      <w:pPr>
        <w:ind w:firstLine="710"/>
        <w:contextualSpacing/>
        <w:jc w:val="both"/>
        <w:rPr>
          <w:sz w:val="26"/>
          <w:szCs w:val="26"/>
        </w:rPr>
      </w:pPr>
      <w:r>
        <w:rPr>
          <w:sz w:val="26"/>
          <w:szCs w:val="26"/>
        </w:rPr>
        <w:t xml:space="preserve">В </w:t>
      </w:r>
      <w:r w:rsidR="00EE79F7" w:rsidRPr="00F61F60">
        <w:rPr>
          <w:sz w:val="26"/>
          <w:szCs w:val="26"/>
        </w:rPr>
        <w:t>области развития общепознавательных действий изучение музыки будет способствовать формированию замещения и моделирования.</w:t>
      </w:r>
    </w:p>
    <w:p w:rsidR="002F3811" w:rsidRPr="00F61F60" w:rsidRDefault="002F3811" w:rsidP="004921A7">
      <w:pPr>
        <w:ind w:firstLine="710"/>
        <w:contextualSpacing/>
        <w:jc w:val="both"/>
        <w:rPr>
          <w:sz w:val="26"/>
          <w:szCs w:val="26"/>
        </w:rPr>
      </w:pPr>
    </w:p>
    <w:p w:rsidR="002F3811" w:rsidRPr="00F61F60" w:rsidRDefault="00EE79F7" w:rsidP="004921A7">
      <w:pPr>
        <w:ind w:firstLine="710"/>
        <w:contextualSpacing/>
        <w:jc w:val="both"/>
        <w:rPr>
          <w:sz w:val="26"/>
          <w:szCs w:val="26"/>
        </w:rPr>
      </w:pPr>
      <w:r w:rsidRPr="004921A7">
        <w:rPr>
          <w:b/>
          <w:sz w:val="26"/>
          <w:szCs w:val="26"/>
        </w:rPr>
        <w:t>«Изобразительное искусство».</w:t>
      </w:r>
      <w:r w:rsidRPr="00F61F60">
        <w:rPr>
          <w:sz w:val="26"/>
          <w:szCs w:val="26"/>
        </w:rPr>
        <w:t xml:space="preserve"> Развивающий потенциал этого предмета связан с формированием личностных, познавательных, регулятивных действий.</w:t>
      </w:r>
    </w:p>
    <w:p w:rsidR="002F3811" w:rsidRPr="00F61F60" w:rsidRDefault="00EE79F7" w:rsidP="004921A7">
      <w:pPr>
        <w:ind w:firstLine="710"/>
        <w:contextualSpacing/>
        <w:jc w:val="both"/>
        <w:rPr>
          <w:sz w:val="26"/>
          <w:szCs w:val="26"/>
        </w:rPr>
      </w:pPr>
      <w:r w:rsidRPr="00F61F60">
        <w:rPr>
          <w:sz w:val="26"/>
          <w:szCs w:val="26"/>
        </w:rPr>
        <w:t>Моделирующий характер изобразительной деятельности создаёт условия для формирования общеучебных действий, замещения и моделирования в</w:t>
      </w:r>
      <w:r w:rsidR="006E19BF" w:rsidRPr="00F61F60">
        <w:rPr>
          <w:sz w:val="26"/>
          <w:szCs w:val="26"/>
        </w:rPr>
        <w:t xml:space="preserve"> п</w:t>
      </w:r>
      <w:r w:rsidRPr="00F61F60">
        <w:rPr>
          <w:sz w:val="26"/>
          <w:szCs w:val="26"/>
        </w:rPr>
        <w:t xml:space="preserve">родуктивной деятельности учащихся явлений и объектов природного и социокультурного мира. </w:t>
      </w:r>
      <w:r w:rsidRPr="00F61F60">
        <w:rPr>
          <w:sz w:val="26"/>
          <w:szCs w:val="26"/>
        </w:rPr>
        <w:lastRenderedPageBreak/>
        <w:t xml:space="preserve">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w:t>
      </w:r>
      <w:r w:rsidRPr="004921A7">
        <w:rPr>
          <w:b/>
          <w:sz w:val="26"/>
          <w:szCs w:val="26"/>
        </w:rPr>
        <w:t>к регулятивным действиям</w:t>
      </w:r>
      <w:r w:rsidRPr="00F61F60">
        <w:rPr>
          <w:sz w:val="26"/>
          <w:szCs w:val="26"/>
        </w:rPr>
        <w:t xml:space="preserve">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w:t>
      </w:r>
    </w:p>
    <w:p w:rsidR="002F3811" w:rsidRPr="00F61F60" w:rsidRDefault="002F3811" w:rsidP="004921A7">
      <w:pPr>
        <w:ind w:firstLine="710"/>
        <w:contextualSpacing/>
        <w:jc w:val="both"/>
        <w:rPr>
          <w:sz w:val="26"/>
          <w:szCs w:val="26"/>
        </w:rPr>
      </w:pPr>
    </w:p>
    <w:p w:rsidR="002F3811" w:rsidRPr="00F61F60" w:rsidRDefault="00677BA2" w:rsidP="004921A7">
      <w:pPr>
        <w:ind w:firstLine="709"/>
        <w:contextualSpacing/>
        <w:jc w:val="both"/>
        <w:rPr>
          <w:sz w:val="26"/>
          <w:szCs w:val="26"/>
        </w:rPr>
      </w:pPr>
      <w:r w:rsidRPr="00F61F60">
        <w:rPr>
          <w:sz w:val="26"/>
          <w:szCs w:val="26"/>
        </w:rPr>
        <w:t xml:space="preserve">В </w:t>
      </w:r>
      <w:r w:rsidR="00EE79F7" w:rsidRPr="00F61F60">
        <w:rPr>
          <w:sz w:val="26"/>
          <w:szCs w:val="26"/>
        </w:rPr>
        <w:t>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учащихся.</w:t>
      </w:r>
    </w:p>
    <w:p w:rsidR="002F3811" w:rsidRPr="00F61F60" w:rsidRDefault="002F3811" w:rsidP="00F61F60">
      <w:pPr>
        <w:ind w:firstLine="426"/>
        <w:contextualSpacing/>
        <w:jc w:val="both"/>
        <w:rPr>
          <w:sz w:val="26"/>
          <w:szCs w:val="26"/>
        </w:rPr>
      </w:pPr>
    </w:p>
    <w:p w:rsidR="002F3811" w:rsidRPr="00F61F60" w:rsidRDefault="00EE79F7" w:rsidP="004921A7">
      <w:pPr>
        <w:ind w:firstLine="709"/>
        <w:contextualSpacing/>
        <w:jc w:val="both"/>
        <w:rPr>
          <w:sz w:val="26"/>
          <w:szCs w:val="26"/>
        </w:rPr>
      </w:pPr>
      <w:r w:rsidRPr="004921A7">
        <w:rPr>
          <w:b/>
          <w:sz w:val="26"/>
          <w:szCs w:val="26"/>
        </w:rPr>
        <w:t>«Технология».</w:t>
      </w:r>
      <w:r w:rsidRPr="00F61F60">
        <w:rPr>
          <w:sz w:val="26"/>
          <w:szCs w:val="26"/>
        </w:rPr>
        <w:t xml:space="preserve"> Специфика этого предмета и его значимость для формирования универсальных учебных действий обусловлена:</w:t>
      </w:r>
    </w:p>
    <w:p w:rsidR="004921A7" w:rsidRPr="004921A7" w:rsidRDefault="00EE79F7" w:rsidP="004921A7">
      <w:pPr>
        <w:pStyle w:val="a6"/>
        <w:numPr>
          <w:ilvl w:val="0"/>
          <w:numId w:val="20"/>
        </w:numPr>
        <w:ind w:left="0" w:firstLine="709"/>
        <w:jc w:val="both"/>
        <w:rPr>
          <w:i/>
          <w:sz w:val="26"/>
          <w:szCs w:val="26"/>
        </w:rPr>
      </w:pPr>
      <w:r w:rsidRPr="004921A7">
        <w:rPr>
          <w:i/>
          <w:sz w:val="26"/>
          <w:szCs w:val="26"/>
        </w:rPr>
        <w:t>ключевой ролью предметно-преобразовательной деятельности как основы формирования системы универсальных учебных действий;</w:t>
      </w:r>
    </w:p>
    <w:p w:rsidR="004921A7" w:rsidRPr="004921A7" w:rsidRDefault="00EE79F7" w:rsidP="004921A7">
      <w:pPr>
        <w:pStyle w:val="a6"/>
        <w:numPr>
          <w:ilvl w:val="0"/>
          <w:numId w:val="20"/>
        </w:numPr>
        <w:ind w:left="0" w:firstLine="709"/>
        <w:jc w:val="both"/>
        <w:rPr>
          <w:i/>
          <w:sz w:val="26"/>
          <w:szCs w:val="26"/>
        </w:rPr>
      </w:pPr>
      <w:r w:rsidRPr="004921A7">
        <w:rPr>
          <w:i/>
          <w:sz w:val="26"/>
          <w:szCs w:val="26"/>
        </w:rPr>
        <w:t xml:space="preserve">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4921A7" w:rsidRDefault="00EE79F7" w:rsidP="004921A7">
      <w:pPr>
        <w:pStyle w:val="a6"/>
        <w:numPr>
          <w:ilvl w:val="0"/>
          <w:numId w:val="20"/>
        </w:numPr>
        <w:ind w:left="0" w:firstLine="709"/>
        <w:jc w:val="both"/>
        <w:rPr>
          <w:i/>
          <w:sz w:val="26"/>
          <w:szCs w:val="26"/>
        </w:rPr>
      </w:pPr>
      <w:r w:rsidRPr="004921A7">
        <w:rPr>
          <w:i/>
          <w:sz w:val="26"/>
          <w:szCs w:val="26"/>
        </w:rPr>
        <w:t xml:space="preserve"> специальной организацией процесса планомерно-поэтапной отработки предметно 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w:t>
      </w:r>
    </w:p>
    <w:p w:rsidR="004921A7" w:rsidRDefault="00EE79F7" w:rsidP="004921A7">
      <w:pPr>
        <w:pStyle w:val="a6"/>
        <w:numPr>
          <w:ilvl w:val="0"/>
          <w:numId w:val="20"/>
        </w:numPr>
        <w:ind w:left="0" w:firstLine="709"/>
        <w:jc w:val="both"/>
        <w:rPr>
          <w:i/>
          <w:sz w:val="26"/>
          <w:szCs w:val="26"/>
        </w:rPr>
      </w:pPr>
      <w:r w:rsidRPr="004921A7">
        <w:rPr>
          <w:i/>
          <w:sz w:val="26"/>
          <w:szCs w:val="26"/>
        </w:rPr>
        <w:t xml:space="preserve"> широким использованием форм группового сотрудничества и проектных форм работы для реализации учебных целей курса;</w:t>
      </w:r>
    </w:p>
    <w:p w:rsidR="002F3811" w:rsidRPr="004921A7" w:rsidRDefault="00EE79F7" w:rsidP="004921A7">
      <w:pPr>
        <w:pStyle w:val="a6"/>
        <w:numPr>
          <w:ilvl w:val="0"/>
          <w:numId w:val="20"/>
        </w:numPr>
        <w:ind w:left="0" w:firstLine="709"/>
        <w:jc w:val="both"/>
        <w:rPr>
          <w:i/>
          <w:sz w:val="26"/>
          <w:szCs w:val="26"/>
        </w:rPr>
      </w:pPr>
      <w:r w:rsidRPr="004921A7">
        <w:rPr>
          <w:i/>
          <w:sz w:val="26"/>
          <w:szCs w:val="26"/>
        </w:rPr>
        <w:t xml:space="preserve"> формирование первоначальных элементов ИКТ-компетентности учащихся.</w:t>
      </w:r>
    </w:p>
    <w:p w:rsidR="004921A7" w:rsidRPr="004921A7" w:rsidRDefault="004921A7" w:rsidP="00F61F60">
      <w:pPr>
        <w:ind w:firstLine="426"/>
        <w:contextualSpacing/>
        <w:jc w:val="both"/>
        <w:rPr>
          <w:b/>
          <w:sz w:val="26"/>
          <w:szCs w:val="26"/>
        </w:rPr>
      </w:pPr>
    </w:p>
    <w:p w:rsidR="004921A7" w:rsidRDefault="00EE79F7" w:rsidP="004921A7">
      <w:pPr>
        <w:ind w:firstLine="426"/>
        <w:contextualSpacing/>
        <w:jc w:val="both"/>
        <w:rPr>
          <w:b/>
          <w:sz w:val="26"/>
          <w:szCs w:val="26"/>
        </w:rPr>
      </w:pPr>
      <w:r w:rsidRPr="004921A7">
        <w:rPr>
          <w:b/>
          <w:sz w:val="26"/>
          <w:szCs w:val="26"/>
        </w:rPr>
        <w:t>Изучение технологии обеспечивает реализацию следующих целей:</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формирование картины мира материальной и духовной культуры как продукта творческой предметно-преобразующей деятельности человека;</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знаково-символического и пространственного мышления, творческого и репродуктивного воображения на основе развития способности учащегося к моделированию и отображению объекта и процесса его преобразования в форме моделей (рисунков, планов, схем, чертежей);</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регулятивных действий, включая целеполагание; планирование (умение составлять план действий и применять его для решения задач); прогнозирование (предвосхищение будущего результата при различных условиях выполнения действия), контроль, коррекцию и оценку;</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lastRenderedPageBreak/>
        <w:t>формирование внутреннего плана на основе поэтапной отработки предметно-преобразовательных действий;</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планирующей и регулирующей функции речи;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коммуникативной компетентности обучающихся на основе организации совместно-продуктивной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развитие эстетических представлений и критериев на основе изобразительной и художественной конструктивной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4921A7" w:rsidRPr="004921A7" w:rsidRDefault="00EE79F7" w:rsidP="004921A7">
      <w:pPr>
        <w:pStyle w:val="a6"/>
        <w:numPr>
          <w:ilvl w:val="0"/>
          <w:numId w:val="20"/>
        </w:numPr>
        <w:ind w:left="0" w:firstLine="710"/>
        <w:jc w:val="both"/>
        <w:rPr>
          <w:b/>
          <w:i/>
          <w:sz w:val="26"/>
          <w:szCs w:val="26"/>
        </w:rPr>
      </w:pPr>
      <w:r w:rsidRPr="004921A7">
        <w:rPr>
          <w:i/>
          <w:sz w:val="26"/>
          <w:szCs w:val="26"/>
        </w:rPr>
        <w:t>ознакомление обучающихся с миром профессий и их социальным значением, их возникновения и развития как первой ступеньюформирования готовности к предваритель</w:t>
      </w:r>
      <w:r w:rsidR="004921A7" w:rsidRPr="004921A7">
        <w:rPr>
          <w:i/>
          <w:sz w:val="26"/>
          <w:szCs w:val="26"/>
        </w:rPr>
        <w:t>ному профессиональному самоопределению</w:t>
      </w:r>
      <w:r w:rsidRPr="004921A7">
        <w:rPr>
          <w:i/>
          <w:sz w:val="26"/>
          <w:szCs w:val="26"/>
        </w:rPr>
        <w:t>;</w:t>
      </w:r>
    </w:p>
    <w:p w:rsidR="002F3811" w:rsidRPr="004921A7" w:rsidRDefault="00EE79F7" w:rsidP="004921A7">
      <w:pPr>
        <w:contextualSpacing/>
        <w:jc w:val="both"/>
        <w:rPr>
          <w:i/>
          <w:sz w:val="26"/>
          <w:szCs w:val="26"/>
        </w:rPr>
      </w:pPr>
      <w:r w:rsidRPr="004921A7">
        <w:rPr>
          <w:i/>
          <w:sz w:val="26"/>
          <w:szCs w:val="26"/>
        </w:rPr>
        <w:t>формирование ИКТ компетентности обучающихся, включая ознакомление с правилами жизни людей в мире информации: избирательность в потреблении информации, уважение к личной информации другого человека, к процессу познания учения, к состоянию неполного знания и другим аспектам.</w:t>
      </w:r>
    </w:p>
    <w:p w:rsidR="002F3811" w:rsidRPr="004921A7" w:rsidRDefault="002F3811" w:rsidP="00F61F60">
      <w:pPr>
        <w:ind w:firstLine="426"/>
        <w:contextualSpacing/>
        <w:jc w:val="both"/>
        <w:rPr>
          <w:i/>
          <w:sz w:val="26"/>
          <w:szCs w:val="26"/>
        </w:rPr>
      </w:pPr>
    </w:p>
    <w:p w:rsidR="002F3811" w:rsidRPr="004921A7" w:rsidRDefault="00EE79F7" w:rsidP="004921A7">
      <w:pPr>
        <w:spacing w:line="276" w:lineRule="auto"/>
        <w:ind w:firstLine="426"/>
        <w:contextualSpacing/>
        <w:jc w:val="both"/>
        <w:rPr>
          <w:b/>
          <w:sz w:val="26"/>
          <w:szCs w:val="26"/>
        </w:rPr>
      </w:pPr>
      <w:r w:rsidRPr="004921A7">
        <w:rPr>
          <w:b/>
          <w:sz w:val="26"/>
          <w:szCs w:val="26"/>
        </w:rPr>
        <w:t>«Физическая культура».</w:t>
      </w:r>
      <w:r w:rsidRPr="004921A7">
        <w:rPr>
          <w:sz w:val="26"/>
          <w:szCs w:val="26"/>
        </w:rPr>
        <w:t xml:space="preserve"> Этот предмет </w:t>
      </w:r>
      <w:r w:rsidRPr="004921A7">
        <w:rPr>
          <w:b/>
          <w:sz w:val="26"/>
          <w:szCs w:val="26"/>
        </w:rPr>
        <w:t>обеспечивает формирование личностных универсальных действий:</w:t>
      </w:r>
    </w:p>
    <w:p w:rsidR="004921A7"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основ общекультурной и российской гражданской идентичности как чувства гордости за достижения в мировом и отечественном спорте;</w:t>
      </w:r>
    </w:p>
    <w:p w:rsidR="004921A7"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освоение моральных норм помощи тем, кто в ней нуждается, готовности принять на себя ответственность;</w:t>
      </w:r>
    </w:p>
    <w:p w:rsidR="006E19BF" w:rsidRPr="004921A7" w:rsidRDefault="00EE79F7" w:rsidP="004921A7">
      <w:pPr>
        <w:pStyle w:val="a6"/>
        <w:numPr>
          <w:ilvl w:val="0"/>
          <w:numId w:val="20"/>
        </w:numPr>
        <w:spacing w:line="276" w:lineRule="auto"/>
        <w:ind w:left="0" w:firstLine="709"/>
        <w:jc w:val="both"/>
        <w:rPr>
          <w:i/>
          <w:sz w:val="26"/>
          <w:szCs w:val="26"/>
        </w:rPr>
      </w:pPr>
      <w:r w:rsidRPr="004921A7">
        <w:rPr>
          <w:i/>
          <w:sz w:val="26"/>
          <w:szCs w:val="26"/>
        </w:rPr>
        <w:t xml:space="preserve"> развитие мотивации достижения и готовности к преодолению трудностей на основе конструктивных стратегий и умения мобилизовать свои личностные и физические ресурсы, стрессоустойчивости;</w:t>
      </w:r>
      <w:r w:rsidR="00DA2725">
        <w:rPr>
          <w:i/>
          <w:sz w:val="26"/>
          <w:szCs w:val="26"/>
        </w:rPr>
        <w:t xml:space="preserve"> </w:t>
      </w:r>
      <w:r w:rsidRPr="004921A7">
        <w:rPr>
          <w:i/>
          <w:sz w:val="26"/>
          <w:szCs w:val="26"/>
        </w:rPr>
        <w:t>освоение правил здорового и безопасного образа жизни.</w:t>
      </w:r>
    </w:p>
    <w:p w:rsidR="002F3811" w:rsidRPr="004921A7" w:rsidRDefault="00EE79F7" w:rsidP="004921A7">
      <w:pPr>
        <w:spacing w:line="276" w:lineRule="auto"/>
        <w:ind w:firstLine="709"/>
        <w:contextualSpacing/>
        <w:jc w:val="both"/>
        <w:rPr>
          <w:b/>
          <w:sz w:val="26"/>
          <w:szCs w:val="26"/>
        </w:rPr>
      </w:pPr>
      <w:r w:rsidRPr="004921A7">
        <w:rPr>
          <w:b/>
          <w:sz w:val="26"/>
          <w:szCs w:val="26"/>
        </w:rPr>
        <w:t>«Физическая культура» как учебный предмет способствует:</w:t>
      </w:r>
    </w:p>
    <w:p w:rsidR="004921A7" w:rsidRDefault="00EE79F7" w:rsidP="004921A7">
      <w:pPr>
        <w:pStyle w:val="a6"/>
        <w:numPr>
          <w:ilvl w:val="0"/>
          <w:numId w:val="20"/>
        </w:numPr>
        <w:spacing w:line="276" w:lineRule="auto"/>
        <w:ind w:left="0" w:firstLine="710"/>
        <w:jc w:val="both"/>
        <w:rPr>
          <w:i/>
          <w:sz w:val="26"/>
          <w:szCs w:val="26"/>
        </w:rPr>
      </w:pPr>
      <w:r w:rsidRPr="004921A7">
        <w:rPr>
          <w:i/>
          <w:sz w:val="26"/>
          <w:szCs w:val="26"/>
        </w:rPr>
        <w:t>в области регулятивных действий развитию умений планировать, регулировать, контролировать и оценивать свои действия;</w:t>
      </w:r>
    </w:p>
    <w:p w:rsidR="002F3811" w:rsidRPr="004921A7" w:rsidRDefault="00EE79F7" w:rsidP="004921A7">
      <w:pPr>
        <w:pStyle w:val="a6"/>
        <w:numPr>
          <w:ilvl w:val="0"/>
          <w:numId w:val="20"/>
        </w:numPr>
        <w:spacing w:line="276" w:lineRule="auto"/>
        <w:ind w:left="0" w:firstLine="710"/>
        <w:jc w:val="both"/>
        <w:rPr>
          <w:i/>
          <w:sz w:val="26"/>
          <w:szCs w:val="26"/>
        </w:rPr>
      </w:pPr>
      <w:r w:rsidRPr="004921A7">
        <w:rPr>
          <w:i/>
          <w:sz w:val="26"/>
          <w:szCs w:val="26"/>
        </w:rP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w:t>
      </w:r>
      <w:r w:rsidR="00A50894" w:rsidRPr="004921A7">
        <w:rPr>
          <w:i/>
          <w:sz w:val="26"/>
          <w:szCs w:val="26"/>
        </w:rPr>
        <w:t>о резуль</w:t>
      </w:r>
      <w:r w:rsidR="004921A7">
        <w:rPr>
          <w:i/>
          <w:sz w:val="26"/>
          <w:szCs w:val="26"/>
        </w:rPr>
        <w:t>та</w:t>
      </w:r>
      <w:r w:rsidR="00A50894" w:rsidRPr="004921A7">
        <w:rPr>
          <w:i/>
          <w:sz w:val="26"/>
          <w:szCs w:val="26"/>
        </w:rPr>
        <w:t>та)</w:t>
      </w:r>
      <w:r w:rsidR="004921A7">
        <w:rPr>
          <w:i/>
          <w:sz w:val="26"/>
          <w:szCs w:val="26"/>
        </w:rPr>
        <w:t>.</w:t>
      </w:r>
    </w:p>
    <w:p w:rsidR="004921A7" w:rsidRDefault="0080038A" w:rsidP="004921A7">
      <w:pPr>
        <w:spacing w:line="276" w:lineRule="auto"/>
        <w:ind w:firstLine="709"/>
        <w:contextualSpacing/>
        <w:jc w:val="both"/>
        <w:rPr>
          <w:sz w:val="26"/>
          <w:szCs w:val="26"/>
        </w:rPr>
      </w:pPr>
      <w:r w:rsidRPr="004921A7">
        <w:rPr>
          <w:sz w:val="26"/>
          <w:szCs w:val="26"/>
        </w:rPr>
        <w:t>Х</w:t>
      </w:r>
      <w:r w:rsidR="00EE79F7" w:rsidRPr="004921A7">
        <w:rPr>
          <w:sz w:val="26"/>
          <w:szCs w:val="26"/>
        </w:rPr>
        <w:t>арактеристики личностных, регулятивных, познавательных, коммуникативных универсальных учебных действий обучающихся с ОВЗ.</w:t>
      </w:r>
    </w:p>
    <w:p w:rsidR="004921A7" w:rsidRDefault="00EE79F7" w:rsidP="004921A7">
      <w:pPr>
        <w:spacing w:line="276" w:lineRule="auto"/>
        <w:ind w:firstLine="709"/>
        <w:contextualSpacing/>
        <w:jc w:val="both"/>
        <w:rPr>
          <w:sz w:val="26"/>
          <w:szCs w:val="26"/>
        </w:rPr>
      </w:pPr>
      <w:r w:rsidRPr="004921A7">
        <w:rPr>
          <w:sz w:val="26"/>
          <w:szCs w:val="26"/>
        </w:rPr>
        <w:t xml:space="preserve">Последовательная реализация деятельностного подхода направлена на повышение эффективности образования, более гибкое и прочное усвоение знаний </w:t>
      </w:r>
      <w:r w:rsidRPr="004921A7">
        <w:rPr>
          <w:sz w:val="26"/>
          <w:szCs w:val="26"/>
        </w:rPr>
        <w:lastRenderedPageBreak/>
        <w:t>учащимися, возможность их самостоятельного движения в изучаемой области, существенное повышение их мотивации и интереса к учёбе.</w:t>
      </w:r>
    </w:p>
    <w:p w:rsidR="004921A7" w:rsidRDefault="00A50894" w:rsidP="004921A7">
      <w:pPr>
        <w:spacing w:line="276" w:lineRule="auto"/>
        <w:ind w:firstLine="709"/>
        <w:contextualSpacing/>
        <w:jc w:val="both"/>
        <w:rPr>
          <w:sz w:val="26"/>
          <w:szCs w:val="26"/>
        </w:rPr>
      </w:pPr>
      <w:r w:rsidRPr="004921A7">
        <w:rPr>
          <w:sz w:val="26"/>
          <w:szCs w:val="26"/>
        </w:rPr>
        <w:t xml:space="preserve">В </w:t>
      </w:r>
      <w:r w:rsidR="00EE79F7" w:rsidRPr="004921A7">
        <w:rPr>
          <w:sz w:val="26"/>
          <w:szCs w:val="26"/>
        </w:rPr>
        <w:t>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оценка, сформированность которых является одной из составляющих успешности обучения в образовательном учреждении.</w:t>
      </w:r>
    </w:p>
    <w:p w:rsidR="002F3811" w:rsidRPr="004921A7" w:rsidRDefault="00EE79F7" w:rsidP="004921A7">
      <w:pPr>
        <w:spacing w:line="276" w:lineRule="auto"/>
        <w:ind w:firstLine="709"/>
        <w:contextualSpacing/>
        <w:jc w:val="both"/>
        <w:rPr>
          <w:sz w:val="26"/>
          <w:szCs w:val="26"/>
        </w:rPr>
      </w:pPr>
      <w:r w:rsidRPr="004921A7">
        <w:rPr>
          <w:sz w:val="26"/>
          <w:szCs w:val="26"/>
        </w:rPr>
        <w:t xml:space="preserve">При оценке сформированности учебной деятельности </w:t>
      </w:r>
      <w:r w:rsidRPr="004921A7">
        <w:rPr>
          <w:b/>
          <w:sz w:val="26"/>
          <w:szCs w:val="26"/>
        </w:rPr>
        <w:t>учитывается возрастная специфика</w:t>
      </w:r>
      <w:r w:rsidRPr="004921A7">
        <w:rPr>
          <w:sz w:val="26"/>
          <w:szCs w:val="26"/>
        </w:rPr>
        <w:t>, которая заключается в постепенном переходе от совместной деятельности учителя и 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деятельности (в младшем подростковом и старшем подростковом возрасте).</w:t>
      </w:r>
    </w:p>
    <w:p w:rsidR="002F3811" w:rsidRPr="004921A7" w:rsidRDefault="002F3811" w:rsidP="004921A7">
      <w:pPr>
        <w:spacing w:line="276" w:lineRule="auto"/>
        <w:ind w:firstLine="426"/>
        <w:contextualSpacing/>
        <w:jc w:val="both"/>
        <w:rPr>
          <w:sz w:val="26"/>
          <w:szCs w:val="26"/>
        </w:rPr>
      </w:pPr>
    </w:p>
    <w:p w:rsidR="002F3811" w:rsidRPr="004921A7" w:rsidRDefault="00EE79F7" w:rsidP="004921A7">
      <w:pPr>
        <w:spacing w:line="276" w:lineRule="auto"/>
        <w:ind w:firstLine="426"/>
        <w:contextualSpacing/>
        <w:jc w:val="center"/>
        <w:rPr>
          <w:b/>
          <w:sz w:val="26"/>
          <w:szCs w:val="26"/>
        </w:rPr>
      </w:pPr>
      <w:r w:rsidRPr="004921A7">
        <w:rPr>
          <w:b/>
          <w:sz w:val="26"/>
          <w:szCs w:val="26"/>
        </w:rPr>
        <w:t>Понятие «универсальные учебные действия»</w:t>
      </w:r>
    </w:p>
    <w:p w:rsidR="002F3811" w:rsidRPr="004921A7" w:rsidRDefault="002F3811" w:rsidP="004921A7">
      <w:pPr>
        <w:spacing w:line="276" w:lineRule="auto"/>
        <w:ind w:firstLine="426"/>
        <w:contextualSpacing/>
        <w:jc w:val="both"/>
        <w:rPr>
          <w:sz w:val="26"/>
          <w:szCs w:val="26"/>
        </w:rPr>
      </w:pPr>
    </w:p>
    <w:p w:rsidR="004921A7" w:rsidRDefault="00A50894" w:rsidP="004921A7">
      <w:pPr>
        <w:spacing w:line="276" w:lineRule="auto"/>
        <w:ind w:firstLine="709"/>
        <w:contextualSpacing/>
        <w:jc w:val="both"/>
        <w:rPr>
          <w:sz w:val="26"/>
          <w:szCs w:val="26"/>
        </w:rPr>
      </w:pPr>
      <w:r w:rsidRPr="004921A7">
        <w:rPr>
          <w:sz w:val="26"/>
          <w:szCs w:val="26"/>
        </w:rPr>
        <w:t xml:space="preserve">В </w:t>
      </w:r>
      <w:r w:rsidR="00EE79F7" w:rsidRPr="004921A7">
        <w:rPr>
          <w:sz w:val="26"/>
          <w:szCs w:val="26"/>
        </w:rPr>
        <w:t xml:space="preserve">широком значении термин </w:t>
      </w:r>
      <w:r w:rsidR="00EE79F7" w:rsidRPr="004921A7">
        <w:rPr>
          <w:b/>
          <w:sz w:val="26"/>
          <w:szCs w:val="26"/>
        </w:rPr>
        <w:t>«универсальные учебные действия»</w:t>
      </w:r>
      <w:r w:rsidR="00EE79F7" w:rsidRPr="004921A7">
        <w:rPr>
          <w:sz w:val="26"/>
          <w:szCs w:val="26"/>
        </w:rPr>
        <w:t xml:space="preserve"> означает </w:t>
      </w:r>
      <w:r w:rsidR="00EE79F7" w:rsidRPr="004921A7">
        <w:rPr>
          <w:b/>
          <w:sz w:val="26"/>
          <w:szCs w:val="26"/>
        </w:rPr>
        <w:t>умение учиться</w:t>
      </w:r>
      <w:r w:rsidR="00EE79F7" w:rsidRPr="004921A7">
        <w:rPr>
          <w:sz w:val="26"/>
          <w:szCs w:val="26"/>
        </w:rPr>
        <w:t>, т.е. способность субъекта к саморазвитию и самосовершенствованию путём сознательного и активного присвоения нового социального опыта.</w:t>
      </w:r>
    </w:p>
    <w:p w:rsidR="004921A7" w:rsidRDefault="00EE79F7" w:rsidP="004921A7">
      <w:pPr>
        <w:spacing w:line="276" w:lineRule="auto"/>
        <w:ind w:firstLine="709"/>
        <w:contextualSpacing/>
        <w:jc w:val="both"/>
        <w:rPr>
          <w:sz w:val="26"/>
          <w:szCs w:val="26"/>
        </w:rPr>
      </w:pPr>
      <w:r w:rsidRPr="004921A7">
        <w:rPr>
          <w:b/>
          <w:sz w:val="26"/>
          <w:szCs w:val="26"/>
        </w:rPr>
        <w:t>Способность обучающегося самостоятельно успешно усваивать новые знания, формировать умения и компетентности, включая самостоятельную организацию этого процесса, т.е. умение учиться</w:t>
      </w:r>
      <w:r w:rsidRPr="004921A7">
        <w:rPr>
          <w:sz w:val="26"/>
          <w:szCs w:val="26"/>
        </w:rPr>
        <w:t>, обеспечивается тем, что универсальные учебные действия как обобщённые действия открывают учащимся возможность широкой ориентации как в различных предметных областях, так и в строении самой учебной деятельности, включающей</w:t>
      </w:r>
      <w:r w:rsidR="00DA2725">
        <w:rPr>
          <w:sz w:val="26"/>
          <w:szCs w:val="26"/>
        </w:rPr>
        <w:t xml:space="preserve"> </w:t>
      </w:r>
      <w:r w:rsidRPr="004921A7">
        <w:rPr>
          <w:sz w:val="26"/>
          <w:szCs w:val="26"/>
        </w:rPr>
        <w:t xml:space="preserve">осознание её целевой направленности, ценностно-смысловых и операциональных характеристик. </w:t>
      </w:r>
    </w:p>
    <w:p w:rsidR="004921A7" w:rsidRDefault="00EE79F7" w:rsidP="004921A7">
      <w:pPr>
        <w:spacing w:line="276" w:lineRule="auto"/>
        <w:ind w:firstLine="709"/>
        <w:contextualSpacing/>
        <w:jc w:val="both"/>
        <w:rPr>
          <w:i/>
          <w:sz w:val="26"/>
          <w:szCs w:val="26"/>
        </w:rPr>
      </w:pPr>
      <w:r w:rsidRPr="004921A7">
        <w:rPr>
          <w:sz w:val="26"/>
          <w:szCs w:val="26"/>
        </w:rPr>
        <w:t xml:space="preserve">Таким образом, достижение умения учиться предполагает полноценное освоение обучающимися всех компонентов учебной деятельности, которые включают: </w:t>
      </w:r>
      <w:r w:rsidRPr="004921A7">
        <w:rPr>
          <w:i/>
          <w:sz w:val="26"/>
          <w:szCs w:val="26"/>
        </w:rPr>
        <w:t xml:space="preserve">познавательные и учебные мотивы, учебную цель, учебную задачу, учебные действия и операции (ориентировка, преобразование материала, контроль и оценка). </w:t>
      </w:r>
    </w:p>
    <w:p w:rsidR="002F3811" w:rsidRPr="004921A7" w:rsidRDefault="00EE79F7" w:rsidP="004921A7">
      <w:pPr>
        <w:spacing w:line="276" w:lineRule="auto"/>
        <w:ind w:firstLine="709"/>
        <w:contextualSpacing/>
        <w:jc w:val="both"/>
        <w:rPr>
          <w:sz w:val="26"/>
          <w:szCs w:val="26"/>
        </w:rPr>
      </w:pPr>
      <w:r w:rsidRPr="004921A7">
        <w:rPr>
          <w:b/>
          <w:sz w:val="26"/>
          <w:szCs w:val="26"/>
        </w:rPr>
        <w:t>Умение учиться</w:t>
      </w:r>
      <w:r w:rsidRPr="004921A7">
        <w:rPr>
          <w:sz w:val="26"/>
          <w:szCs w:val="26"/>
        </w:rPr>
        <w:t xml:space="preserve"> — существенный фактор повышения эффективности освоения учащимися предметных знаний, формирования умений и компетенций, образа мира и ценностно-смысловых оснований личностного морального выбора.</w:t>
      </w:r>
    </w:p>
    <w:p w:rsidR="002F3811" w:rsidRPr="00C625CC" w:rsidRDefault="002F3811" w:rsidP="004921A7">
      <w:pPr>
        <w:spacing w:line="276" w:lineRule="auto"/>
        <w:ind w:firstLine="426"/>
        <w:contextualSpacing/>
        <w:jc w:val="both"/>
        <w:rPr>
          <w:i/>
          <w:sz w:val="26"/>
          <w:szCs w:val="26"/>
        </w:rPr>
      </w:pPr>
    </w:p>
    <w:p w:rsidR="002F3811" w:rsidRPr="00C625CC" w:rsidRDefault="00EE79F7" w:rsidP="00C625CC">
      <w:pPr>
        <w:ind w:firstLine="426"/>
        <w:contextualSpacing/>
        <w:rPr>
          <w:b/>
          <w:sz w:val="26"/>
          <w:szCs w:val="26"/>
        </w:rPr>
      </w:pPr>
      <w:r w:rsidRPr="00C625CC">
        <w:rPr>
          <w:b/>
          <w:sz w:val="26"/>
          <w:szCs w:val="26"/>
        </w:rPr>
        <w:t>Функцииуниверсальных учебных действий:</w:t>
      </w:r>
    </w:p>
    <w:p w:rsidR="00C625CC" w:rsidRPr="00C625CC" w:rsidRDefault="00EE79F7" w:rsidP="00C625CC">
      <w:pPr>
        <w:pStyle w:val="a6"/>
        <w:numPr>
          <w:ilvl w:val="0"/>
          <w:numId w:val="20"/>
        </w:numPr>
        <w:spacing w:line="276" w:lineRule="auto"/>
        <w:ind w:left="0" w:firstLine="710"/>
        <w:jc w:val="both"/>
        <w:rPr>
          <w:i/>
          <w:sz w:val="26"/>
          <w:szCs w:val="26"/>
        </w:rPr>
      </w:pPr>
      <w:r w:rsidRPr="00C625CC">
        <w:rPr>
          <w:i/>
          <w:sz w:val="26"/>
          <w:szCs w:val="26"/>
        </w:rP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w:t>
      </w:r>
      <w:r w:rsidR="00DA2725">
        <w:rPr>
          <w:i/>
          <w:sz w:val="26"/>
          <w:szCs w:val="26"/>
        </w:rPr>
        <w:t xml:space="preserve"> </w:t>
      </w:r>
      <w:r w:rsidRPr="00C625CC">
        <w:rPr>
          <w:i/>
          <w:sz w:val="26"/>
          <w:szCs w:val="26"/>
        </w:rPr>
        <w:t>оценивать процесс и результаты деятельности;</w:t>
      </w:r>
    </w:p>
    <w:p w:rsidR="002F3811" w:rsidRPr="00C625CC" w:rsidRDefault="00EE79F7" w:rsidP="00C625CC">
      <w:pPr>
        <w:pStyle w:val="a6"/>
        <w:numPr>
          <w:ilvl w:val="0"/>
          <w:numId w:val="20"/>
        </w:numPr>
        <w:spacing w:line="276" w:lineRule="auto"/>
        <w:ind w:left="0" w:firstLine="710"/>
        <w:jc w:val="both"/>
        <w:rPr>
          <w:i/>
          <w:sz w:val="26"/>
          <w:szCs w:val="26"/>
        </w:rPr>
      </w:pPr>
      <w:r w:rsidRPr="00C625CC">
        <w:rPr>
          <w:i/>
          <w:sz w:val="26"/>
          <w:szCs w:val="26"/>
        </w:rPr>
        <w:lastRenderedPageBreak/>
        <w:t>создание условий для гармоничного развития личности и её самореализации на основе готовн</w:t>
      </w:r>
      <w:r w:rsidR="005F1867" w:rsidRPr="00C625CC">
        <w:rPr>
          <w:i/>
          <w:sz w:val="26"/>
          <w:szCs w:val="26"/>
        </w:rPr>
        <w:t>ости к непрерывному образованию,</w:t>
      </w:r>
      <w:r w:rsidR="00DA2725">
        <w:rPr>
          <w:i/>
          <w:sz w:val="26"/>
          <w:szCs w:val="26"/>
        </w:rPr>
        <w:t xml:space="preserve"> </w:t>
      </w:r>
      <w:r w:rsidR="005F1867" w:rsidRPr="00C625CC">
        <w:rPr>
          <w:i/>
          <w:sz w:val="26"/>
          <w:szCs w:val="26"/>
        </w:rPr>
        <w:t>о</w:t>
      </w:r>
      <w:r w:rsidRPr="00C625CC">
        <w:rPr>
          <w:i/>
          <w:sz w:val="26"/>
          <w:szCs w:val="26"/>
        </w:rPr>
        <w:t>беспечение успешного усвоения знаний, формирования умений, навыков и компетентностей в любой предметной области.</w:t>
      </w:r>
    </w:p>
    <w:p w:rsidR="002F3811" w:rsidRPr="00C625CC" w:rsidRDefault="00EE79F7" w:rsidP="00C625CC">
      <w:pPr>
        <w:spacing w:line="276" w:lineRule="auto"/>
        <w:ind w:firstLine="709"/>
        <w:contextualSpacing/>
        <w:jc w:val="both"/>
        <w:rPr>
          <w:i/>
          <w:sz w:val="26"/>
          <w:szCs w:val="26"/>
        </w:rPr>
      </w:pPr>
      <w:r w:rsidRPr="00C625CC">
        <w:rPr>
          <w:b/>
          <w:sz w:val="26"/>
          <w:szCs w:val="26"/>
        </w:rPr>
        <w:t>Универсальный характер учебных действий</w:t>
      </w:r>
      <w:r w:rsidRPr="00384022">
        <w:rPr>
          <w:sz w:val="26"/>
          <w:szCs w:val="26"/>
        </w:rPr>
        <w:t xml:space="preserve"> проявляется в том, что они носят </w:t>
      </w:r>
      <w:r w:rsidRPr="00C625CC">
        <w:rPr>
          <w:b/>
          <w:sz w:val="26"/>
          <w:szCs w:val="26"/>
        </w:rPr>
        <w:t>надпредметный, метапредметный характер</w:t>
      </w:r>
      <w:r w:rsidRPr="00384022">
        <w:rPr>
          <w:sz w:val="26"/>
          <w:szCs w:val="26"/>
        </w:rPr>
        <w:t xml:space="preserve">; </w:t>
      </w:r>
      <w:r w:rsidRPr="00C625CC">
        <w:rPr>
          <w:i/>
          <w:sz w:val="26"/>
          <w:szCs w:val="26"/>
        </w:rPr>
        <w:t xml:space="preserve">обеспечивают целостность общекультурного, личностного и познавательного развития и саморазвития личности; обеспечивают преемственность всех </w:t>
      </w:r>
      <w:r w:rsidR="00C625CC" w:rsidRPr="00C625CC">
        <w:rPr>
          <w:i/>
          <w:sz w:val="26"/>
          <w:szCs w:val="26"/>
        </w:rPr>
        <w:t>уровней</w:t>
      </w:r>
      <w:r w:rsidRPr="00C625CC">
        <w:rPr>
          <w:i/>
          <w:sz w:val="26"/>
          <w:szCs w:val="26"/>
        </w:rPr>
        <w:t xml:space="preserve"> образовательного процесса; лежат в основе организации и регуляции любой деятельности учащегося независимо от её специально-предметного содержания.</w:t>
      </w:r>
    </w:p>
    <w:p w:rsidR="002F3811" w:rsidRPr="00384022" w:rsidRDefault="00EE79F7" w:rsidP="00384022">
      <w:pPr>
        <w:spacing w:line="276" w:lineRule="auto"/>
        <w:ind w:firstLine="709"/>
        <w:contextualSpacing/>
        <w:jc w:val="both"/>
        <w:rPr>
          <w:sz w:val="26"/>
          <w:szCs w:val="26"/>
        </w:rPr>
      </w:pPr>
      <w:r w:rsidRPr="00384022">
        <w:rPr>
          <w:sz w:val="26"/>
          <w:szCs w:val="26"/>
        </w:rPr>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C625CC" w:rsidRDefault="00C625CC" w:rsidP="00384022">
      <w:pPr>
        <w:spacing w:line="276" w:lineRule="auto"/>
        <w:ind w:firstLine="709"/>
        <w:contextualSpacing/>
        <w:jc w:val="both"/>
        <w:rPr>
          <w:sz w:val="26"/>
          <w:szCs w:val="26"/>
        </w:rPr>
      </w:pPr>
    </w:p>
    <w:p w:rsidR="002F3811" w:rsidRPr="00C625CC" w:rsidRDefault="00EE79F7" w:rsidP="00C625CC">
      <w:pPr>
        <w:spacing w:line="276" w:lineRule="auto"/>
        <w:ind w:firstLine="709"/>
        <w:contextualSpacing/>
        <w:jc w:val="center"/>
        <w:rPr>
          <w:b/>
          <w:sz w:val="26"/>
          <w:szCs w:val="26"/>
        </w:rPr>
      </w:pPr>
      <w:r w:rsidRPr="00C625CC">
        <w:rPr>
          <w:b/>
          <w:sz w:val="26"/>
          <w:szCs w:val="26"/>
        </w:rPr>
        <w:t>Виды</w:t>
      </w:r>
      <w:r w:rsidR="00C625CC">
        <w:rPr>
          <w:b/>
          <w:sz w:val="26"/>
          <w:szCs w:val="26"/>
        </w:rPr>
        <w:t xml:space="preserve"> универсальных учебных действий</w:t>
      </w:r>
    </w:p>
    <w:p w:rsidR="002F3811" w:rsidRPr="00A7282E" w:rsidRDefault="00A50894" w:rsidP="00A7282E">
      <w:pPr>
        <w:spacing w:line="276" w:lineRule="auto"/>
        <w:ind w:firstLine="709"/>
        <w:contextualSpacing/>
        <w:jc w:val="both"/>
        <w:rPr>
          <w:b/>
          <w:sz w:val="26"/>
          <w:szCs w:val="26"/>
        </w:rPr>
      </w:pPr>
      <w:r w:rsidRPr="00384022">
        <w:rPr>
          <w:sz w:val="26"/>
          <w:szCs w:val="26"/>
        </w:rPr>
        <w:t xml:space="preserve">В </w:t>
      </w:r>
      <w:r w:rsidR="00EE79F7" w:rsidRPr="00384022">
        <w:rPr>
          <w:sz w:val="26"/>
          <w:szCs w:val="26"/>
        </w:rPr>
        <w:t xml:space="preserve">составе основных видов универсальных учебных действий, соответствующих ключевым целям общего образования, можно выделить четыре блока: </w:t>
      </w:r>
      <w:r w:rsidR="00EE79F7" w:rsidRPr="00A7282E">
        <w:rPr>
          <w:b/>
          <w:sz w:val="26"/>
          <w:szCs w:val="26"/>
        </w:rPr>
        <w:t xml:space="preserve">личностный, регулятивный </w:t>
      </w:r>
      <w:r w:rsidR="00EE79F7" w:rsidRPr="00A7282E">
        <w:rPr>
          <w:i/>
          <w:sz w:val="26"/>
          <w:szCs w:val="26"/>
        </w:rPr>
        <w:t>(включающий также действия саморегуляции)</w:t>
      </w:r>
      <w:r w:rsidR="00EE79F7" w:rsidRPr="00A7282E">
        <w:rPr>
          <w:b/>
          <w:sz w:val="26"/>
          <w:szCs w:val="26"/>
        </w:rPr>
        <w:t>, познавательный и коммуникативный.</w:t>
      </w:r>
    </w:p>
    <w:p w:rsidR="00A7282E" w:rsidRDefault="00EE79F7" w:rsidP="00A7282E">
      <w:pPr>
        <w:spacing w:line="276" w:lineRule="auto"/>
        <w:ind w:firstLine="709"/>
        <w:contextualSpacing/>
        <w:jc w:val="both"/>
        <w:rPr>
          <w:sz w:val="26"/>
          <w:szCs w:val="26"/>
        </w:rPr>
      </w:pPr>
      <w:r w:rsidRPr="00A7282E">
        <w:rPr>
          <w:b/>
          <w:sz w:val="26"/>
          <w:szCs w:val="26"/>
        </w:rPr>
        <w:t>Личностные универсальные учебные действия</w:t>
      </w:r>
      <w:r w:rsidR="00DA2725">
        <w:rPr>
          <w:b/>
          <w:sz w:val="26"/>
          <w:szCs w:val="26"/>
        </w:rPr>
        <w:t xml:space="preserve"> </w:t>
      </w:r>
      <w:r w:rsidRPr="00A7282E">
        <w:rPr>
          <w:i/>
          <w:sz w:val="26"/>
          <w:szCs w:val="26"/>
        </w:rPr>
        <w:t>обеспечивают ценностно-смысловую ориентацию обучающихся (умение соотносить поступки и событияпринятыми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три вида личностных действий:</w:t>
      </w:r>
      <w:r w:rsidR="00DA2725">
        <w:rPr>
          <w:i/>
          <w:sz w:val="26"/>
          <w:szCs w:val="26"/>
        </w:rPr>
        <w:t xml:space="preserve"> </w:t>
      </w:r>
      <w:r w:rsidRPr="00A7282E">
        <w:rPr>
          <w:b/>
          <w:sz w:val="26"/>
          <w:szCs w:val="26"/>
        </w:rPr>
        <w:t xml:space="preserve">личностное, профессиональное, жизненное </w:t>
      </w:r>
      <w:r w:rsidR="00A7282E" w:rsidRPr="00A7282E">
        <w:rPr>
          <w:b/>
          <w:sz w:val="26"/>
          <w:szCs w:val="26"/>
        </w:rPr>
        <w:t xml:space="preserve">самоопределение;  </w:t>
      </w:r>
    </w:p>
    <w:p w:rsidR="002F3811" w:rsidRPr="00A7282E" w:rsidRDefault="00EE79F7" w:rsidP="00A7282E">
      <w:pPr>
        <w:spacing w:line="276" w:lineRule="auto"/>
        <w:ind w:firstLine="709"/>
        <w:contextualSpacing/>
        <w:jc w:val="both"/>
        <w:rPr>
          <w:i/>
          <w:sz w:val="26"/>
          <w:szCs w:val="26"/>
        </w:rPr>
      </w:pPr>
      <w:r w:rsidRPr="00A7282E">
        <w:rPr>
          <w:b/>
          <w:sz w:val="26"/>
          <w:szCs w:val="26"/>
        </w:rPr>
        <w:t>смыслообразование</w:t>
      </w:r>
      <w:r w:rsidRPr="00384022">
        <w:rPr>
          <w:sz w:val="26"/>
          <w:szCs w:val="26"/>
        </w:rPr>
        <w:t>, т. е. установление обучающимися связи междуцелью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w:t>
      </w:r>
    </w:p>
    <w:p w:rsidR="002F3811" w:rsidRPr="00384022" w:rsidRDefault="00EE79F7" w:rsidP="00384022">
      <w:pPr>
        <w:spacing w:line="276" w:lineRule="auto"/>
        <w:ind w:firstLine="709"/>
        <w:contextualSpacing/>
        <w:jc w:val="both"/>
        <w:rPr>
          <w:sz w:val="26"/>
          <w:szCs w:val="26"/>
        </w:rPr>
      </w:pPr>
      <w:r w:rsidRPr="00A7282E">
        <w:rPr>
          <w:b/>
          <w:sz w:val="26"/>
          <w:szCs w:val="26"/>
        </w:rPr>
        <w:t>нравственно-этическая ориентация</w:t>
      </w:r>
      <w:r w:rsidRPr="00384022">
        <w:rPr>
          <w:sz w:val="26"/>
          <w:szCs w:val="26"/>
        </w:rPr>
        <w:t>, в том числе и оценивание усваиваемого содержания (исходя из социальных и личностных ценностей), обеспечивающее личностный моральный выбор.</w:t>
      </w:r>
    </w:p>
    <w:p w:rsidR="002F3811" w:rsidRPr="00384022" w:rsidRDefault="002F3811" w:rsidP="00384022">
      <w:pPr>
        <w:spacing w:line="276" w:lineRule="auto"/>
        <w:ind w:firstLine="709"/>
        <w:contextualSpacing/>
        <w:jc w:val="both"/>
        <w:rPr>
          <w:sz w:val="26"/>
          <w:szCs w:val="26"/>
        </w:rPr>
      </w:pPr>
    </w:p>
    <w:p w:rsidR="00A7282E" w:rsidRDefault="00EE79F7" w:rsidP="00A7282E">
      <w:pPr>
        <w:spacing w:line="276" w:lineRule="auto"/>
        <w:ind w:firstLine="709"/>
        <w:contextualSpacing/>
        <w:jc w:val="both"/>
        <w:rPr>
          <w:sz w:val="26"/>
          <w:szCs w:val="26"/>
        </w:rPr>
      </w:pPr>
      <w:r w:rsidRPr="00A7282E">
        <w:rPr>
          <w:b/>
          <w:sz w:val="26"/>
          <w:szCs w:val="26"/>
        </w:rPr>
        <w:t xml:space="preserve">Регулятивные универсальные учебные действия </w:t>
      </w:r>
      <w:r w:rsidRPr="00A7282E">
        <w:rPr>
          <w:i/>
          <w:sz w:val="26"/>
          <w:szCs w:val="26"/>
        </w:rPr>
        <w:t>обеспечивают обучающимся организацию своей учебной деятельности</w:t>
      </w:r>
      <w:r w:rsidRPr="00384022">
        <w:rPr>
          <w:sz w:val="26"/>
          <w:szCs w:val="26"/>
        </w:rPr>
        <w:t>. К ним относятся:</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целеполагание</w:t>
      </w:r>
      <w:r w:rsidRPr="00A7282E">
        <w:rPr>
          <w:sz w:val="26"/>
          <w:szCs w:val="26"/>
        </w:rPr>
        <w:t xml:space="preserve"> как постановка учебной задачи на основе соотнесения того, что уже известно и усвоено учащимися, и того, что ещё неизвестно;</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планирование</w:t>
      </w:r>
      <w:r w:rsidRPr="00A7282E">
        <w:rPr>
          <w:sz w:val="26"/>
          <w:szCs w:val="26"/>
        </w:rPr>
        <w:t xml:space="preserve"> — определение последовательности промежуточных целей с учётом конечного результата; составление плана и последовательности действий;</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lastRenderedPageBreak/>
        <w:t xml:space="preserve"> прогнозирование</w:t>
      </w:r>
      <w:r w:rsidRPr="00A7282E">
        <w:rPr>
          <w:sz w:val="26"/>
          <w:szCs w:val="26"/>
        </w:rPr>
        <w:t xml:space="preserve"> — предвосхищение результата и уровн</w:t>
      </w:r>
      <w:r w:rsidR="00A7282E">
        <w:rPr>
          <w:sz w:val="26"/>
          <w:szCs w:val="26"/>
        </w:rPr>
        <w:t>я усвоения знаний, его временны</w:t>
      </w:r>
      <w:r w:rsidRPr="00A7282E">
        <w:rPr>
          <w:sz w:val="26"/>
          <w:szCs w:val="26"/>
        </w:rPr>
        <w:t>х характеристик;</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контроль в форме сличения</w:t>
      </w:r>
      <w:r w:rsidRPr="00A7282E">
        <w:rPr>
          <w:sz w:val="26"/>
          <w:szCs w:val="26"/>
        </w:rPr>
        <w:t xml:space="preserve"> способа действия и его результата с заданным эталоном с целью обнаружения отклонений и отличий от эталона;</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 xml:space="preserve"> коррекция</w:t>
      </w:r>
      <w:r w:rsidRPr="00A7282E">
        <w:rPr>
          <w:sz w:val="26"/>
          <w:szCs w:val="26"/>
        </w:rPr>
        <w:t xml:space="preserve"> — внесение необходимых дополнений и коррективов в план и способ действия в случае расхождения эталона, реального действия </w:t>
      </w:r>
      <w:r w:rsidR="005F1867" w:rsidRPr="00A7282E">
        <w:rPr>
          <w:sz w:val="26"/>
          <w:szCs w:val="26"/>
        </w:rPr>
        <w:t>и е</w:t>
      </w:r>
      <w:r w:rsidRPr="00A7282E">
        <w:rPr>
          <w:sz w:val="26"/>
          <w:szCs w:val="26"/>
        </w:rPr>
        <w:t>го результата с учётом оценки этого результата самим обучающимся, учителем, товарищами;</w:t>
      </w:r>
    </w:p>
    <w:p w:rsidR="00A7282E" w:rsidRDefault="00EE79F7" w:rsidP="00A7282E">
      <w:pPr>
        <w:pStyle w:val="a6"/>
        <w:numPr>
          <w:ilvl w:val="0"/>
          <w:numId w:val="20"/>
        </w:numPr>
        <w:spacing w:line="276" w:lineRule="auto"/>
        <w:ind w:left="0" w:firstLine="709"/>
        <w:jc w:val="both"/>
        <w:rPr>
          <w:sz w:val="26"/>
          <w:szCs w:val="26"/>
        </w:rPr>
      </w:pPr>
      <w:r w:rsidRPr="00A7282E">
        <w:rPr>
          <w:b/>
          <w:sz w:val="26"/>
          <w:szCs w:val="26"/>
        </w:rPr>
        <w:t>оценка</w:t>
      </w:r>
      <w:r w:rsidRPr="00A7282E">
        <w:rPr>
          <w:sz w:val="26"/>
          <w:szCs w:val="26"/>
        </w:rPr>
        <w:t xml:space="preserve">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2F3811" w:rsidRPr="00A7282E" w:rsidRDefault="00EE79F7" w:rsidP="00A7282E">
      <w:pPr>
        <w:pStyle w:val="a6"/>
        <w:numPr>
          <w:ilvl w:val="0"/>
          <w:numId w:val="20"/>
        </w:numPr>
        <w:spacing w:line="276" w:lineRule="auto"/>
        <w:ind w:left="0" w:firstLine="709"/>
        <w:jc w:val="both"/>
        <w:rPr>
          <w:sz w:val="26"/>
          <w:szCs w:val="26"/>
        </w:rPr>
      </w:pPr>
      <w:r w:rsidRPr="00A7282E">
        <w:rPr>
          <w:b/>
          <w:sz w:val="26"/>
          <w:szCs w:val="26"/>
        </w:rPr>
        <w:t xml:space="preserve"> саморегуляция</w:t>
      </w:r>
      <w:r w:rsidRPr="00A7282E">
        <w:rPr>
          <w:sz w:val="26"/>
          <w:szCs w:val="26"/>
        </w:rPr>
        <w:t xml:space="preserve"> как способность к мобилизации сил и энергии, к волевому усилию (к выбору в ситуации мотивационного конфликта) и преодолению препятствий.</w:t>
      </w:r>
    </w:p>
    <w:p w:rsidR="00A7282E" w:rsidRDefault="00A7282E" w:rsidP="00384022">
      <w:pPr>
        <w:spacing w:line="276" w:lineRule="auto"/>
        <w:ind w:firstLine="709"/>
        <w:contextualSpacing/>
        <w:jc w:val="both"/>
        <w:rPr>
          <w:sz w:val="26"/>
          <w:szCs w:val="26"/>
        </w:rPr>
      </w:pPr>
    </w:p>
    <w:p w:rsidR="002F3811" w:rsidRPr="00A7282E" w:rsidRDefault="00EE79F7" w:rsidP="00A7282E">
      <w:pPr>
        <w:spacing w:line="276" w:lineRule="auto"/>
        <w:ind w:firstLine="709"/>
        <w:contextualSpacing/>
        <w:jc w:val="both"/>
        <w:rPr>
          <w:i/>
          <w:sz w:val="26"/>
          <w:szCs w:val="26"/>
        </w:rPr>
      </w:pPr>
      <w:r w:rsidRPr="00A7282E">
        <w:rPr>
          <w:b/>
          <w:sz w:val="26"/>
          <w:szCs w:val="26"/>
        </w:rPr>
        <w:t xml:space="preserve">Познавательные универсальные учебные действия включают: </w:t>
      </w:r>
      <w:r w:rsidRPr="00A7282E">
        <w:rPr>
          <w:i/>
          <w:sz w:val="26"/>
          <w:szCs w:val="26"/>
        </w:rPr>
        <w:t>общеучебные, логические учебные действия, а также постановку и решение проблемы.</w:t>
      </w:r>
    </w:p>
    <w:p w:rsidR="00A7282E" w:rsidRDefault="00A7282E" w:rsidP="00A7282E">
      <w:pPr>
        <w:spacing w:line="276" w:lineRule="auto"/>
        <w:ind w:firstLine="426"/>
        <w:contextualSpacing/>
        <w:jc w:val="both"/>
        <w:rPr>
          <w:b/>
          <w:sz w:val="26"/>
          <w:szCs w:val="26"/>
        </w:rPr>
      </w:pPr>
    </w:p>
    <w:p w:rsidR="00A7282E" w:rsidRDefault="00EE79F7" w:rsidP="00A7282E">
      <w:pPr>
        <w:spacing w:line="276" w:lineRule="auto"/>
        <w:ind w:firstLine="426"/>
        <w:contextualSpacing/>
        <w:jc w:val="both"/>
        <w:rPr>
          <w:b/>
          <w:sz w:val="26"/>
          <w:szCs w:val="26"/>
        </w:rPr>
      </w:pPr>
      <w:r w:rsidRPr="00A7282E">
        <w:rPr>
          <w:b/>
          <w:sz w:val="26"/>
          <w:szCs w:val="26"/>
        </w:rPr>
        <w:t>Общеучебные универсальные действия:</w:t>
      </w:r>
    </w:p>
    <w:p w:rsidR="00A7282E" w:rsidRPr="00A7282E" w:rsidRDefault="00EE79F7" w:rsidP="00A7282E">
      <w:pPr>
        <w:pStyle w:val="a6"/>
        <w:numPr>
          <w:ilvl w:val="0"/>
          <w:numId w:val="20"/>
        </w:numPr>
        <w:spacing w:line="276" w:lineRule="auto"/>
        <w:ind w:left="0" w:firstLine="709"/>
        <w:jc w:val="both"/>
        <w:rPr>
          <w:b/>
          <w:i/>
          <w:sz w:val="26"/>
          <w:szCs w:val="26"/>
        </w:rPr>
      </w:pPr>
      <w:r w:rsidRPr="00A7282E">
        <w:rPr>
          <w:i/>
          <w:sz w:val="26"/>
          <w:szCs w:val="26"/>
        </w:rPr>
        <w:t>самостоятельное</w:t>
      </w:r>
      <w:r w:rsidRPr="00A7282E">
        <w:rPr>
          <w:i/>
          <w:sz w:val="26"/>
          <w:szCs w:val="26"/>
        </w:rPr>
        <w:tab/>
      </w:r>
      <w:r w:rsidR="00A7282E" w:rsidRPr="00A7282E">
        <w:rPr>
          <w:i/>
          <w:sz w:val="26"/>
          <w:szCs w:val="26"/>
        </w:rPr>
        <w:t>выделение</w:t>
      </w:r>
      <w:r w:rsidR="00A7282E" w:rsidRPr="00A7282E">
        <w:rPr>
          <w:i/>
          <w:sz w:val="26"/>
          <w:szCs w:val="26"/>
        </w:rPr>
        <w:tab/>
        <w:t>и</w:t>
      </w:r>
      <w:r w:rsidR="00A7282E" w:rsidRPr="00A7282E">
        <w:rPr>
          <w:i/>
          <w:sz w:val="26"/>
          <w:szCs w:val="26"/>
        </w:rPr>
        <w:tab/>
        <w:t xml:space="preserve">формулирование </w:t>
      </w:r>
      <w:r w:rsidRPr="00A7282E">
        <w:rPr>
          <w:i/>
          <w:sz w:val="26"/>
          <w:szCs w:val="26"/>
        </w:rPr>
        <w:t>познавательнойцели;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 xml:space="preserve"> 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структурирование знаний;</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осознанное и произвольное построение речевого высказывания в устной и письменной форме;</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 xml:space="preserve"> выбор наиболее эффективных способов решения задач в зависимости от конкретных условий;</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 xml:space="preserve"> рефлексия способов и условий действия, контроль и оценка процесса и результатов деятельности;</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смысловое чтение как осмысление цели чтения и выбор вида чтения</w:t>
      </w:r>
      <w:r w:rsidR="00DA2725">
        <w:rPr>
          <w:i/>
          <w:sz w:val="26"/>
          <w:szCs w:val="26"/>
        </w:rPr>
        <w:t xml:space="preserve"> </w:t>
      </w:r>
      <w:r w:rsidRPr="00A7282E">
        <w:rPr>
          <w:i/>
          <w:sz w:val="26"/>
          <w:szCs w:val="26"/>
        </w:rPr>
        <w:t xml:space="preserve">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w:t>
      </w:r>
    </w:p>
    <w:p w:rsidR="00A7282E"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понимание и адекватная оценка языка средств массовой информации;</w:t>
      </w:r>
    </w:p>
    <w:p w:rsidR="002F3811" w:rsidRPr="00A7282E" w:rsidRDefault="00EE79F7" w:rsidP="00A7282E">
      <w:pPr>
        <w:pStyle w:val="a6"/>
        <w:numPr>
          <w:ilvl w:val="0"/>
          <w:numId w:val="20"/>
        </w:numPr>
        <w:spacing w:before="240" w:after="240" w:line="276" w:lineRule="auto"/>
        <w:ind w:left="0" w:firstLine="709"/>
        <w:jc w:val="both"/>
        <w:rPr>
          <w:b/>
          <w:i/>
          <w:sz w:val="26"/>
          <w:szCs w:val="26"/>
        </w:rPr>
      </w:pPr>
      <w:r w:rsidRPr="00A7282E">
        <w:rPr>
          <w:i/>
          <w:sz w:val="26"/>
          <w:szCs w:val="26"/>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F3811" w:rsidRPr="00A7282E" w:rsidRDefault="00EE79F7" w:rsidP="00A7282E">
      <w:pPr>
        <w:spacing w:before="240" w:after="240" w:line="276" w:lineRule="auto"/>
        <w:ind w:firstLine="426"/>
        <w:contextualSpacing/>
        <w:jc w:val="both"/>
        <w:rPr>
          <w:b/>
          <w:sz w:val="26"/>
          <w:szCs w:val="26"/>
        </w:rPr>
      </w:pPr>
      <w:r w:rsidRPr="00A7282E">
        <w:rPr>
          <w:b/>
          <w:sz w:val="26"/>
          <w:szCs w:val="26"/>
        </w:rPr>
        <w:lastRenderedPageBreak/>
        <w:t>Особую группу общеучебных универсальных действий составляют Знаково-символические действия:</w:t>
      </w:r>
    </w:p>
    <w:p w:rsidR="002F3811" w:rsidRPr="00A7282E" w:rsidRDefault="00EE79F7" w:rsidP="00A7282E">
      <w:pPr>
        <w:spacing w:before="240" w:after="240" w:line="276" w:lineRule="auto"/>
        <w:ind w:firstLine="426"/>
        <w:contextualSpacing/>
        <w:jc w:val="both"/>
        <w:rPr>
          <w:sz w:val="26"/>
          <w:szCs w:val="26"/>
        </w:rPr>
      </w:pPr>
      <w:r w:rsidRPr="00A7282E">
        <w:rPr>
          <w:b/>
          <w:sz w:val="26"/>
          <w:szCs w:val="26"/>
        </w:rPr>
        <w:t xml:space="preserve">моделирование </w:t>
      </w:r>
      <w:r w:rsidRPr="00A7282E">
        <w:rPr>
          <w:sz w:val="26"/>
          <w:szCs w:val="26"/>
        </w:rPr>
        <w:t>— преобразование объекта из чувственной формы вмодель, где выделены существенные характеристики объекта (простран</w:t>
      </w:r>
      <w:r w:rsidR="00A50894" w:rsidRPr="00A7282E">
        <w:rPr>
          <w:sz w:val="26"/>
          <w:szCs w:val="26"/>
        </w:rPr>
        <w:t xml:space="preserve">ственно-графическая или знаков </w:t>
      </w:r>
      <w:r w:rsidRPr="00A7282E">
        <w:rPr>
          <w:sz w:val="26"/>
          <w:szCs w:val="26"/>
        </w:rPr>
        <w:t>символическая);</w:t>
      </w:r>
    </w:p>
    <w:p w:rsidR="002F3811" w:rsidRPr="00A7282E" w:rsidRDefault="00EE79F7" w:rsidP="00A7282E">
      <w:pPr>
        <w:spacing w:before="240" w:after="240" w:line="276" w:lineRule="auto"/>
        <w:ind w:firstLine="426"/>
        <w:contextualSpacing/>
        <w:jc w:val="both"/>
        <w:rPr>
          <w:sz w:val="26"/>
          <w:szCs w:val="26"/>
        </w:rPr>
      </w:pPr>
      <w:r w:rsidRPr="00A7282E">
        <w:rPr>
          <w:b/>
          <w:sz w:val="26"/>
          <w:szCs w:val="26"/>
        </w:rPr>
        <w:t xml:space="preserve"> преобразование модели</w:t>
      </w:r>
      <w:r w:rsidRPr="00A7282E">
        <w:rPr>
          <w:sz w:val="26"/>
          <w:szCs w:val="26"/>
        </w:rPr>
        <w:t xml:space="preserve"> с целью выявления общ</w:t>
      </w:r>
      <w:r w:rsidR="00A50894" w:rsidRPr="00A7282E">
        <w:rPr>
          <w:sz w:val="26"/>
          <w:szCs w:val="26"/>
        </w:rPr>
        <w:t xml:space="preserve">их законов, определяющих данную </w:t>
      </w:r>
      <w:r w:rsidRPr="00A7282E">
        <w:rPr>
          <w:sz w:val="26"/>
          <w:szCs w:val="26"/>
        </w:rPr>
        <w:t>предметную область.</w:t>
      </w:r>
    </w:p>
    <w:p w:rsidR="00A7282E" w:rsidRDefault="00A7282E" w:rsidP="00A7282E">
      <w:pPr>
        <w:spacing w:before="240" w:after="240" w:line="276" w:lineRule="auto"/>
        <w:ind w:firstLine="426"/>
        <w:contextualSpacing/>
        <w:jc w:val="both"/>
        <w:rPr>
          <w:sz w:val="26"/>
          <w:szCs w:val="26"/>
        </w:rPr>
      </w:pPr>
    </w:p>
    <w:p w:rsidR="00A7282E" w:rsidRDefault="00A7282E" w:rsidP="00A7282E">
      <w:pPr>
        <w:spacing w:before="240" w:after="240" w:line="276" w:lineRule="auto"/>
        <w:ind w:firstLine="426"/>
        <w:contextualSpacing/>
        <w:jc w:val="both"/>
        <w:rPr>
          <w:sz w:val="26"/>
          <w:szCs w:val="26"/>
        </w:rPr>
      </w:pPr>
    </w:p>
    <w:p w:rsidR="00A7282E" w:rsidRDefault="00A7282E" w:rsidP="00A7282E">
      <w:pPr>
        <w:spacing w:before="240" w:after="240" w:line="276" w:lineRule="auto"/>
        <w:ind w:firstLine="426"/>
        <w:contextualSpacing/>
        <w:jc w:val="both"/>
        <w:rPr>
          <w:sz w:val="26"/>
          <w:szCs w:val="26"/>
        </w:rPr>
      </w:pPr>
    </w:p>
    <w:p w:rsidR="002F3811" w:rsidRPr="00A7282E" w:rsidRDefault="00EE79F7" w:rsidP="004A7B85">
      <w:pPr>
        <w:spacing w:line="276" w:lineRule="auto"/>
        <w:ind w:firstLine="709"/>
        <w:contextualSpacing/>
        <w:jc w:val="both"/>
        <w:rPr>
          <w:b/>
          <w:sz w:val="26"/>
          <w:szCs w:val="26"/>
        </w:rPr>
      </w:pPr>
      <w:r w:rsidRPr="00A7282E">
        <w:rPr>
          <w:b/>
          <w:sz w:val="26"/>
          <w:szCs w:val="26"/>
        </w:rPr>
        <w:t>Логические универсальные действия:</w:t>
      </w:r>
    </w:p>
    <w:p w:rsidR="00A7282E" w:rsidRPr="00A7282E" w:rsidRDefault="00EE79F7" w:rsidP="00A7282E">
      <w:pPr>
        <w:pStyle w:val="a6"/>
        <w:numPr>
          <w:ilvl w:val="0"/>
          <w:numId w:val="20"/>
        </w:numPr>
        <w:spacing w:line="276" w:lineRule="auto"/>
        <w:ind w:left="0" w:firstLine="709"/>
        <w:jc w:val="both"/>
        <w:rPr>
          <w:i/>
          <w:sz w:val="26"/>
          <w:szCs w:val="26"/>
        </w:rPr>
      </w:pPr>
      <w:r w:rsidRPr="00A7282E">
        <w:rPr>
          <w:b/>
          <w:sz w:val="26"/>
          <w:szCs w:val="26"/>
        </w:rPr>
        <w:t>анализ объектов</w:t>
      </w:r>
      <w:r w:rsidR="00DA2725">
        <w:rPr>
          <w:b/>
          <w:sz w:val="26"/>
          <w:szCs w:val="26"/>
        </w:rPr>
        <w:t xml:space="preserve"> </w:t>
      </w:r>
      <w:r w:rsidRPr="00A7282E">
        <w:rPr>
          <w:i/>
          <w:sz w:val="26"/>
          <w:szCs w:val="26"/>
        </w:rPr>
        <w:t>с целью выделения признаков (существенных, несущественных);</w:t>
      </w:r>
    </w:p>
    <w:p w:rsidR="00A7282E" w:rsidRDefault="00EE79F7" w:rsidP="00A7282E">
      <w:pPr>
        <w:pStyle w:val="a6"/>
        <w:numPr>
          <w:ilvl w:val="0"/>
          <w:numId w:val="20"/>
        </w:numPr>
        <w:spacing w:line="276" w:lineRule="auto"/>
        <w:ind w:left="0" w:firstLine="709"/>
        <w:jc w:val="both"/>
        <w:rPr>
          <w:i/>
          <w:sz w:val="26"/>
          <w:szCs w:val="26"/>
        </w:rPr>
      </w:pPr>
      <w:r w:rsidRPr="00A7282E">
        <w:rPr>
          <w:b/>
          <w:sz w:val="26"/>
          <w:szCs w:val="26"/>
        </w:rPr>
        <w:t xml:space="preserve">синтез </w:t>
      </w:r>
      <w:r w:rsidRPr="00A7282E">
        <w:rPr>
          <w:i/>
          <w:sz w:val="26"/>
          <w:szCs w:val="26"/>
        </w:rPr>
        <w:t>— составление целого из частей, в том числе самостоятельное достраивание с восполнением недостающих компонентов;</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подведение под понятие, выведение следствий;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установление причинно-следственных связей, представление цепочек объектов и явлений;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 xml:space="preserve"> построение логической цепочки рассуждений, анализ истинности утверждений;</w:t>
      </w:r>
    </w:p>
    <w:p w:rsidR="00A7282E"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доказательство;</w:t>
      </w:r>
    </w:p>
    <w:p w:rsidR="002F3811" w:rsidRPr="004A7B85" w:rsidRDefault="00EE79F7" w:rsidP="00A7282E">
      <w:pPr>
        <w:pStyle w:val="a6"/>
        <w:numPr>
          <w:ilvl w:val="0"/>
          <w:numId w:val="20"/>
        </w:numPr>
        <w:spacing w:line="276" w:lineRule="auto"/>
        <w:ind w:left="0" w:firstLine="709"/>
        <w:jc w:val="both"/>
        <w:rPr>
          <w:i/>
          <w:sz w:val="26"/>
          <w:szCs w:val="26"/>
        </w:rPr>
      </w:pPr>
      <w:r w:rsidRPr="004A7B85">
        <w:rPr>
          <w:i/>
          <w:sz w:val="26"/>
          <w:szCs w:val="26"/>
        </w:rPr>
        <w:t>выдвижение гипотез и их обоснование.</w:t>
      </w:r>
    </w:p>
    <w:p w:rsidR="004A7B85" w:rsidRPr="004A7B85" w:rsidRDefault="004A7B85" w:rsidP="004A7B85">
      <w:pPr>
        <w:spacing w:line="276" w:lineRule="auto"/>
        <w:ind w:firstLine="426"/>
        <w:contextualSpacing/>
        <w:jc w:val="both"/>
        <w:rPr>
          <w:b/>
          <w:i/>
          <w:sz w:val="26"/>
          <w:szCs w:val="26"/>
        </w:rPr>
      </w:pPr>
    </w:p>
    <w:p w:rsidR="002F3811" w:rsidRPr="004A7B85" w:rsidRDefault="00EE79F7" w:rsidP="004A7B85">
      <w:pPr>
        <w:spacing w:line="276" w:lineRule="auto"/>
        <w:ind w:firstLine="709"/>
        <w:contextualSpacing/>
        <w:jc w:val="both"/>
        <w:rPr>
          <w:b/>
          <w:sz w:val="26"/>
          <w:szCs w:val="26"/>
        </w:rPr>
      </w:pPr>
      <w:r w:rsidRPr="004A7B85">
        <w:rPr>
          <w:b/>
          <w:sz w:val="26"/>
          <w:szCs w:val="26"/>
        </w:rPr>
        <w:t>Постановка и решение проблемы:</w:t>
      </w:r>
    </w:p>
    <w:p w:rsidR="004A7B85" w:rsidRPr="004A7B85" w:rsidRDefault="00EE79F7" w:rsidP="004A7B85">
      <w:pPr>
        <w:pStyle w:val="a6"/>
        <w:numPr>
          <w:ilvl w:val="0"/>
          <w:numId w:val="20"/>
        </w:numPr>
        <w:spacing w:line="276" w:lineRule="auto"/>
        <w:ind w:left="0" w:firstLine="709"/>
        <w:jc w:val="both"/>
        <w:rPr>
          <w:i/>
          <w:sz w:val="26"/>
          <w:szCs w:val="26"/>
        </w:rPr>
      </w:pPr>
      <w:r w:rsidRPr="004A7B85">
        <w:rPr>
          <w:i/>
          <w:sz w:val="26"/>
          <w:szCs w:val="26"/>
        </w:rPr>
        <w:t>формулирование проблемы;</w:t>
      </w:r>
    </w:p>
    <w:p w:rsidR="002F3811" w:rsidRPr="004A7B85" w:rsidRDefault="00EE79F7" w:rsidP="004A7B85">
      <w:pPr>
        <w:pStyle w:val="a6"/>
        <w:numPr>
          <w:ilvl w:val="0"/>
          <w:numId w:val="20"/>
        </w:numPr>
        <w:spacing w:line="276" w:lineRule="auto"/>
        <w:ind w:left="0" w:firstLine="709"/>
        <w:jc w:val="both"/>
        <w:rPr>
          <w:i/>
          <w:sz w:val="26"/>
          <w:szCs w:val="26"/>
        </w:rPr>
      </w:pPr>
      <w:r w:rsidRPr="004A7B85">
        <w:rPr>
          <w:i/>
          <w:sz w:val="26"/>
          <w:szCs w:val="26"/>
        </w:rPr>
        <w:t>самостоятельное создание способов решения проблем творческого и поискового характера.</w:t>
      </w:r>
    </w:p>
    <w:p w:rsidR="002F3811" w:rsidRDefault="00EE79F7" w:rsidP="00A7282E">
      <w:pPr>
        <w:spacing w:before="240" w:after="240" w:line="276" w:lineRule="auto"/>
        <w:ind w:firstLine="426"/>
        <w:contextualSpacing/>
        <w:jc w:val="both"/>
        <w:rPr>
          <w:sz w:val="26"/>
          <w:szCs w:val="26"/>
        </w:rPr>
      </w:pPr>
      <w:r w:rsidRPr="004A7B85">
        <w:rPr>
          <w:b/>
          <w:sz w:val="26"/>
          <w:szCs w:val="26"/>
        </w:rPr>
        <w:t>Коммуникативные универсальные учебные</w:t>
      </w:r>
      <w:r w:rsidR="00DA2725">
        <w:rPr>
          <w:b/>
          <w:sz w:val="26"/>
          <w:szCs w:val="26"/>
        </w:rPr>
        <w:t xml:space="preserve"> </w:t>
      </w:r>
      <w:r w:rsidRPr="004A7B85">
        <w:rPr>
          <w:b/>
          <w:sz w:val="26"/>
          <w:szCs w:val="26"/>
        </w:rPr>
        <w:t>действия</w:t>
      </w:r>
      <w:r w:rsidRPr="00A7282E">
        <w:rPr>
          <w:sz w:val="26"/>
          <w:szCs w:val="26"/>
        </w:rP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4A7B85" w:rsidRPr="00A7282E" w:rsidRDefault="004A7B85" w:rsidP="00A7282E">
      <w:pPr>
        <w:spacing w:before="240" w:after="240" w:line="276" w:lineRule="auto"/>
        <w:ind w:firstLine="426"/>
        <w:contextualSpacing/>
        <w:jc w:val="both"/>
        <w:rPr>
          <w:sz w:val="26"/>
          <w:szCs w:val="26"/>
        </w:rPr>
      </w:pPr>
    </w:p>
    <w:p w:rsidR="004A7B85" w:rsidRDefault="00EE79F7" w:rsidP="004A7B85">
      <w:pPr>
        <w:spacing w:line="276" w:lineRule="auto"/>
        <w:ind w:firstLine="426"/>
        <w:contextualSpacing/>
        <w:jc w:val="both"/>
        <w:rPr>
          <w:b/>
          <w:sz w:val="26"/>
          <w:szCs w:val="26"/>
        </w:rPr>
      </w:pPr>
      <w:r w:rsidRPr="004A7B85">
        <w:rPr>
          <w:b/>
          <w:sz w:val="26"/>
          <w:szCs w:val="26"/>
        </w:rPr>
        <w:t>К коммуникативным действиям относятся: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планирование</w:t>
      </w:r>
      <w:r w:rsidRPr="004A7B85">
        <w:rPr>
          <w:sz w:val="26"/>
          <w:szCs w:val="26"/>
        </w:rPr>
        <w:t xml:space="preserve"> учебного сотрудничества с учителем и сверстниками</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определение цели</w:t>
      </w:r>
      <w:r w:rsidRPr="004A7B85">
        <w:rPr>
          <w:sz w:val="26"/>
          <w:szCs w:val="26"/>
        </w:rPr>
        <w:t>, функций участников, способов взаимодействия;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постановка вопросов</w:t>
      </w:r>
      <w:r w:rsidRPr="004A7B85">
        <w:rPr>
          <w:sz w:val="26"/>
          <w:szCs w:val="26"/>
        </w:rPr>
        <w:t xml:space="preserve"> — инициативное сотрудничество в поиске и сборе информации;</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lastRenderedPageBreak/>
        <w:t>разрешение конфликтов</w:t>
      </w:r>
      <w:r w:rsidRPr="004A7B85">
        <w:rPr>
          <w:sz w:val="26"/>
          <w:szCs w:val="26"/>
        </w:rPr>
        <w:t xml:space="preserve"> — выявление, идентификация проблемы, поиск и оценка альтернативных способов разрешения конфликта, принятие решения и его реализация;</w:t>
      </w:r>
    </w:p>
    <w:p w:rsidR="004A7B85"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управление поведением партнёра</w:t>
      </w:r>
      <w:r w:rsidRPr="004A7B85">
        <w:rPr>
          <w:sz w:val="26"/>
          <w:szCs w:val="26"/>
        </w:rPr>
        <w:t xml:space="preserve"> — контроль, коррекция, оценка его действий;</w:t>
      </w:r>
    </w:p>
    <w:p w:rsidR="002F3811" w:rsidRPr="004A7B85" w:rsidRDefault="00EE79F7" w:rsidP="004A7B85">
      <w:pPr>
        <w:pStyle w:val="a6"/>
        <w:numPr>
          <w:ilvl w:val="0"/>
          <w:numId w:val="20"/>
        </w:numPr>
        <w:spacing w:line="276" w:lineRule="auto"/>
        <w:ind w:left="0" w:firstLine="709"/>
        <w:jc w:val="both"/>
        <w:rPr>
          <w:b/>
          <w:sz w:val="26"/>
          <w:szCs w:val="26"/>
        </w:rPr>
      </w:pPr>
      <w:r w:rsidRPr="004A7B85">
        <w:rPr>
          <w:b/>
          <w:sz w:val="26"/>
          <w:szCs w:val="26"/>
        </w:rPr>
        <w:t>умение</w:t>
      </w:r>
      <w:r w:rsidRPr="004A7B85">
        <w:rPr>
          <w:sz w:val="26"/>
          <w:szCs w:val="26"/>
        </w:rPr>
        <w:t xml:space="preserve"> с достаточной полнотой и точностью </w:t>
      </w:r>
      <w:r w:rsidRPr="004A7B85">
        <w:rPr>
          <w:b/>
          <w:sz w:val="26"/>
          <w:szCs w:val="26"/>
        </w:rPr>
        <w:t>выражать свои мысли</w:t>
      </w:r>
      <w:r w:rsidR="004A7B85" w:rsidRPr="004A7B85">
        <w:rPr>
          <w:b/>
          <w:sz w:val="26"/>
          <w:szCs w:val="26"/>
        </w:rPr>
        <w:t>.</w:t>
      </w:r>
    </w:p>
    <w:p w:rsidR="002F3811" w:rsidRPr="00A7282E" w:rsidRDefault="00A50894" w:rsidP="00A7282E">
      <w:pPr>
        <w:spacing w:before="240" w:after="240" w:line="276" w:lineRule="auto"/>
        <w:ind w:firstLine="426"/>
        <w:contextualSpacing/>
        <w:jc w:val="both"/>
        <w:rPr>
          <w:sz w:val="26"/>
          <w:szCs w:val="26"/>
        </w:rPr>
      </w:pPr>
      <w:r w:rsidRPr="00A7282E">
        <w:rPr>
          <w:sz w:val="26"/>
          <w:szCs w:val="26"/>
        </w:rPr>
        <w:t xml:space="preserve">В </w:t>
      </w:r>
      <w:r w:rsidR="00EE79F7" w:rsidRPr="00A7282E">
        <w:rPr>
          <w:sz w:val="26"/>
          <w:szCs w:val="26"/>
        </w:rPr>
        <w:t>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4A7B85">
      <w:pPr>
        <w:spacing w:before="240" w:after="240" w:line="276" w:lineRule="auto"/>
        <w:ind w:firstLine="709"/>
        <w:contextualSpacing/>
        <w:jc w:val="both"/>
        <w:rPr>
          <w:sz w:val="26"/>
          <w:szCs w:val="26"/>
        </w:rPr>
      </w:pPr>
      <w:r w:rsidRPr="004A7B85">
        <w:rPr>
          <w:b/>
          <w:sz w:val="26"/>
          <w:szCs w:val="26"/>
        </w:rPr>
        <w:t>Развитие системы универсальных учебных действий</w:t>
      </w:r>
      <w:r w:rsidRPr="00A7282E">
        <w:rPr>
          <w:sz w:val="26"/>
          <w:szCs w:val="26"/>
        </w:rPr>
        <w:t xml:space="preserve"> в составе личностных, регулятивных, познавательных и коммуникативных действий,</w:t>
      </w:r>
      <w:r w:rsidR="00DA2725">
        <w:rPr>
          <w:sz w:val="26"/>
          <w:szCs w:val="26"/>
        </w:rPr>
        <w:t xml:space="preserve"> </w:t>
      </w:r>
      <w:r w:rsidRPr="00A7282E">
        <w:rPr>
          <w:sz w:val="26"/>
          <w:szCs w:val="26"/>
        </w:rPr>
        <w:t xml:space="preserve">определяющих развитие психологических способностей личности, </w:t>
      </w:r>
      <w:r w:rsidRPr="004A7B85">
        <w:rPr>
          <w:b/>
          <w:sz w:val="26"/>
          <w:szCs w:val="26"/>
        </w:rPr>
        <w:t>осуществляется в рамках нормативно возрастного развития личностной и познавательной сфер ребёнка</w:t>
      </w:r>
      <w:r w:rsidRPr="00A7282E">
        <w:rPr>
          <w:sz w:val="26"/>
          <w:szCs w:val="26"/>
        </w:rPr>
        <w:t>. Процесс обучения задаёт содержание и характеристики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w:t>
      </w:r>
      <w:r w:rsidR="004A7B85">
        <w:rPr>
          <w:sz w:val="26"/>
          <w:szCs w:val="26"/>
        </w:rPr>
        <w:t xml:space="preserve"> «высокой норме») и их свойства.</w:t>
      </w:r>
    </w:p>
    <w:p w:rsidR="004A7B85" w:rsidRDefault="00EE79F7" w:rsidP="004A7B85">
      <w:pPr>
        <w:spacing w:before="240" w:after="240" w:line="276" w:lineRule="auto"/>
        <w:ind w:firstLine="709"/>
        <w:contextualSpacing/>
        <w:jc w:val="both"/>
        <w:rPr>
          <w:sz w:val="26"/>
          <w:szCs w:val="26"/>
        </w:rPr>
      </w:pPr>
      <w:r w:rsidRPr="004A7B85">
        <w:rPr>
          <w:b/>
          <w:sz w:val="26"/>
          <w:szCs w:val="26"/>
        </w:rPr>
        <w:t>Универсальные учебные действия представляют собой целостную систему</w:t>
      </w:r>
      <w:r w:rsidRPr="00A7282E">
        <w:rPr>
          <w:sz w:val="26"/>
          <w:szCs w:val="26"/>
        </w:rPr>
        <w:t>, в которой происхождение и развитие каждого вида учебного действия</w:t>
      </w:r>
      <w:r w:rsidR="005F1867" w:rsidRPr="00A7282E">
        <w:rPr>
          <w:sz w:val="26"/>
          <w:szCs w:val="26"/>
        </w:rPr>
        <w:t xml:space="preserve"> о</w:t>
      </w:r>
      <w:r w:rsidRPr="00A7282E">
        <w:rPr>
          <w:sz w:val="26"/>
          <w:szCs w:val="26"/>
        </w:rPr>
        <w:t>пределяется его отношением с другими видами учебных действий и общей логикой возрастного развития. Так:</w:t>
      </w:r>
    </w:p>
    <w:p w:rsidR="004A7B85" w:rsidRDefault="00EE79F7" w:rsidP="004A7B85">
      <w:pPr>
        <w:spacing w:before="240" w:after="240" w:line="276" w:lineRule="auto"/>
        <w:ind w:firstLine="709"/>
        <w:contextualSpacing/>
        <w:jc w:val="both"/>
        <w:rPr>
          <w:sz w:val="26"/>
          <w:szCs w:val="26"/>
        </w:rPr>
      </w:pPr>
      <w:r w:rsidRPr="004A7B85">
        <w:rPr>
          <w:b/>
          <w:sz w:val="26"/>
          <w:szCs w:val="26"/>
        </w:rPr>
        <w:t>общения и сорегуляции</w:t>
      </w:r>
      <w:r w:rsidRPr="00A7282E">
        <w:rPr>
          <w:sz w:val="26"/>
          <w:szCs w:val="26"/>
        </w:rPr>
        <w:t xml:space="preserve"> развивается способность ребёнка регулировать свою деятельность;</w:t>
      </w:r>
    </w:p>
    <w:p w:rsidR="004A7B85" w:rsidRDefault="00EE79F7" w:rsidP="004A7B85">
      <w:pPr>
        <w:spacing w:before="240" w:after="240" w:line="276" w:lineRule="auto"/>
        <w:ind w:firstLine="709"/>
        <w:contextualSpacing/>
        <w:jc w:val="both"/>
        <w:rPr>
          <w:sz w:val="26"/>
          <w:szCs w:val="26"/>
        </w:rPr>
      </w:pPr>
      <w:r w:rsidRPr="004A7B85">
        <w:rPr>
          <w:b/>
          <w:sz w:val="26"/>
          <w:szCs w:val="26"/>
        </w:rPr>
        <w:t xml:space="preserve"> из оценок окружающих</w:t>
      </w:r>
      <w:r w:rsidRPr="00A7282E">
        <w:rPr>
          <w:sz w:val="26"/>
          <w:szCs w:val="26"/>
        </w:rPr>
        <w:t xml:space="preserve"> и в первую очередь оценок близкого и взрослого формируется представление о себе и своих возможностях, появляется самопринятие и самоуважение, т.е. самооценка и Я концепция как результат самоопределения;</w:t>
      </w:r>
    </w:p>
    <w:p w:rsidR="002F3811" w:rsidRPr="00A7282E" w:rsidRDefault="00EE79F7" w:rsidP="00C83C4A">
      <w:pPr>
        <w:spacing w:before="240" w:after="240" w:line="276" w:lineRule="auto"/>
        <w:ind w:firstLine="709"/>
        <w:contextualSpacing/>
        <w:jc w:val="both"/>
        <w:rPr>
          <w:sz w:val="26"/>
          <w:szCs w:val="26"/>
        </w:rPr>
      </w:pPr>
      <w:r w:rsidRPr="00A7282E">
        <w:rPr>
          <w:sz w:val="26"/>
          <w:szCs w:val="26"/>
        </w:rPr>
        <w:t>из ситуативно-познавательного и внеситуативно-познавательного общения формируются познавательные действия ребёнка.</w:t>
      </w:r>
    </w:p>
    <w:p w:rsidR="00C83C4A" w:rsidRDefault="00EE79F7" w:rsidP="00C83C4A">
      <w:pPr>
        <w:spacing w:before="240" w:after="240" w:line="276" w:lineRule="auto"/>
        <w:ind w:firstLine="709"/>
        <w:contextualSpacing/>
        <w:jc w:val="both"/>
        <w:rPr>
          <w:sz w:val="26"/>
          <w:szCs w:val="26"/>
        </w:rPr>
      </w:pPr>
      <w:r w:rsidRPr="00A7282E">
        <w:rPr>
          <w:sz w:val="26"/>
          <w:szCs w:val="26"/>
        </w:rPr>
        <w:t xml:space="preserve">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 Именно поэтому особое внимание в программе развития универсальных учебных действий уделяется становлению </w:t>
      </w:r>
      <w:r w:rsidRPr="00C83C4A">
        <w:rPr>
          <w:b/>
          <w:sz w:val="26"/>
          <w:szCs w:val="26"/>
        </w:rPr>
        <w:t>коммуникативных универсальных учебных действий</w:t>
      </w:r>
      <w:r w:rsidRPr="00A7282E">
        <w:rPr>
          <w:sz w:val="26"/>
          <w:szCs w:val="26"/>
        </w:rPr>
        <w:t>.</w:t>
      </w:r>
    </w:p>
    <w:p w:rsidR="00C83C4A" w:rsidRDefault="00EE79F7" w:rsidP="00C83C4A">
      <w:pPr>
        <w:spacing w:before="240" w:after="240" w:line="276" w:lineRule="auto"/>
        <w:ind w:firstLine="709"/>
        <w:contextualSpacing/>
        <w:jc w:val="both"/>
        <w:rPr>
          <w:sz w:val="26"/>
          <w:szCs w:val="26"/>
        </w:rPr>
      </w:pPr>
      <w:r w:rsidRPr="00A7282E">
        <w:rPr>
          <w:sz w:val="26"/>
          <w:szCs w:val="26"/>
        </w:rPr>
        <w:t>По мере становления личностных действий ребёнка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w:t>
      </w:r>
      <w:r w:rsidR="00DA2725">
        <w:rPr>
          <w:sz w:val="26"/>
          <w:szCs w:val="26"/>
        </w:rPr>
        <w:t xml:space="preserve"> </w:t>
      </w:r>
      <w:r w:rsidRPr="00A7282E">
        <w:rPr>
          <w:sz w:val="26"/>
          <w:szCs w:val="26"/>
        </w:rPr>
        <w:t>регулятивных) претерпевает значительные изменения. 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w:t>
      </w:r>
      <w:r w:rsidR="00DA2725">
        <w:rPr>
          <w:sz w:val="26"/>
          <w:szCs w:val="26"/>
        </w:rPr>
        <w:t xml:space="preserve"> </w:t>
      </w:r>
      <w:r w:rsidRPr="00A7282E">
        <w:rPr>
          <w:sz w:val="26"/>
          <w:szCs w:val="26"/>
        </w:rPr>
        <w:t>Я концепции.</w:t>
      </w:r>
    </w:p>
    <w:p w:rsidR="00C83C4A" w:rsidRDefault="00EE79F7" w:rsidP="00C83C4A">
      <w:pPr>
        <w:spacing w:before="240" w:after="240" w:line="276" w:lineRule="auto"/>
        <w:ind w:firstLine="709"/>
        <w:contextualSpacing/>
        <w:jc w:val="both"/>
        <w:rPr>
          <w:sz w:val="26"/>
          <w:szCs w:val="26"/>
        </w:rPr>
      </w:pPr>
      <w:r w:rsidRPr="00C83C4A">
        <w:rPr>
          <w:b/>
          <w:sz w:val="26"/>
          <w:szCs w:val="26"/>
        </w:rPr>
        <w:lastRenderedPageBreak/>
        <w:t>Познавательные действия</w:t>
      </w:r>
      <w:r w:rsidRPr="00A7282E">
        <w:rPr>
          <w:sz w:val="26"/>
          <w:szCs w:val="26"/>
        </w:rPr>
        <w:t xml:space="preserve"> также </w:t>
      </w:r>
      <w:r w:rsidRPr="00C83C4A">
        <w:rPr>
          <w:b/>
          <w:sz w:val="26"/>
          <w:szCs w:val="26"/>
        </w:rPr>
        <w:t>являются существенным ресурсом</w:t>
      </w:r>
      <w:r w:rsidRPr="00A7282E">
        <w:rPr>
          <w:sz w:val="26"/>
          <w:szCs w:val="26"/>
        </w:rPr>
        <w:t xml:space="preserve"> достижения успеха и оказывают влияние как на эффективность самой деятельности и коммуникации, так и на самооценку, смыслообразование и самоопределение учащегося.</w:t>
      </w:r>
    </w:p>
    <w:p w:rsidR="00C83C4A" w:rsidRDefault="00C83C4A" w:rsidP="00C83C4A">
      <w:pPr>
        <w:spacing w:before="240" w:after="240" w:line="276" w:lineRule="auto"/>
        <w:ind w:firstLine="709"/>
        <w:contextualSpacing/>
        <w:jc w:val="both"/>
        <w:rPr>
          <w:i/>
          <w:sz w:val="26"/>
          <w:szCs w:val="26"/>
        </w:rPr>
      </w:pPr>
    </w:p>
    <w:p w:rsidR="002F3811" w:rsidRPr="00C83C4A" w:rsidRDefault="00EE79F7" w:rsidP="00C83C4A">
      <w:pPr>
        <w:spacing w:before="240"/>
        <w:ind w:firstLine="709"/>
        <w:contextualSpacing/>
        <w:jc w:val="center"/>
        <w:rPr>
          <w:b/>
          <w:sz w:val="26"/>
          <w:szCs w:val="26"/>
        </w:rPr>
      </w:pPr>
      <w:r w:rsidRPr="00C83C4A">
        <w:rPr>
          <w:b/>
          <w:sz w:val="26"/>
          <w:szCs w:val="26"/>
        </w:rPr>
        <w:t>Типовые задачи формирования личностных, регулятивных, познавательных, коммуникативных, универсальн</w:t>
      </w:r>
      <w:r w:rsidR="00C83C4A">
        <w:rPr>
          <w:b/>
          <w:sz w:val="26"/>
          <w:szCs w:val="26"/>
        </w:rPr>
        <w:t>ых учебных действий</w:t>
      </w:r>
    </w:p>
    <w:p w:rsidR="002F3811" w:rsidRPr="00A7282E" w:rsidRDefault="002F3811" w:rsidP="00A7282E">
      <w:pPr>
        <w:spacing w:before="240" w:after="240" w:line="276" w:lineRule="auto"/>
        <w:ind w:firstLine="426"/>
        <w:contextualSpacing/>
        <w:jc w:val="both"/>
        <w:rPr>
          <w:sz w:val="26"/>
          <w:szCs w:val="26"/>
        </w:rPr>
      </w:pPr>
    </w:p>
    <w:p w:rsidR="002F3811" w:rsidRDefault="00EE79F7" w:rsidP="00520B89">
      <w:pPr>
        <w:spacing w:before="240" w:after="240" w:line="276" w:lineRule="auto"/>
        <w:ind w:firstLine="709"/>
        <w:contextualSpacing/>
        <w:jc w:val="both"/>
        <w:rPr>
          <w:sz w:val="26"/>
          <w:szCs w:val="26"/>
        </w:rPr>
      </w:pPr>
      <w:r w:rsidRPr="00A7282E">
        <w:rPr>
          <w:sz w:val="26"/>
          <w:szCs w:val="26"/>
        </w:rPr>
        <w:t>Типовые задачи формирования универсальных учебных действий</w:t>
      </w:r>
      <w:r w:rsidR="00DA2725">
        <w:rPr>
          <w:sz w:val="26"/>
          <w:szCs w:val="26"/>
        </w:rPr>
        <w:t xml:space="preserve"> </w:t>
      </w:r>
      <w:r w:rsidRPr="00520B89">
        <w:rPr>
          <w:b/>
          <w:sz w:val="26"/>
          <w:szCs w:val="26"/>
        </w:rPr>
        <w:t>конструируются учителем на основании следующих общих подходов</w:t>
      </w:r>
      <w:r w:rsidRPr="00A7282E">
        <w:rPr>
          <w:sz w:val="26"/>
          <w:szCs w:val="26"/>
        </w:rPr>
        <w:t>:</w:t>
      </w:r>
    </w:p>
    <w:p w:rsidR="00520B89" w:rsidRPr="00A7282E" w:rsidRDefault="00520B89" w:rsidP="00520B89">
      <w:pPr>
        <w:spacing w:before="240" w:after="240" w:line="276" w:lineRule="auto"/>
        <w:ind w:firstLine="709"/>
        <w:contextualSpacing/>
        <w:jc w:val="both"/>
        <w:rPr>
          <w:sz w:val="26"/>
          <w:szCs w:val="26"/>
        </w:rPr>
      </w:pPr>
    </w:p>
    <w:p w:rsidR="002F3811" w:rsidRPr="00520B89" w:rsidRDefault="00EE79F7" w:rsidP="00520B89">
      <w:pPr>
        <w:spacing w:before="240" w:after="240" w:line="276" w:lineRule="auto"/>
        <w:ind w:firstLine="709"/>
        <w:contextualSpacing/>
        <w:jc w:val="both"/>
        <w:rPr>
          <w:i/>
          <w:sz w:val="26"/>
          <w:szCs w:val="26"/>
        </w:rPr>
      </w:pPr>
      <w:r w:rsidRPr="00520B89">
        <w:rPr>
          <w:b/>
          <w:sz w:val="26"/>
          <w:szCs w:val="26"/>
        </w:rPr>
        <w:t>1.Структура задачи</w:t>
      </w:r>
      <w:r w:rsidRPr="00A7282E">
        <w:rPr>
          <w:sz w:val="26"/>
          <w:szCs w:val="26"/>
        </w:rPr>
        <w:t>. Любая задача, предназначенная для развития и/или</w:t>
      </w:r>
      <w:r w:rsidR="00DA2725">
        <w:rPr>
          <w:sz w:val="26"/>
          <w:szCs w:val="26"/>
        </w:rPr>
        <w:t xml:space="preserve"> </w:t>
      </w:r>
      <w:r w:rsidRPr="00A7282E">
        <w:rPr>
          <w:sz w:val="26"/>
          <w:szCs w:val="26"/>
        </w:rPr>
        <w:t xml:space="preserve">оценки уровня сформированности УУД (личностных, регулятивных, познавательных и коммуникативных) предполагает осуществление субъектом (в свёрнутом или развёрнутом виде) следующих навыков: </w:t>
      </w:r>
      <w:r w:rsidRPr="00520B89">
        <w:rPr>
          <w:i/>
          <w:sz w:val="26"/>
          <w:szCs w:val="26"/>
        </w:rPr>
        <w:t>ознакомление-понимание - применение-анализ-синтез-оценка.</w:t>
      </w:r>
    </w:p>
    <w:p w:rsidR="002F3811" w:rsidRDefault="00A50894" w:rsidP="00520B89">
      <w:pPr>
        <w:spacing w:before="240" w:after="240" w:line="276" w:lineRule="auto"/>
        <w:ind w:firstLine="426"/>
        <w:contextualSpacing/>
        <w:jc w:val="both"/>
        <w:rPr>
          <w:sz w:val="26"/>
          <w:szCs w:val="26"/>
        </w:rPr>
      </w:pPr>
      <w:r w:rsidRPr="00520B89">
        <w:rPr>
          <w:b/>
          <w:sz w:val="26"/>
          <w:szCs w:val="26"/>
        </w:rPr>
        <w:t xml:space="preserve"> В </w:t>
      </w:r>
      <w:r w:rsidR="00EE79F7" w:rsidRPr="00520B89">
        <w:rPr>
          <w:b/>
          <w:sz w:val="26"/>
          <w:szCs w:val="26"/>
        </w:rPr>
        <w:t>общем виде задача состоит из информационного блока и серии вопросов</w:t>
      </w:r>
      <w:r w:rsidR="00EE79F7" w:rsidRPr="00A7282E">
        <w:rPr>
          <w:sz w:val="26"/>
          <w:szCs w:val="26"/>
        </w:rPr>
        <w:t xml:space="preserve"> (практических заданий) к нему.</w:t>
      </w:r>
    </w:p>
    <w:p w:rsidR="00520B89" w:rsidRPr="00A7282E" w:rsidRDefault="00520B89" w:rsidP="00520B89">
      <w:pPr>
        <w:spacing w:before="240" w:after="240" w:line="276" w:lineRule="auto"/>
        <w:ind w:firstLine="426"/>
        <w:contextualSpacing/>
        <w:jc w:val="both"/>
        <w:rPr>
          <w:sz w:val="26"/>
          <w:szCs w:val="26"/>
        </w:rPr>
      </w:pPr>
    </w:p>
    <w:p w:rsidR="002F3811" w:rsidRPr="00A7282E" w:rsidRDefault="00EE79F7" w:rsidP="00D82DD8">
      <w:pPr>
        <w:spacing w:line="276" w:lineRule="auto"/>
        <w:ind w:firstLine="709"/>
        <w:contextualSpacing/>
        <w:jc w:val="both"/>
        <w:rPr>
          <w:sz w:val="26"/>
          <w:szCs w:val="26"/>
        </w:rPr>
      </w:pPr>
      <w:r w:rsidRPr="00520B89">
        <w:rPr>
          <w:b/>
          <w:sz w:val="26"/>
          <w:szCs w:val="26"/>
        </w:rPr>
        <w:t>2.Требования к задачам.</w:t>
      </w:r>
      <w:r w:rsidRPr="00A7282E">
        <w:rPr>
          <w:sz w:val="26"/>
          <w:szCs w:val="26"/>
        </w:rPr>
        <w:t xml:space="preserve"> Для того, чтобы задачи, предназначенные для оценки тех или иных УУД, были валидными, надёжными и объективными, они должны быть:</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составлены в соответствии с требованиями, предъявляемыми к тестовым заданиям в целом;</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сформулированы на языке, доступном пониманию ученика, претендующего на освоение обладание соответствующих УУД;</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избыточными с точки зрения выраженности в них «зоны ближайшего развития»;</w:t>
      </w:r>
    </w:p>
    <w:p w:rsidR="00520B89"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многоуровневыми, т.е. предполагающими возможность оценить: общий подход к решению; выбор необходимой стратегии;</w:t>
      </w:r>
    </w:p>
    <w:p w:rsidR="002F3811" w:rsidRPr="00520B89" w:rsidRDefault="00EE79F7" w:rsidP="00520B89">
      <w:pPr>
        <w:pStyle w:val="a6"/>
        <w:numPr>
          <w:ilvl w:val="0"/>
          <w:numId w:val="20"/>
        </w:numPr>
        <w:spacing w:line="276" w:lineRule="auto"/>
        <w:ind w:left="0" w:firstLine="710"/>
        <w:jc w:val="both"/>
        <w:rPr>
          <w:i/>
          <w:sz w:val="26"/>
          <w:szCs w:val="26"/>
        </w:rPr>
      </w:pPr>
      <w:r w:rsidRPr="00520B89">
        <w:rPr>
          <w:i/>
          <w:sz w:val="26"/>
          <w:szCs w:val="26"/>
        </w:rPr>
        <w:t>«модульными», т.е. предусматривающими возможность, сохраняя общий конструкт задачи, менять некоторые из её условий.</w:t>
      </w:r>
    </w:p>
    <w:p w:rsidR="002F3811" w:rsidRDefault="00EE79F7" w:rsidP="00520B89">
      <w:pPr>
        <w:spacing w:before="240" w:after="240"/>
        <w:ind w:firstLine="426"/>
        <w:contextualSpacing/>
        <w:jc w:val="center"/>
        <w:rPr>
          <w:b/>
          <w:sz w:val="26"/>
          <w:szCs w:val="26"/>
        </w:rPr>
      </w:pPr>
      <w:r w:rsidRPr="00520B89">
        <w:rPr>
          <w:b/>
          <w:sz w:val="26"/>
          <w:szCs w:val="26"/>
        </w:rPr>
        <w:t>Обеспечение преемственности программы формирования универсальных учебных действий при переходе от дошкольного к начальному</w:t>
      </w:r>
      <w:r w:rsidR="00520B89">
        <w:rPr>
          <w:b/>
          <w:sz w:val="26"/>
          <w:szCs w:val="26"/>
        </w:rPr>
        <w:t xml:space="preserve"> и основному общему образованию</w:t>
      </w:r>
    </w:p>
    <w:p w:rsidR="00520B89" w:rsidRPr="00520B89" w:rsidRDefault="00520B89" w:rsidP="00520B89">
      <w:pPr>
        <w:spacing w:before="240" w:after="240"/>
        <w:ind w:firstLine="426"/>
        <w:contextualSpacing/>
        <w:jc w:val="center"/>
        <w:rPr>
          <w:b/>
          <w:sz w:val="26"/>
          <w:szCs w:val="26"/>
        </w:rPr>
      </w:pP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Проблема организации преемственности обучения затрагивает все звенья существующей образовательной системы, а именно: переход из дошкольного образовательного учреждения (предшколы) в образовательное учреждение, реализующее основную образовательную программу начального общего образования и далее основную образовательную программу основного и среднего образования, и, наконец, в высшее учебное заведение. При этом, несмотря на огромные возрастно-</w:t>
      </w:r>
      <w:r w:rsidRPr="00A7282E">
        <w:rPr>
          <w:sz w:val="26"/>
          <w:szCs w:val="26"/>
        </w:rPr>
        <w:lastRenderedPageBreak/>
        <w:t>психологические различия между обучающимися, переживаемые ими трудности переходных периодов имеют много общего.</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D82DD8">
      <w:pPr>
        <w:spacing w:before="240" w:after="240" w:line="276" w:lineRule="auto"/>
        <w:ind w:firstLine="426"/>
        <w:contextualSpacing/>
        <w:jc w:val="both"/>
        <w:rPr>
          <w:sz w:val="26"/>
          <w:szCs w:val="26"/>
        </w:rPr>
      </w:pPr>
      <w:r w:rsidRPr="00A7282E">
        <w:rPr>
          <w:sz w:val="26"/>
          <w:szCs w:val="26"/>
        </w:rPr>
        <w:t>Основные проблемы обеспечения преемственности связаны со сложностями формирования у обучающихся с ОВЗ таких универсальных учебных действий, как коммуникативные, речевые, регулятивные, общепознавательные, логические и др.</w:t>
      </w:r>
    </w:p>
    <w:p w:rsidR="00D82DD8" w:rsidRDefault="00D82DD8" w:rsidP="00A7282E">
      <w:pPr>
        <w:spacing w:before="240" w:after="240" w:line="276" w:lineRule="auto"/>
        <w:ind w:firstLine="426"/>
        <w:contextualSpacing/>
        <w:jc w:val="both"/>
        <w:rPr>
          <w:sz w:val="26"/>
          <w:szCs w:val="26"/>
        </w:rPr>
      </w:pPr>
    </w:p>
    <w:p w:rsidR="002F3811" w:rsidRPr="00D82DD8" w:rsidRDefault="00EE79F7" w:rsidP="00D82DD8">
      <w:pPr>
        <w:spacing w:before="240" w:after="240" w:line="276" w:lineRule="auto"/>
        <w:ind w:firstLine="426"/>
        <w:contextualSpacing/>
        <w:jc w:val="both"/>
        <w:rPr>
          <w:b/>
          <w:sz w:val="26"/>
          <w:szCs w:val="26"/>
        </w:rPr>
      </w:pPr>
      <w:r w:rsidRPr="00A7282E">
        <w:rPr>
          <w:sz w:val="26"/>
          <w:szCs w:val="26"/>
        </w:rPr>
        <w:t>Наиболее остро проблема преемственности стоит в двух ключевых точках</w:t>
      </w:r>
      <w:r w:rsidR="00D82DD8">
        <w:rPr>
          <w:sz w:val="26"/>
          <w:szCs w:val="26"/>
        </w:rPr>
        <w:t xml:space="preserve">: </w:t>
      </w:r>
      <w:r w:rsidRPr="00D82DD8">
        <w:rPr>
          <w:b/>
          <w:sz w:val="26"/>
          <w:szCs w:val="26"/>
        </w:rPr>
        <w:t>в момент поступления детей в школу</w:t>
      </w:r>
      <w:r w:rsidRPr="00D82DD8">
        <w:rPr>
          <w:i/>
          <w:sz w:val="26"/>
          <w:szCs w:val="26"/>
        </w:rPr>
        <w:t>(при переходе из предшкольного звена на уровень начального общего образования)</w:t>
      </w:r>
      <w:r w:rsidRPr="00A7282E">
        <w:rPr>
          <w:sz w:val="26"/>
          <w:szCs w:val="26"/>
        </w:rPr>
        <w:t xml:space="preserve"> и </w:t>
      </w:r>
      <w:r w:rsidRPr="00D82DD8">
        <w:rPr>
          <w:b/>
          <w:sz w:val="26"/>
          <w:szCs w:val="26"/>
        </w:rPr>
        <w:t>в период перехода обучающихся на уровень основного общего образования.</w:t>
      </w:r>
    </w:p>
    <w:p w:rsidR="00D82DD8" w:rsidRPr="00D82DD8" w:rsidRDefault="00D82DD8" w:rsidP="00D82DD8">
      <w:pPr>
        <w:spacing w:line="276" w:lineRule="auto"/>
        <w:ind w:firstLine="426"/>
        <w:contextualSpacing/>
        <w:jc w:val="both"/>
        <w:rPr>
          <w:b/>
          <w:sz w:val="26"/>
          <w:szCs w:val="26"/>
        </w:rPr>
      </w:pPr>
      <w:r w:rsidRPr="00A7282E">
        <w:rPr>
          <w:sz w:val="26"/>
          <w:szCs w:val="26"/>
        </w:rPr>
        <w:t>Возникновение проблемы преемственности</w:t>
      </w:r>
      <w:r>
        <w:rPr>
          <w:sz w:val="26"/>
          <w:szCs w:val="26"/>
        </w:rPr>
        <w:t xml:space="preserve">, находящей отражение   в </w:t>
      </w:r>
      <w:r w:rsidR="00EE79F7" w:rsidRPr="00A7282E">
        <w:rPr>
          <w:sz w:val="26"/>
          <w:szCs w:val="26"/>
        </w:rPr>
        <w:t xml:space="preserve">трудностях перехода обучающихся на новый уровень образовательной системы, имеет </w:t>
      </w:r>
      <w:r w:rsidR="00EE79F7" w:rsidRPr="00D82DD8">
        <w:rPr>
          <w:b/>
          <w:sz w:val="26"/>
          <w:szCs w:val="26"/>
        </w:rPr>
        <w:t>следующие причины:</w:t>
      </w:r>
    </w:p>
    <w:p w:rsidR="00D82DD8" w:rsidRDefault="00EE79F7" w:rsidP="00D82DD8">
      <w:pPr>
        <w:pStyle w:val="a6"/>
        <w:numPr>
          <w:ilvl w:val="0"/>
          <w:numId w:val="20"/>
        </w:numPr>
        <w:spacing w:line="276" w:lineRule="auto"/>
        <w:ind w:left="0" w:firstLine="709"/>
        <w:jc w:val="both"/>
        <w:rPr>
          <w:i/>
          <w:sz w:val="26"/>
          <w:szCs w:val="26"/>
        </w:rPr>
      </w:pPr>
      <w:r w:rsidRPr="00D82DD8">
        <w:rPr>
          <w:i/>
          <w:sz w:val="26"/>
          <w:szCs w:val="26"/>
        </w:rPr>
        <w:t>недостаточно плавное, даже скачкообразное изменение методов и содержания обучения, которое при переходе на уровень основного общего образования, а затем среднего общего образования приводит к падению успеваемости и росту психологических трудностей у учащихся;</w:t>
      </w:r>
    </w:p>
    <w:p w:rsidR="002F3811" w:rsidRPr="00D82DD8" w:rsidRDefault="00EE79F7" w:rsidP="00D82DD8">
      <w:pPr>
        <w:pStyle w:val="a6"/>
        <w:numPr>
          <w:ilvl w:val="0"/>
          <w:numId w:val="20"/>
        </w:numPr>
        <w:spacing w:line="276" w:lineRule="auto"/>
        <w:ind w:left="0" w:firstLine="709"/>
        <w:jc w:val="both"/>
        <w:rPr>
          <w:i/>
          <w:sz w:val="26"/>
          <w:szCs w:val="26"/>
        </w:rPr>
      </w:pPr>
      <w:r w:rsidRPr="00D82DD8">
        <w:rPr>
          <w:i/>
          <w:sz w:val="26"/>
          <w:szCs w:val="26"/>
        </w:rPr>
        <w:t>обучение на предшествующем уровне часто не обеспечивает достаточной готовности обучающихся к успешному включению в учебную деятельность нового, более сложного уровня.</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Физическая готовность</w:t>
      </w:r>
      <w:r w:rsidRPr="00A7282E">
        <w:rPr>
          <w:sz w:val="26"/>
          <w:szCs w:val="26"/>
        </w:rPr>
        <w:t xml:space="preserve"> определяется состоянием здоровья, уровнем морфофункциональной зрелости организма ребёнка, в том числе развитием двигательных навыков и качеств (тонкая моторная координация), физической и умственной работоспособности.</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Психологическая готовность к школе</w:t>
      </w:r>
      <w:r w:rsidRPr="00A7282E">
        <w:rPr>
          <w:sz w:val="26"/>
          <w:szCs w:val="26"/>
        </w:rPr>
        <w:t xml:space="preserve">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w:t>
      </w:r>
      <w:r w:rsidR="005F1867" w:rsidRPr="00A7282E">
        <w:rPr>
          <w:sz w:val="26"/>
          <w:szCs w:val="26"/>
        </w:rPr>
        <w:t xml:space="preserve"> п</w:t>
      </w:r>
      <w:r w:rsidRPr="00A7282E">
        <w:rPr>
          <w:sz w:val="26"/>
          <w:szCs w:val="26"/>
        </w:rPr>
        <w:t>ринятие ребёнком новой социальной позиции школьника; возможность выполнения им учебной деятельности сначала под руководством учителя, а затем переход к её самостоятельному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p>
    <w:p w:rsidR="002F3811" w:rsidRPr="00D82DD8" w:rsidRDefault="00EE79F7" w:rsidP="00D82DD8">
      <w:pPr>
        <w:spacing w:before="240" w:after="240" w:line="276" w:lineRule="auto"/>
        <w:ind w:firstLine="426"/>
        <w:contextualSpacing/>
        <w:jc w:val="both"/>
        <w:rPr>
          <w:i/>
          <w:sz w:val="26"/>
          <w:szCs w:val="26"/>
        </w:rPr>
      </w:pPr>
      <w:r w:rsidRPr="00D82DD8">
        <w:rPr>
          <w:b/>
          <w:sz w:val="26"/>
          <w:szCs w:val="26"/>
        </w:rPr>
        <w:t>Психологическая готовность к школе имеет следующую структуру</w:t>
      </w:r>
      <w:r w:rsidRPr="00A7282E">
        <w:rPr>
          <w:sz w:val="26"/>
          <w:szCs w:val="26"/>
        </w:rPr>
        <w:t xml:space="preserve">: </w:t>
      </w:r>
      <w:r w:rsidRPr="00D82DD8">
        <w:rPr>
          <w:i/>
          <w:sz w:val="26"/>
          <w:szCs w:val="26"/>
        </w:rPr>
        <w:t>личностная готовность, умственная зрелость и произвольность регуляции поведения и деятельности.</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Личностная готовность включает мотивационную готовность, коммуникативную готовность, сформированность Я-концепции и самооценки,</w:t>
      </w:r>
      <w:r w:rsidR="00DA2725">
        <w:rPr>
          <w:sz w:val="26"/>
          <w:szCs w:val="26"/>
        </w:rPr>
        <w:t xml:space="preserve"> </w:t>
      </w:r>
      <w:r w:rsidRPr="00A7282E">
        <w:rPr>
          <w:sz w:val="26"/>
          <w:szCs w:val="26"/>
        </w:rPr>
        <w:t xml:space="preserve">эмоциональную зрелость. Мотивационная готовность предполагает сформированность социальных мотивов (стремление к социально значимому статусу, потребность в социальном признании, мотив социального долга), учебных и познавательных мотивов. Предпосылками </w:t>
      </w:r>
      <w:r w:rsidRPr="00A7282E">
        <w:rPr>
          <w:sz w:val="26"/>
          <w:szCs w:val="26"/>
        </w:rPr>
        <w:lastRenderedPageBreak/>
        <w:t>возникновения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2F3811" w:rsidRPr="00A7282E" w:rsidRDefault="002F3811" w:rsidP="00A7282E">
      <w:pPr>
        <w:spacing w:before="240" w:after="240" w:line="276" w:lineRule="auto"/>
        <w:ind w:firstLine="426"/>
        <w:contextualSpacing/>
        <w:jc w:val="both"/>
        <w:rPr>
          <w:sz w:val="26"/>
          <w:szCs w:val="26"/>
        </w:rPr>
      </w:pPr>
    </w:p>
    <w:p w:rsidR="00D82DD8" w:rsidRDefault="00EE79F7" w:rsidP="00A7282E">
      <w:pPr>
        <w:spacing w:before="240" w:after="240" w:line="276" w:lineRule="auto"/>
        <w:ind w:firstLine="426"/>
        <w:contextualSpacing/>
        <w:jc w:val="both"/>
        <w:rPr>
          <w:sz w:val="26"/>
          <w:szCs w:val="26"/>
        </w:rPr>
      </w:pPr>
      <w:r w:rsidRPr="00A7282E">
        <w:rPr>
          <w:sz w:val="26"/>
          <w:szCs w:val="26"/>
        </w:rPr>
        <w:t xml:space="preserve">Мотивационная готовность характеризуется первичным соподчинением мотивов с доминированием учебно-познавательных мотивов. </w:t>
      </w:r>
      <w:r w:rsidRPr="00D82DD8">
        <w:rPr>
          <w:b/>
          <w:sz w:val="26"/>
          <w:szCs w:val="26"/>
        </w:rPr>
        <w:t>Коммуникативная готовность выступает как готовность ребёнка</w:t>
      </w:r>
      <w:r w:rsidRPr="00A7282E">
        <w:rPr>
          <w:sz w:val="26"/>
          <w:szCs w:val="26"/>
        </w:rPr>
        <w:t xml:space="preserve"> к произвольному общению с учителем и сверстниками в контексте поставленной учебной задачи и учебного содержания. Коммуникативная готовность 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(личное сознание), характера отношения к нему взрослых, способностью оценки своих достижений и личностных качеств, самокритичностью. Эмоциональная готовность выражается в освоении ребёнком социальных норм выражения чувств и в способности регулировать своё поведение на основе эмоционального предвосхищения и прогнозирования. </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Показателем эмоциональной готовности к школьному обучению является сформированность высших чувств</w:t>
      </w:r>
      <w:r w:rsidRPr="00A7282E">
        <w:rPr>
          <w:sz w:val="26"/>
          <w:szCs w:val="26"/>
        </w:rPr>
        <w:t xml:space="preserve"> – нравственных переживаний, интеллектуальных чувств (радость познания), эстетических чувств (чувство прекрасного). Выражением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t>Умственную зрелость составляет</w:t>
      </w:r>
      <w:r w:rsidRPr="00A7282E">
        <w:rPr>
          <w:sz w:val="26"/>
          <w:szCs w:val="26"/>
        </w:rPr>
        <w:t xml:space="preserve"> интеллектуальная, речевая готовность исформированность восприятия, памяти, внимания,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представлений и умений. Речевая готовность предполагает сформированность фонематической, лексической,</w:t>
      </w:r>
      <w:r w:rsidR="005F1867" w:rsidRPr="00A7282E">
        <w:rPr>
          <w:sz w:val="26"/>
          <w:szCs w:val="26"/>
        </w:rPr>
        <w:t xml:space="preserve"> г</w:t>
      </w:r>
      <w:r w:rsidRPr="00A7282E">
        <w:rPr>
          <w:sz w:val="26"/>
          <w:szCs w:val="26"/>
        </w:rPr>
        <w:t>рамматической,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её единицы. Восприятие характеризуется всё большей осознанностью, опирается на использование системы общественных сенсорных эталонов и соответствующих перцептивных 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2F3811" w:rsidRPr="00A7282E" w:rsidRDefault="00EE79F7" w:rsidP="00D82DD8">
      <w:pPr>
        <w:spacing w:before="240" w:after="240" w:line="276" w:lineRule="auto"/>
        <w:ind w:firstLine="426"/>
        <w:contextualSpacing/>
        <w:jc w:val="both"/>
        <w:rPr>
          <w:sz w:val="26"/>
          <w:szCs w:val="26"/>
        </w:rPr>
      </w:pPr>
      <w:r w:rsidRPr="00D82DD8">
        <w:rPr>
          <w:b/>
          <w:sz w:val="26"/>
          <w:szCs w:val="26"/>
        </w:rPr>
        <w:lastRenderedPageBreak/>
        <w:t>Психологическая готовность</w:t>
      </w:r>
      <w:r w:rsidRPr="00A7282E">
        <w:rPr>
          <w:sz w:val="26"/>
          <w:szCs w:val="26"/>
        </w:rPr>
        <w:t xml:space="preserve">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мотивов, целеполагании и сохранении цели, способностях прилагать волевое усилие для её достижения. Произвольность выступает как умение строить своё поведение и деятельность в соответствии с предлагаемыми образцами и правилами, осуществлять планирование, контроль и коррекцию выполняемых действий, используя соответствующие средства.</w:t>
      </w:r>
    </w:p>
    <w:p w:rsidR="002F3811" w:rsidRPr="00A7282E" w:rsidRDefault="00EE79F7" w:rsidP="00D82DD8">
      <w:pPr>
        <w:spacing w:line="276" w:lineRule="auto"/>
        <w:ind w:firstLine="426"/>
        <w:contextualSpacing/>
        <w:jc w:val="both"/>
        <w:rPr>
          <w:sz w:val="26"/>
          <w:szCs w:val="26"/>
        </w:rPr>
      </w:pPr>
      <w:r w:rsidRPr="00A7282E">
        <w:rPr>
          <w:sz w:val="26"/>
          <w:szCs w:val="26"/>
        </w:rPr>
        <w:t>Не меньшее значение имеет проблема психологической готовности детей</w:t>
      </w:r>
      <w:r w:rsidR="00DA2725">
        <w:rPr>
          <w:sz w:val="26"/>
          <w:szCs w:val="26"/>
        </w:rPr>
        <w:t xml:space="preserve"> </w:t>
      </w:r>
      <w:r w:rsidRPr="00A7282E">
        <w:rPr>
          <w:sz w:val="26"/>
          <w:szCs w:val="26"/>
        </w:rPr>
        <w:t xml:space="preserve">при переходе обучающихся на уровень основного общего образования. </w:t>
      </w:r>
      <w:r w:rsidRPr="00D82DD8">
        <w:rPr>
          <w:b/>
          <w:sz w:val="26"/>
          <w:szCs w:val="26"/>
        </w:rPr>
        <w:t>Трудности такого перехода</w:t>
      </w:r>
      <w:r w:rsidRPr="00A7282E">
        <w:rPr>
          <w:sz w:val="26"/>
          <w:szCs w:val="26"/>
        </w:rPr>
        <w:t xml:space="preserve"> — ухудшение успеваемости и дисциплины, рост негативного отношения к учению, возрастание эмоциональной нестабильности, нарушения поведения — </w:t>
      </w:r>
      <w:r w:rsidRPr="00D82DD8">
        <w:rPr>
          <w:b/>
          <w:sz w:val="26"/>
          <w:szCs w:val="26"/>
        </w:rPr>
        <w:t>обусловлены следующими причинами</w:t>
      </w:r>
      <w:r w:rsidRPr="00A7282E">
        <w:rPr>
          <w:sz w:val="26"/>
          <w:szCs w:val="26"/>
        </w:rPr>
        <w:t>:</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необходимостью адаптации обучающихся к новой организации процесса и содержания обучения (предметная система, разные преподаватели и т. д.);</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w:t>
      </w:r>
    </w:p>
    <w:p w:rsidR="00D82DD8"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 xml:space="preserve"> 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 деятельности (мотивы, учебные действия, контроль, оценка);</w:t>
      </w:r>
    </w:p>
    <w:p w:rsidR="002F3811" w:rsidRPr="00D82DD8" w:rsidRDefault="00EE79F7" w:rsidP="00D82DD8">
      <w:pPr>
        <w:pStyle w:val="a6"/>
        <w:numPr>
          <w:ilvl w:val="0"/>
          <w:numId w:val="20"/>
        </w:numPr>
        <w:spacing w:line="276" w:lineRule="auto"/>
        <w:ind w:left="0" w:firstLine="710"/>
        <w:jc w:val="both"/>
        <w:rPr>
          <w:i/>
          <w:sz w:val="26"/>
          <w:szCs w:val="26"/>
        </w:rPr>
      </w:pPr>
      <w:r w:rsidRPr="00D82DD8">
        <w:rPr>
          <w:i/>
          <w:sz w:val="26"/>
          <w:szCs w:val="26"/>
        </w:rPr>
        <w:t>недостаточно подготовленным переходом с родного</w:t>
      </w:r>
      <w:r w:rsidR="00D82DD8" w:rsidRPr="00D82DD8">
        <w:rPr>
          <w:i/>
          <w:sz w:val="26"/>
          <w:szCs w:val="26"/>
        </w:rPr>
        <w:t xml:space="preserve"> языка на русский язык обучения.</w:t>
      </w:r>
    </w:p>
    <w:p w:rsidR="002F3811" w:rsidRDefault="00EE79F7" w:rsidP="00D82DD8">
      <w:pPr>
        <w:spacing w:before="240" w:after="240" w:line="276" w:lineRule="auto"/>
        <w:ind w:firstLine="426"/>
        <w:contextualSpacing/>
        <w:jc w:val="both"/>
        <w:rPr>
          <w:b/>
          <w:sz w:val="26"/>
          <w:szCs w:val="26"/>
        </w:rPr>
      </w:pPr>
      <w:r w:rsidRPr="00A7282E">
        <w:rPr>
          <w:b/>
          <w:sz w:val="26"/>
          <w:szCs w:val="26"/>
        </w:rPr>
        <w:t>2.2.2. Программы учебных предметов,</w:t>
      </w:r>
      <w:r w:rsidR="00DA2725">
        <w:rPr>
          <w:b/>
          <w:sz w:val="26"/>
          <w:szCs w:val="26"/>
        </w:rPr>
        <w:t xml:space="preserve"> </w:t>
      </w:r>
      <w:r w:rsidRPr="00A7282E">
        <w:rPr>
          <w:b/>
          <w:sz w:val="26"/>
          <w:szCs w:val="26"/>
        </w:rPr>
        <w:t>курсов коррекционно-развивающей области</w:t>
      </w:r>
    </w:p>
    <w:p w:rsidR="00D82DD8" w:rsidRPr="00D82DD8" w:rsidRDefault="00D82DD8" w:rsidP="00D82DD8">
      <w:pPr>
        <w:spacing w:before="240" w:after="240" w:line="276" w:lineRule="auto"/>
        <w:ind w:firstLine="426"/>
        <w:contextualSpacing/>
        <w:jc w:val="both"/>
        <w:rPr>
          <w:b/>
          <w:sz w:val="26"/>
          <w:szCs w:val="26"/>
        </w:rPr>
      </w:pPr>
    </w:p>
    <w:p w:rsidR="002F3811" w:rsidRPr="00A7282E" w:rsidRDefault="00EE79F7" w:rsidP="00D82DD8">
      <w:pPr>
        <w:spacing w:before="240" w:after="240" w:line="276" w:lineRule="auto"/>
        <w:ind w:firstLine="426"/>
        <w:contextualSpacing/>
        <w:jc w:val="both"/>
        <w:rPr>
          <w:sz w:val="26"/>
          <w:szCs w:val="26"/>
        </w:rPr>
      </w:pPr>
      <w:r w:rsidRPr="00A7282E">
        <w:rPr>
          <w:sz w:val="26"/>
          <w:szCs w:val="26"/>
        </w:rPr>
        <w:t>Программы отдельных учебных предметов, курсов коррекционно-развивающей области обеспечивают достижение планируемых результатов (личностных, метапредметных, предметных) освоения АООП НОО обучающихся с ЗПР.</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rsidR="00715F91" w:rsidRPr="00B54027" w:rsidRDefault="00715F91" w:rsidP="00715F91">
      <w:pPr>
        <w:pStyle w:val="af1"/>
        <w:spacing w:line="276" w:lineRule="auto"/>
        <w:ind w:firstLine="709"/>
        <w:rPr>
          <w:rFonts w:ascii="Times New Roman" w:hAnsi="Times New Roman"/>
          <w:b/>
          <w:color w:val="auto"/>
          <w:sz w:val="26"/>
          <w:szCs w:val="26"/>
        </w:rPr>
      </w:pPr>
      <w:r w:rsidRPr="00B54027">
        <w:rPr>
          <w:rFonts w:ascii="Times New Roman" w:hAnsi="Times New Roman"/>
          <w:b/>
          <w:color w:val="auto"/>
          <w:sz w:val="26"/>
          <w:szCs w:val="26"/>
        </w:rPr>
        <w:t xml:space="preserve">Рабочие программы </w:t>
      </w:r>
      <w:r>
        <w:rPr>
          <w:rFonts w:ascii="Times New Roman" w:hAnsi="Times New Roman"/>
          <w:b/>
          <w:color w:val="auto"/>
          <w:sz w:val="26"/>
          <w:szCs w:val="26"/>
        </w:rPr>
        <w:t xml:space="preserve">учебных предметов, коррекционных курсов </w:t>
      </w:r>
      <w:r w:rsidRPr="00B54027">
        <w:rPr>
          <w:rFonts w:ascii="Times New Roman" w:hAnsi="Times New Roman"/>
          <w:b/>
          <w:color w:val="auto"/>
          <w:sz w:val="26"/>
          <w:szCs w:val="26"/>
        </w:rPr>
        <w:t>включают следующие разделы:</w:t>
      </w:r>
    </w:p>
    <w:p w:rsidR="00715F91" w:rsidRPr="00B54027" w:rsidRDefault="00715F91" w:rsidP="00715F91">
      <w:pPr>
        <w:pStyle w:val="af1"/>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1) планируемые результаты освоения учебного предмета;</w:t>
      </w:r>
    </w:p>
    <w:p w:rsidR="00715F91" w:rsidRPr="00B54027" w:rsidRDefault="00715F91" w:rsidP="00715F91">
      <w:pPr>
        <w:pStyle w:val="af1"/>
        <w:spacing w:line="276" w:lineRule="auto"/>
        <w:ind w:firstLine="709"/>
        <w:rPr>
          <w:rFonts w:ascii="Times New Roman" w:hAnsi="Times New Roman"/>
          <w:i/>
          <w:color w:val="auto"/>
          <w:spacing w:val="2"/>
          <w:sz w:val="26"/>
          <w:szCs w:val="26"/>
        </w:rPr>
      </w:pPr>
      <w:r w:rsidRPr="00B54027">
        <w:rPr>
          <w:rFonts w:ascii="Times New Roman" w:hAnsi="Times New Roman"/>
          <w:i/>
          <w:color w:val="auto"/>
          <w:spacing w:val="2"/>
          <w:sz w:val="26"/>
          <w:szCs w:val="26"/>
        </w:rPr>
        <w:t>2) содержание учебного предмета;</w:t>
      </w:r>
    </w:p>
    <w:p w:rsidR="00715F91" w:rsidRPr="00B54027" w:rsidRDefault="00715F91" w:rsidP="00715F91">
      <w:pPr>
        <w:pStyle w:val="af1"/>
        <w:spacing w:line="276" w:lineRule="auto"/>
        <w:ind w:firstLine="709"/>
        <w:rPr>
          <w:rFonts w:ascii="Times New Roman" w:hAnsi="Times New Roman"/>
          <w:i/>
          <w:color w:val="auto"/>
          <w:sz w:val="26"/>
          <w:szCs w:val="26"/>
        </w:rPr>
      </w:pPr>
      <w:r w:rsidRPr="00B54027">
        <w:rPr>
          <w:rFonts w:ascii="Times New Roman" w:hAnsi="Times New Roman"/>
          <w:i/>
          <w:color w:val="auto"/>
          <w:spacing w:val="2"/>
          <w:sz w:val="26"/>
          <w:szCs w:val="26"/>
        </w:rPr>
        <w:lastRenderedPageBreak/>
        <w:t>3) тематическое планирование с указанием количества часов, отводимых на освоение каждой темы.</w:t>
      </w:r>
    </w:p>
    <w:p w:rsidR="00715F91" w:rsidRPr="00D6530B" w:rsidRDefault="00715F91" w:rsidP="00715F91">
      <w:pPr>
        <w:pStyle w:val="af1"/>
        <w:spacing w:line="276" w:lineRule="auto"/>
        <w:ind w:firstLine="709"/>
        <w:rPr>
          <w:rFonts w:ascii="Times New Roman" w:hAnsi="Times New Roman"/>
          <w:color w:val="auto"/>
          <w:spacing w:val="2"/>
          <w:sz w:val="26"/>
          <w:szCs w:val="26"/>
        </w:rPr>
      </w:pPr>
      <w:r w:rsidRPr="00D6530B">
        <w:rPr>
          <w:rFonts w:ascii="Times New Roman" w:hAnsi="Times New Roman"/>
          <w:color w:val="auto"/>
          <w:spacing w:val="2"/>
          <w:sz w:val="26"/>
          <w:szCs w:val="26"/>
        </w:rPr>
        <w:t xml:space="preserve">В данном разделе основной </w:t>
      </w:r>
      <w:r>
        <w:rPr>
          <w:rFonts w:ascii="Times New Roman" w:hAnsi="Times New Roman"/>
          <w:color w:val="auto"/>
          <w:spacing w:val="2"/>
          <w:sz w:val="26"/>
          <w:szCs w:val="26"/>
        </w:rPr>
        <w:t>А</w:t>
      </w:r>
      <w:r w:rsidRPr="00D6530B">
        <w:rPr>
          <w:rFonts w:ascii="Times New Roman" w:hAnsi="Times New Roman"/>
          <w:color w:val="auto"/>
          <w:spacing w:val="2"/>
          <w:sz w:val="26"/>
          <w:szCs w:val="26"/>
        </w:rPr>
        <w:t xml:space="preserve">ООП НОО </w:t>
      </w:r>
      <w:r w:rsidRPr="00D6530B">
        <w:rPr>
          <w:rFonts w:ascii="Times New Roman" w:hAnsi="Times New Roman"/>
          <w:color w:val="auto"/>
          <w:sz w:val="26"/>
          <w:szCs w:val="26"/>
        </w:rPr>
        <w:t>приводится основное содержание курсов по всем обязательным предметам</w:t>
      </w:r>
      <w:r>
        <w:rPr>
          <w:rFonts w:ascii="Times New Roman" w:hAnsi="Times New Roman"/>
          <w:color w:val="auto"/>
          <w:sz w:val="26"/>
          <w:szCs w:val="26"/>
        </w:rPr>
        <w:t xml:space="preserve"> и курсам коррекционно-развивающей области</w:t>
      </w:r>
      <w:r w:rsidRPr="00D6530B">
        <w:rPr>
          <w:rFonts w:ascii="Times New Roman" w:hAnsi="Times New Roman"/>
          <w:color w:val="auto"/>
          <w:sz w:val="26"/>
          <w:szCs w:val="26"/>
        </w:rPr>
        <w:t xml:space="preserve"> при </w:t>
      </w:r>
      <w:r>
        <w:rPr>
          <w:rFonts w:ascii="Times New Roman" w:hAnsi="Times New Roman"/>
          <w:color w:val="auto"/>
          <w:sz w:val="26"/>
          <w:szCs w:val="26"/>
        </w:rPr>
        <w:t>освоении АООП НОО</w:t>
      </w:r>
      <w:r w:rsidRPr="00D6530B">
        <w:rPr>
          <w:rFonts w:ascii="Times New Roman" w:hAnsi="Times New Roman"/>
          <w:color w:val="auto"/>
          <w:sz w:val="26"/>
          <w:szCs w:val="26"/>
        </w:rPr>
        <w:t xml:space="preserve">, которое </w:t>
      </w:r>
      <w:r>
        <w:rPr>
          <w:rFonts w:ascii="Times New Roman" w:hAnsi="Times New Roman"/>
          <w:color w:val="auto"/>
          <w:sz w:val="26"/>
          <w:szCs w:val="26"/>
        </w:rPr>
        <w:t>отражается</w:t>
      </w:r>
      <w:r w:rsidRPr="00D6530B">
        <w:rPr>
          <w:rFonts w:ascii="Times New Roman" w:hAnsi="Times New Roman"/>
          <w:color w:val="auto"/>
          <w:sz w:val="26"/>
          <w:szCs w:val="26"/>
        </w:rPr>
        <w:t xml:space="preserve"> в соответствующих разделах рабочих программучебных пред</w:t>
      </w:r>
      <w:r w:rsidRPr="00D6530B">
        <w:rPr>
          <w:rFonts w:ascii="Times New Roman" w:hAnsi="Times New Roman"/>
          <w:color w:val="auto"/>
          <w:spacing w:val="2"/>
          <w:sz w:val="26"/>
          <w:szCs w:val="26"/>
        </w:rPr>
        <w:t xml:space="preserve">метов. </w:t>
      </w:r>
    </w:p>
    <w:p w:rsidR="002F3811" w:rsidRPr="00036422" w:rsidRDefault="00EE79F7" w:rsidP="00A7282E">
      <w:pPr>
        <w:spacing w:before="240" w:after="240" w:line="276" w:lineRule="auto"/>
        <w:ind w:firstLine="426"/>
        <w:contextualSpacing/>
        <w:jc w:val="both"/>
        <w:rPr>
          <w:color w:val="FF0000"/>
          <w:sz w:val="26"/>
          <w:szCs w:val="26"/>
        </w:rPr>
      </w:pPr>
      <w:r w:rsidRPr="00A7282E">
        <w:rPr>
          <w:sz w:val="26"/>
          <w:szCs w:val="26"/>
        </w:rPr>
        <w:t xml:space="preserve">приводится основное содержание обязательных учебных предметов, курсов коррекционно-развивающей области, которое должно быть в полном объёме отражено в соответствующих разделах рабочих программ учебных предметов. </w:t>
      </w:r>
      <w:r w:rsidRPr="00DA2725">
        <w:rPr>
          <w:sz w:val="26"/>
          <w:szCs w:val="26"/>
        </w:rPr>
        <w:t>Остальные разделы программ учебных предметов и курсов коррекционно-развивающей области формируются с учётом особых образовательных потребностей обучающихся с ЗПР, а также региональных, национальных и этнокультурных особенностей.</w:t>
      </w:r>
      <w:r w:rsidR="00DA2725">
        <w:rPr>
          <w:sz w:val="26"/>
          <w:szCs w:val="26"/>
        </w:rPr>
        <w:t xml:space="preserve"> </w:t>
      </w:r>
    </w:p>
    <w:p w:rsidR="002F3811" w:rsidRPr="005C33B1" w:rsidRDefault="00EE79F7" w:rsidP="005C33B1">
      <w:pPr>
        <w:spacing w:before="240" w:after="240" w:line="276" w:lineRule="auto"/>
        <w:ind w:firstLine="426"/>
        <w:contextualSpacing/>
        <w:jc w:val="center"/>
        <w:rPr>
          <w:b/>
          <w:sz w:val="26"/>
          <w:szCs w:val="26"/>
        </w:rPr>
      </w:pPr>
      <w:r w:rsidRPr="005C33B1">
        <w:rPr>
          <w:b/>
          <w:sz w:val="26"/>
          <w:szCs w:val="26"/>
        </w:rPr>
        <w:t>Основное содержание учебных предметов</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A7282E">
      <w:pPr>
        <w:spacing w:before="240" w:after="240" w:line="276" w:lineRule="auto"/>
        <w:ind w:firstLine="426"/>
        <w:contextualSpacing/>
        <w:jc w:val="both"/>
        <w:rPr>
          <w:b/>
          <w:sz w:val="26"/>
          <w:szCs w:val="26"/>
        </w:rPr>
      </w:pPr>
      <w:r w:rsidRPr="00A7282E">
        <w:rPr>
          <w:b/>
          <w:sz w:val="26"/>
          <w:szCs w:val="26"/>
        </w:rPr>
        <w:t>Русский язык</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Виды речевой деятельности</w:t>
      </w:r>
    </w:p>
    <w:p w:rsidR="002F3811" w:rsidRPr="00A7282E" w:rsidRDefault="00EE79F7" w:rsidP="00036422">
      <w:pPr>
        <w:spacing w:before="240" w:after="240" w:line="276" w:lineRule="auto"/>
        <w:ind w:firstLine="426"/>
        <w:contextualSpacing/>
        <w:jc w:val="both"/>
        <w:rPr>
          <w:sz w:val="26"/>
          <w:szCs w:val="26"/>
        </w:rPr>
      </w:pPr>
      <w:r w:rsidRPr="00036422">
        <w:rPr>
          <w:b/>
          <w:sz w:val="26"/>
          <w:szCs w:val="26"/>
        </w:rPr>
        <w:t>Слушание.</w:t>
      </w:r>
      <w:r w:rsidRPr="00A7282E">
        <w:rPr>
          <w:sz w:val="26"/>
          <w:szCs w:val="26"/>
        </w:rPr>
        <w:t xml:space="preserve"> Осознание  цели  и  ситуации  устного  общения.  Адекватное</w:t>
      </w:r>
      <w:r w:rsidR="00DA2725">
        <w:rPr>
          <w:sz w:val="26"/>
          <w:szCs w:val="26"/>
        </w:rPr>
        <w:t xml:space="preserve"> </w:t>
      </w:r>
      <w:r w:rsidRPr="00A7282E">
        <w:rPr>
          <w:sz w:val="26"/>
          <w:szCs w:val="26"/>
        </w:rPr>
        <w:t>восприятие звучащей речи. Понимание на слух информации, содержащейся в предъявляемом тексте, передача его содержания по вопросам.</w:t>
      </w:r>
    </w:p>
    <w:p w:rsidR="002F3811" w:rsidRPr="00A7282E" w:rsidRDefault="00EE79F7" w:rsidP="00036422">
      <w:pPr>
        <w:spacing w:before="240" w:after="240" w:line="276" w:lineRule="auto"/>
        <w:ind w:firstLine="426"/>
        <w:contextualSpacing/>
        <w:jc w:val="both"/>
        <w:rPr>
          <w:sz w:val="26"/>
          <w:szCs w:val="26"/>
        </w:rPr>
      </w:pPr>
      <w:r w:rsidRPr="00036422">
        <w:rPr>
          <w:b/>
          <w:sz w:val="26"/>
          <w:szCs w:val="26"/>
        </w:rPr>
        <w:t>Говорение.</w:t>
      </w:r>
      <w:r w:rsidRPr="00A7282E">
        <w:rPr>
          <w:sz w:val="26"/>
          <w:szCs w:val="26"/>
        </w:rPr>
        <w:t xml:space="preserve">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w:t>
      </w:r>
      <w:r w:rsidR="00A62C52" w:rsidRPr="00A7282E">
        <w:rPr>
          <w:sz w:val="26"/>
          <w:szCs w:val="26"/>
        </w:rPr>
        <w:t xml:space="preserve"> и</w:t>
      </w:r>
      <w:r w:rsidRPr="00A7282E">
        <w:rPr>
          <w:sz w:val="26"/>
          <w:szCs w:val="26"/>
        </w:rPr>
        <w:t>звинение, благодарность, обращение с просьбой). Соблюдение орфоэпических норм и правильной интонации.</w:t>
      </w:r>
    </w:p>
    <w:p w:rsidR="002F3811" w:rsidRPr="00A7282E" w:rsidRDefault="00EE79F7" w:rsidP="00036422">
      <w:pPr>
        <w:spacing w:before="240" w:after="240" w:line="276" w:lineRule="auto"/>
        <w:ind w:firstLine="426"/>
        <w:contextualSpacing/>
        <w:jc w:val="both"/>
        <w:rPr>
          <w:sz w:val="26"/>
          <w:szCs w:val="26"/>
        </w:rPr>
      </w:pPr>
      <w:r w:rsidRPr="00A7282E">
        <w:rPr>
          <w:b/>
          <w:sz w:val="26"/>
          <w:szCs w:val="26"/>
        </w:rPr>
        <w:t>Чтение</w:t>
      </w:r>
      <w:r w:rsidRPr="00A7282E">
        <w:rPr>
          <w:sz w:val="26"/>
          <w:szCs w:val="26"/>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rsidR="002F3811" w:rsidRPr="00A7282E" w:rsidRDefault="00EE79F7" w:rsidP="00036422">
      <w:pPr>
        <w:spacing w:before="240" w:after="240" w:line="276" w:lineRule="auto"/>
        <w:ind w:firstLine="426"/>
        <w:contextualSpacing/>
        <w:jc w:val="both"/>
        <w:rPr>
          <w:sz w:val="26"/>
          <w:szCs w:val="26"/>
        </w:rPr>
      </w:pPr>
      <w:r w:rsidRPr="00A7282E">
        <w:rPr>
          <w:b/>
          <w:sz w:val="26"/>
          <w:szCs w:val="26"/>
        </w:rPr>
        <w:t>Письмо</w:t>
      </w:r>
      <w:r w:rsidRPr="00A7282E">
        <w:rPr>
          <w:sz w:val="26"/>
          <w:szCs w:val="26"/>
        </w:rPr>
        <w:t xml:space="preserve">. Письмо букв, буквосочетаний, слогов, слов, предложений в системе обучения грамоте. Овладение разборчивым, аккуратным письмом с учётом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w:t>
      </w:r>
      <w:r w:rsidR="00036422" w:rsidRPr="00A7282E">
        <w:rPr>
          <w:sz w:val="26"/>
          <w:szCs w:val="26"/>
        </w:rPr>
        <w:t>по интересным детям</w:t>
      </w:r>
      <w:r w:rsidRPr="00A7282E">
        <w:rPr>
          <w:sz w:val="26"/>
          <w:szCs w:val="26"/>
        </w:rPr>
        <w:t xml:space="preserve"> тематике (на основе впечатлений, литературных произведений, сюжетных картин, серий картин, просмотра фрагмента видеозаписи и т.п.).</w:t>
      </w:r>
    </w:p>
    <w:p w:rsidR="00036422" w:rsidRDefault="00036422" w:rsidP="00A7282E">
      <w:pPr>
        <w:spacing w:before="240" w:after="240" w:line="276" w:lineRule="auto"/>
        <w:ind w:firstLine="426"/>
        <w:contextualSpacing/>
        <w:jc w:val="both"/>
        <w:rPr>
          <w:b/>
          <w:sz w:val="26"/>
          <w:szCs w:val="26"/>
        </w:rPr>
      </w:pPr>
    </w:p>
    <w:p w:rsidR="00036422" w:rsidRDefault="00036422" w:rsidP="00A7282E">
      <w:pPr>
        <w:spacing w:before="240" w:after="240" w:line="276" w:lineRule="auto"/>
        <w:ind w:firstLine="426"/>
        <w:contextualSpacing/>
        <w:jc w:val="both"/>
        <w:rPr>
          <w:b/>
          <w:sz w:val="26"/>
          <w:szCs w:val="26"/>
        </w:rPr>
      </w:pPr>
    </w:p>
    <w:p w:rsidR="002F3811" w:rsidRPr="00A7282E" w:rsidRDefault="00EE79F7" w:rsidP="0016123C">
      <w:pPr>
        <w:spacing w:before="240" w:after="240" w:line="276" w:lineRule="auto"/>
        <w:ind w:firstLine="709"/>
        <w:contextualSpacing/>
        <w:jc w:val="both"/>
        <w:rPr>
          <w:b/>
          <w:sz w:val="26"/>
          <w:szCs w:val="26"/>
        </w:rPr>
      </w:pPr>
      <w:r w:rsidRPr="00A7282E">
        <w:rPr>
          <w:b/>
          <w:sz w:val="26"/>
          <w:szCs w:val="26"/>
        </w:rPr>
        <w:lastRenderedPageBreak/>
        <w:t>Обучение грамоте</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Фонетика.</w:t>
      </w:r>
      <w:r w:rsidRPr="00A7282E">
        <w:rPr>
          <w:sz w:val="26"/>
          <w:szCs w:val="26"/>
        </w:rPr>
        <w:t xml:space="preserve">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r w:rsidR="00DA2725">
        <w:rPr>
          <w:sz w:val="26"/>
          <w:szCs w:val="26"/>
        </w:rPr>
        <w:t xml:space="preserve"> </w:t>
      </w:r>
      <w:r w:rsidRPr="00A7282E">
        <w:rPr>
          <w:sz w:val="26"/>
          <w:szCs w:val="26"/>
        </w:rPr>
        <w:t>Различение гласных и согласных звуков, гласных ударных и безударных, согласных твёрдых и мягких, звонких и глухих.</w:t>
      </w:r>
      <w:r w:rsidR="00DA2725">
        <w:rPr>
          <w:sz w:val="26"/>
          <w:szCs w:val="26"/>
        </w:rPr>
        <w:t xml:space="preserve"> </w:t>
      </w:r>
      <w:r w:rsidRPr="00A7282E">
        <w:rPr>
          <w:sz w:val="26"/>
          <w:szCs w:val="26"/>
        </w:rPr>
        <w:t>Слог как минимальная произносительная единица. Деление слов на слоги.</w:t>
      </w:r>
      <w:r w:rsidR="00DA2725">
        <w:rPr>
          <w:sz w:val="26"/>
          <w:szCs w:val="26"/>
        </w:rPr>
        <w:t xml:space="preserve"> </w:t>
      </w:r>
      <w:r w:rsidRPr="00A7282E">
        <w:rPr>
          <w:sz w:val="26"/>
          <w:szCs w:val="26"/>
        </w:rPr>
        <w:t>Определение места ударения.</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Графика.</w:t>
      </w:r>
      <w:r w:rsidRPr="00A7282E">
        <w:rPr>
          <w:sz w:val="26"/>
          <w:szCs w:val="26"/>
        </w:rPr>
        <w:t xml:space="preserve">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w:t>
      </w:r>
      <w:r w:rsidR="00DA2725">
        <w:rPr>
          <w:sz w:val="26"/>
          <w:szCs w:val="26"/>
        </w:rPr>
        <w:t xml:space="preserve"> </w:t>
      </w:r>
      <w:r w:rsidRPr="00A7282E">
        <w:rPr>
          <w:sz w:val="26"/>
          <w:szCs w:val="26"/>
        </w:rPr>
        <w:t>Знакомство с русским алфавитом как последовательностью букв.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Чтение.</w:t>
      </w:r>
      <w:r w:rsidRPr="00A7282E">
        <w:rPr>
          <w:sz w:val="26"/>
          <w:szCs w:val="26"/>
        </w:rPr>
        <w:t xml:space="preserve">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Письмо</w:t>
      </w:r>
      <w:r w:rsidRPr="00A7282E">
        <w:rPr>
          <w:sz w:val="26"/>
          <w:szCs w:val="26"/>
        </w:rPr>
        <w:t>.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w:t>
      </w:r>
      <w:r w:rsidR="002165E9" w:rsidRPr="00A7282E">
        <w:rPr>
          <w:sz w:val="26"/>
          <w:szCs w:val="26"/>
        </w:rPr>
        <w:t xml:space="preserve"> п</w:t>
      </w:r>
      <w:r w:rsidRPr="00A7282E">
        <w:rPr>
          <w:sz w:val="26"/>
          <w:szCs w:val="26"/>
        </w:rPr>
        <w:t>роизношением. Усвоение приёмов и последовательности правильного списывания текста. Проверка написанного при помощи сличения с текстом-образом и послогового чтения написанных слов.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Понимание функции небуквенных графических средств: пробела между словами, знака переноса.</w:t>
      </w:r>
    </w:p>
    <w:p w:rsidR="0016123C" w:rsidRDefault="00EE79F7" w:rsidP="0016123C">
      <w:pPr>
        <w:spacing w:before="240" w:after="240" w:line="276" w:lineRule="auto"/>
        <w:ind w:firstLine="709"/>
        <w:contextualSpacing/>
        <w:jc w:val="both"/>
        <w:rPr>
          <w:sz w:val="26"/>
          <w:szCs w:val="26"/>
        </w:rPr>
      </w:pPr>
      <w:r w:rsidRPr="00A7282E">
        <w:rPr>
          <w:b/>
          <w:sz w:val="26"/>
          <w:szCs w:val="26"/>
        </w:rPr>
        <w:t>Слово и предложение</w:t>
      </w:r>
      <w:r w:rsidRPr="00A7282E">
        <w:rPr>
          <w:sz w:val="26"/>
          <w:szCs w:val="26"/>
        </w:rPr>
        <w:t>. Восприятие слова как объекта изучения, материала для анализа. Наблюдение над значением слова.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2F3811" w:rsidRPr="00A7282E" w:rsidRDefault="002F3811" w:rsidP="00A7282E">
      <w:pPr>
        <w:spacing w:before="240" w:after="240" w:line="276" w:lineRule="auto"/>
        <w:ind w:firstLine="426"/>
        <w:contextualSpacing/>
        <w:jc w:val="both"/>
        <w:rPr>
          <w:sz w:val="26"/>
          <w:szCs w:val="26"/>
        </w:rPr>
      </w:pPr>
    </w:p>
    <w:p w:rsidR="00E53F61" w:rsidRPr="00A7282E" w:rsidRDefault="00EE79F7" w:rsidP="0016123C">
      <w:pPr>
        <w:spacing w:before="240" w:after="240" w:line="276" w:lineRule="auto"/>
        <w:ind w:firstLine="426"/>
        <w:contextualSpacing/>
        <w:jc w:val="both"/>
        <w:rPr>
          <w:sz w:val="26"/>
          <w:szCs w:val="26"/>
        </w:rPr>
      </w:pPr>
      <w:r w:rsidRPr="00A7282E">
        <w:rPr>
          <w:b/>
          <w:sz w:val="26"/>
          <w:szCs w:val="26"/>
        </w:rPr>
        <w:t>Орфография</w:t>
      </w:r>
      <w:r w:rsidRPr="00A7282E">
        <w:rPr>
          <w:sz w:val="26"/>
          <w:szCs w:val="26"/>
        </w:rPr>
        <w:t>. Знакомство с правилами правописания и их применение:</w:t>
      </w:r>
    </w:p>
    <w:p w:rsidR="002165E9" w:rsidRPr="00A7282E" w:rsidRDefault="00EE79F7" w:rsidP="00A7282E">
      <w:pPr>
        <w:spacing w:before="240" w:after="240" w:line="276" w:lineRule="auto"/>
        <w:ind w:firstLine="426"/>
        <w:contextualSpacing/>
        <w:jc w:val="both"/>
        <w:rPr>
          <w:sz w:val="26"/>
          <w:szCs w:val="26"/>
        </w:rPr>
      </w:pPr>
      <w:r w:rsidRPr="00A7282E">
        <w:rPr>
          <w:sz w:val="26"/>
          <w:szCs w:val="26"/>
        </w:rPr>
        <w:t>раздельное написание слов;</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обозначение гласных после шипящих (ча—ща, чу—щу, жи—ши);</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rsidR="002F3811" w:rsidRDefault="00EE79F7" w:rsidP="0016123C">
      <w:pPr>
        <w:spacing w:before="240" w:after="240" w:line="276" w:lineRule="auto"/>
        <w:ind w:firstLine="426"/>
        <w:contextualSpacing/>
        <w:jc w:val="both"/>
        <w:rPr>
          <w:sz w:val="26"/>
          <w:szCs w:val="26"/>
        </w:rPr>
      </w:pPr>
      <w:r w:rsidRPr="00A7282E">
        <w:rPr>
          <w:b/>
          <w:sz w:val="26"/>
          <w:szCs w:val="26"/>
        </w:rPr>
        <w:t>Развитие речи</w:t>
      </w:r>
      <w:r w:rsidRPr="00A7282E">
        <w:rPr>
          <w:sz w:val="26"/>
          <w:szCs w:val="26"/>
        </w:rPr>
        <w:t>.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16123C" w:rsidRPr="00A7282E" w:rsidRDefault="0016123C" w:rsidP="0016123C">
      <w:pPr>
        <w:spacing w:before="240" w:after="240" w:line="276" w:lineRule="auto"/>
        <w:ind w:firstLine="426"/>
        <w:contextualSpacing/>
        <w:jc w:val="both"/>
        <w:rPr>
          <w:sz w:val="26"/>
          <w:szCs w:val="26"/>
        </w:rPr>
      </w:pPr>
    </w:p>
    <w:p w:rsidR="002F3811" w:rsidRPr="0016123C" w:rsidRDefault="00EE79F7" w:rsidP="0016123C">
      <w:pPr>
        <w:spacing w:before="240" w:after="240" w:line="276" w:lineRule="auto"/>
        <w:ind w:firstLine="709"/>
        <w:contextualSpacing/>
        <w:jc w:val="both"/>
        <w:rPr>
          <w:b/>
          <w:sz w:val="26"/>
          <w:szCs w:val="26"/>
        </w:rPr>
      </w:pPr>
      <w:r w:rsidRPr="0016123C">
        <w:rPr>
          <w:b/>
          <w:sz w:val="26"/>
          <w:szCs w:val="26"/>
        </w:rPr>
        <w:t>Систематический курс</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Фонетика и орфоэпия</w:t>
      </w:r>
      <w:r w:rsidRPr="00A7282E">
        <w:rPr>
          <w:sz w:val="26"/>
          <w:szCs w:val="26"/>
        </w:rPr>
        <w:t>. 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Графика.</w:t>
      </w:r>
      <w:r w:rsidRPr="00A7282E">
        <w:rPr>
          <w:sz w:val="26"/>
          <w:szCs w:val="26"/>
        </w:rPr>
        <w:t xml:space="preserve"> Различение звука и буквы: буква как знак звука. Овладение позиционным способом обозначения звуков буквами.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Обозначение на письме твёрдости и мягкости согласных звуков. Буквы гласных как показатель твёрдости—мягкости согласных звуков. Функция букв е, ё, ю, я. Мягкий знак как показатель мягкости предшествующего согласного звука. Использование на письме разделительных ъ и 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w:t>
      </w:r>
    </w:p>
    <w:p w:rsidR="002F3811" w:rsidRPr="00A7282E" w:rsidRDefault="002165E9" w:rsidP="0016123C">
      <w:pPr>
        <w:spacing w:before="240" w:after="240" w:line="276" w:lineRule="auto"/>
        <w:ind w:firstLine="709"/>
        <w:contextualSpacing/>
        <w:jc w:val="both"/>
        <w:rPr>
          <w:sz w:val="26"/>
          <w:szCs w:val="26"/>
        </w:rPr>
      </w:pPr>
      <w:r w:rsidRPr="00A7282E">
        <w:rPr>
          <w:sz w:val="26"/>
          <w:szCs w:val="26"/>
        </w:rPr>
        <w:t>И</w:t>
      </w:r>
      <w:r w:rsidR="00EE79F7" w:rsidRPr="00A7282E">
        <w:rPr>
          <w:sz w:val="26"/>
          <w:szCs w:val="26"/>
        </w:rPr>
        <w:t>спользование небуквенных графических средств: пробела между словами, знака переноса, абзаца.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lastRenderedPageBreak/>
        <w:t>Состав слова (морфемика</w:t>
      </w:r>
      <w:r w:rsidRPr="00A7282E">
        <w:rPr>
          <w:sz w:val="26"/>
          <w:szCs w:val="26"/>
        </w:rPr>
        <w:t>).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Различение изменяемых и неизменяемых слов. Разбор слова по составу. Морфология. Общие сведения о частях речи: имя существительное, имя</w:t>
      </w:r>
      <w:r w:rsidR="00DA2725">
        <w:rPr>
          <w:sz w:val="26"/>
          <w:szCs w:val="26"/>
        </w:rPr>
        <w:t xml:space="preserve"> </w:t>
      </w:r>
      <w:r w:rsidRPr="00A7282E">
        <w:rPr>
          <w:sz w:val="26"/>
          <w:szCs w:val="26"/>
        </w:rPr>
        <w:t>прилагательное, местоимение, глагол, предлог. Деление частей речи на самостоятельные и служебные.</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Имя существительное</w:t>
      </w:r>
      <w:r w:rsidRPr="00A7282E">
        <w:rPr>
          <w:sz w:val="26"/>
          <w:szCs w:val="26"/>
        </w:rPr>
        <w:t>. Его значение и употребление в речи. Вопросы, различение имён существительных, отвечающих на вопросы «кто?» и «что?». Умение опознавать имена собственные.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Род существительных: мужской, женский, средний. Различение имён существительных мужского, женского и среднего рода.</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Изменение имен существительных по числам.</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Склонение имен существительных во множественном числе.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Морфологический разбор имён существительных.</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Имя прилагательное</w:t>
      </w:r>
      <w:r w:rsidRPr="00A7282E">
        <w:rPr>
          <w:sz w:val="26"/>
          <w:szCs w:val="26"/>
        </w:rPr>
        <w:t>.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имён прилагательных.</w:t>
      </w:r>
    </w:p>
    <w:p w:rsidR="00E74F49" w:rsidRPr="00A7282E" w:rsidRDefault="00EE79F7" w:rsidP="0016123C">
      <w:pPr>
        <w:spacing w:before="240" w:after="240" w:line="276" w:lineRule="auto"/>
        <w:ind w:firstLine="709"/>
        <w:contextualSpacing/>
        <w:jc w:val="both"/>
        <w:rPr>
          <w:sz w:val="26"/>
          <w:szCs w:val="26"/>
        </w:rPr>
      </w:pPr>
      <w:r w:rsidRPr="00A7282E">
        <w:rPr>
          <w:b/>
          <w:sz w:val="26"/>
          <w:szCs w:val="26"/>
        </w:rPr>
        <w:t>Местоимение</w:t>
      </w:r>
      <w:r w:rsidRPr="00A7282E">
        <w:rPr>
          <w:sz w:val="26"/>
          <w:szCs w:val="26"/>
        </w:rPr>
        <w:t>.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rsidR="002F3811" w:rsidRPr="00A7282E" w:rsidRDefault="00E74F49" w:rsidP="0016123C">
      <w:pPr>
        <w:spacing w:before="240" w:after="240" w:line="276" w:lineRule="auto"/>
        <w:ind w:firstLine="709"/>
        <w:contextualSpacing/>
        <w:jc w:val="both"/>
        <w:rPr>
          <w:sz w:val="26"/>
          <w:szCs w:val="26"/>
        </w:rPr>
      </w:pPr>
      <w:r w:rsidRPr="00A7282E">
        <w:rPr>
          <w:b/>
          <w:sz w:val="26"/>
          <w:szCs w:val="26"/>
        </w:rPr>
        <w:t>Глагол</w:t>
      </w:r>
      <w:r w:rsidRPr="00A7282E">
        <w:rPr>
          <w:sz w:val="26"/>
          <w:szCs w:val="26"/>
        </w:rPr>
        <w:t>.</w:t>
      </w:r>
      <w:r w:rsidR="00EE79F7" w:rsidRPr="00A7282E">
        <w:rPr>
          <w:sz w:val="26"/>
          <w:szCs w:val="26"/>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w:t>
      </w:r>
      <w:r w:rsidR="00EE79F7" w:rsidRPr="00A7282E">
        <w:rPr>
          <w:sz w:val="26"/>
          <w:szCs w:val="26"/>
        </w:rPr>
        <w:lastRenderedPageBreak/>
        <w:t>Изменение глаголов в прошедшем времени по родам и числам. Морфологический разбор глаголов.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Предлог</w:t>
      </w:r>
      <w:r w:rsidRPr="00A7282E">
        <w:rPr>
          <w:sz w:val="26"/>
          <w:szCs w:val="26"/>
        </w:rPr>
        <w:t>. Знакомство с наиболее употребительными предлогами. Функция предлогов: образование падежных форм имён существительных и местоимений. Отличие предлогов от приставок.</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Лексика</w:t>
      </w:r>
      <w:r w:rsidRPr="00A7282E">
        <w:rPr>
          <w:sz w:val="26"/>
          <w:szCs w:val="26"/>
        </w:rPr>
        <w:t>.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w:t>
      </w:r>
      <w:r w:rsidR="00E53F61" w:rsidRPr="00A7282E">
        <w:rPr>
          <w:sz w:val="26"/>
          <w:szCs w:val="26"/>
        </w:rPr>
        <w:t>ем в речи синонимов и антонимов</w:t>
      </w:r>
    </w:p>
    <w:p w:rsidR="002F3811" w:rsidRPr="00A7282E" w:rsidRDefault="00EE79F7" w:rsidP="0016123C">
      <w:pPr>
        <w:spacing w:before="240" w:after="240" w:line="276" w:lineRule="auto"/>
        <w:ind w:firstLine="709"/>
        <w:contextualSpacing/>
        <w:jc w:val="both"/>
        <w:rPr>
          <w:sz w:val="26"/>
          <w:szCs w:val="26"/>
        </w:rPr>
      </w:pPr>
      <w:r w:rsidRPr="00A7282E">
        <w:rPr>
          <w:b/>
          <w:sz w:val="26"/>
          <w:szCs w:val="26"/>
        </w:rPr>
        <w:t>Синтаксис.</w:t>
      </w:r>
      <w:r w:rsidRPr="00A7282E">
        <w:rPr>
          <w:sz w:val="26"/>
          <w:szCs w:val="26"/>
        </w:rPr>
        <w:t xml:space="preserve">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2F3811" w:rsidRPr="00A7282E" w:rsidRDefault="00EE79F7" w:rsidP="0016123C">
      <w:pPr>
        <w:spacing w:before="240" w:after="240" w:line="276" w:lineRule="auto"/>
        <w:ind w:firstLine="426"/>
        <w:contextualSpacing/>
        <w:jc w:val="both"/>
        <w:rPr>
          <w:sz w:val="26"/>
          <w:szCs w:val="26"/>
        </w:rPr>
      </w:pPr>
      <w:r w:rsidRPr="00A7282E">
        <w:rPr>
          <w:sz w:val="26"/>
          <w:szCs w:val="26"/>
        </w:rPr>
        <w:t xml:space="preserve">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w:t>
      </w:r>
      <w:r w:rsidRPr="0016123C">
        <w:rPr>
          <w:i/>
          <w:sz w:val="26"/>
          <w:szCs w:val="26"/>
        </w:rPr>
        <w:t>и, а, но</w:t>
      </w:r>
      <w:r w:rsidRPr="00A7282E">
        <w:rPr>
          <w:sz w:val="26"/>
          <w:szCs w:val="26"/>
        </w:rPr>
        <w:t>.</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Орфография и пунктуация. Формирование орфографической зоркости.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Использование орфографического словаря.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Применение правил правописания: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сочетания жи—ши, ча—ща, чу—щу в положении под ударением;</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сочетания чк—чн, чт, щн;</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перенос слов;</w:t>
      </w:r>
    </w:p>
    <w:p w:rsidR="00E53F61" w:rsidRPr="00A7282E" w:rsidRDefault="00EE79F7" w:rsidP="0016123C">
      <w:pPr>
        <w:spacing w:before="240" w:after="240" w:line="276" w:lineRule="auto"/>
        <w:ind w:firstLine="709"/>
        <w:contextualSpacing/>
        <w:jc w:val="both"/>
        <w:rPr>
          <w:sz w:val="26"/>
          <w:szCs w:val="26"/>
        </w:rPr>
      </w:pPr>
      <w:r w:rsidRPr="00A7282E">
        <w:rPr>
          <w:sz w:val="26"/>
          <w:szCs w:val="26"/>
        </w:rPr>
        <w:t>прописная буква в начале предложения, в именах собственных; проверяемые безударные гласные в корне слова; парные звонкие и глухие согласные в корне слова;</w:t>
      </w:r>
    </w:p>
    <w:p w:rsidR="002F3811" w:rsidRPr="00A7282E" w:rsidRDefault="00E53F61" w:rsidP="0016123C">
      <w:pPr>
        <w:spacing w:before="240" w:after="240" w:line="276" w:lineRule="auto"/>
        <w:ind w:firstLine="709"/>
        <w:contextualSpacing/>
        <w:jc w:val="both"/>
        <w:rPr>
          <w:sz w:val="26"/>
          <w:szCs w:val="26"/>
        </w:rPr>
      </w:pPr>
      <w:r w:rsidRPr="00A7282E">
        <w:rPr>
          <w:sz w:val="26"/>
          <w:szCs w:val="26"/>
        </w:rPr>
        <w:t>н</w:t>
      </w:r>
      <w:r w:rsidR="00EE79F7" w:rsidRPr="00A7282E">
        <w:rPr>
          <w:sz w:val="26"/>
          <w:szCs w:val="26"/>
        </w:rPr>
        <w:t>епроизносимые согласные;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непроверяемые гласные и согласные в корне слова (на ограниченном перечне слов);</w:t>
      </w:r>
    </w:p>
    <w:p w:rsidR="002F3811" w:rsidRPr="00A7282E" w:rsidRDefault="00EE79F7" w:rsidP="00A7282E">
      <w:pPr>
        <w:spacing w:before="240" w:after="240" w:line="276" w:lineRule="auto"/>
        <w:ind w:firstLine="426"/>
        <w:contextualSpacing/>
        <w:jc w:val="both"/>
        <w:rPr>
          <w:sz w:val="26"/>
          <w:szCs w:val="26"/>
        </w:rPr>
      </w:pPr>
      <w:r w:rsidRPr="00A7282E">
        <w:rPr>
          <w:sz w:val="26"/>
          <w:szCs w:val="26"/>
        </w:rPr>
        <w:t>гласные и согласные в неизменяемых на письме приставках;</w:t>
      </w:r>
    </w:p>
    <w:p w:rsidR="002F3811" w:rsidRPr="00A7282E" w:rsidRDefault="002F3811" w:rsidP="00A7282E">
      <w:pPr>
        <w:spacing w:before="240" w:after="240" w:line="276" w:lineRule="auto"/>
        <w:ind w:firstLine="426"/>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lastRenderedPageBreak/>
        <w:t>разделительные ъ и 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после шипящих на конце имён существительных (ночь, нож,</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рожь, мышь);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w:t>
      </w:r>
      <w:r w:rsidRPr="00A7282E">
        <w:rPr>
          <w:sz w:val="26"/>
          <w:szCs w:val="26"/>
        </w:rPr>
        <w:tab/>
        <w:t>падежные</w:t>
      </w:r>
      <w:r w:rsidRPr="00A7282E">
        <w:rPr>
          <w:sz w:val="26"/>
          <w:szCs w:val="26"/>
        </w:rPr>
        <w:tab/>
        <w:t>окончания</w:t>
      </w:r>
      <w:r w:rsidRPr="00A7282E">
        <w:rPr>
          <w:sz w:val="26"/>
          <w:szCs w:val="26"/>
        </w:rPr>
        <w:tab/>
        <w:t>имён</w:t>
      </w:r>
      <w:r w:rsidRPr="00A7282E">
        <w:rPr>
          <w:sz w:val="26"/>
          <w:szCs w:val="26"/>
        </w:rPr>
        <w:tab/>
        <w:t>существительных</w:t>
      </w:r>
      <w:r w:rsidRPr="00A7282E">
        <w:rPr>
          <w:sz w:val="26"/>
          <w:szCs w:val="26"/>
        </w:rPr>
        <w:tab/>
        <w:t>(кроме</w:t>
      </w:r>
    </w:p>
    <w:p w:rsidR="002F3811" w:rsidRPr="00A7282E" w:rsidRDefault="002F3811" w:rsidP="0016123C">
      <w:pPr>
        <w:spacing w:before="240" w:after="240" w:line="276" w:lineRule="auto"/>
        <w:ind w:firstLine="709"/>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существительных на ­мя, ­ий, ­ья, ­ье, ­ия, ­ов, ­ин);</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 окончания имён прилагательных;</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раздельное написание предлогов с личными местоимениями;</w:t>
      </w:r>
    </w:p>
    <w:p w:rsidR="002F3811" w:rsidRPr="00A7282E" w:rsidRDefault="00EE79F7" w:rsidP="0016123C">
      <w:pPr>
        <w:spacing w:before="240" w:after="240" w:line="276" w:lineRule="auto"/>
        <w:ind w:firstLine="709"/>
        <w:contextualSpacing/>
        <w:jc w:val="both"/>
        <w:rPr>
          <w:sz w:val="26"/>
          <w:szCs w:val="26"/>
        </w:rPr>
      </w:pPr>
      <w:r w:rsidRPr="0016123C">
        <w:rPr>
          <w:i/>
          <w:sz w:val="26"/>
          <w:szCs w:val="26"/>
        </w:rPr>
        <w:t>не</w:t>
      </w:r>
      <w:r w:rsidRPr="00A7282E">
        <w:rPr>
          <w:sz w:val="26"/>
          <w:szCs w:val="26"/>
        </w:rPr>
        <w:t xml:space="preserve"> с глаголами;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после шипящих на конце глаголов в форме 2­го лица единственного числа (пишешь, учишь);</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мягкий знак в глаголах в сочетании ­ться;</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безударные личные окончания глаголов;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раздельное написание предлогов с другими словами;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знаки препинания в конце предложения: точка, вопросительный и восклицательный знаки;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знаки препинания (запятая) в предложениях с однородными членами.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Развитие речи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Осознание ситуации общения: с какой целью, с кем и где происходит общение.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Практическое овладение устными монологическими высказываниями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Текст.</w:t>
      </w:r>
      <w:r w:rsidRPr="00A7282E">
        <w:rPr>
          <w:sz w:val="26"/>
          <w:szCs w:val="26"/>
        </w:rPr>
        <w:tab/>
        <w:t>Признаки</w:t>
      </w:r>
      <w:r w:rsidRPr="00A7282E">
        <w:rPr>
          <w:sz w:val="26"/>
          <w:szCs w:val="26"/>
        </w:rPr>
        <w:tab/>
        <w:t>текста.</w:t>
      </w:r>
      <w:r w:rsidRPr="00A7282E">
        <w:rPr>
          <w:sz w:val="26"/>
          <w:szCs w:val="26"/>
        </w:rPr>
        <w:tab/>
        <w:t>Смысловое  единство</w:t>
      </w:r>
      <w:r w:rsidRPr="00A7282E">
        <w:rPr>
          <w:sz w:val="26"/>
          <w:szCs w:val="26"/>
        </w:rPr>
        <w:tab/>
        <w:t>предложений</w:t>
      </w:r>
      <w:r w:rsidRPr="00A7282E">
        <w:rPr>
          <w:sz w:val="26"/>
          <w:szCs w:val="26"/>
        </w:rPr>
        <w:tab/>
        <w:t>в</w:t>
      </w:r>
      <w:r w:rsidRPr="00A7282E">
        <w:rPr>
          <w:sz w:val="26"/>
          <w:szCs w:val="26"/>
        </w:rPr>
        <w:tab/>
        <w:t>тексте.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Заглавие</w:t>
      </w:r>
      <w:r w:rsidRPr="00A7282E">
        <w:rPr>
          <w:sz w:val="26"/>
          <w:szCs w:val="26"/>
        </w:rPr>
        <w:tab/>
        <w:t>текста.</w:t>
      </w:r>
      <w:r w:rsidRPr="00A7282E">
        <w:rPr>
          <w:sz w:val="26"/>
          <w:szCs w:val="26"/>
        </w:rPr>
        <w:tab/>
        <w:t>Последовательность</w:t>
      </w:r>
      <w:r w:rsidRPr="00A7282E">
        <w:rPr>
          <w:sz w:val="26"/>
          <w:szCs w:val="26"/>
        </w:rPr>
        <w:tab/>
        <w:t>предложений</w:t>
      </w:r>
      <w:r w:rsidRPr="00A7282E">
        <w:rPr>
          <w:sz w:val="26"/>
          <w:szCs w:val="26"/>
        </w:rPr>
        <w:tab/>
        <w:t>в</w:t>
      </w:r>
      <w:r w:rsidRPr="00A7282E">
        <w:rPr>
          <w:sz w:val="26"/>
          <w:szCs w:val="26"/>
        </w:rPr>
        <w:tab/>
        <w:t>тексте.</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Последовательность частей текста (абзацев).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rsidR="002F3811" w:rsidRPr="00A7282E" w:rsidRDefault="002F3811" w:rsidP="0016123C">
      <w:pPr>
        <w:spacing w:before="240" w:after="240" w:line="276" w:lineRule="auto"/>
        <w:ind w:firstLine="709"/>
        <w:contextualSpacing/>
        <w:jc w:val="both"/>
        <w:rPr>
          <w:sz w:val="26"/>
          <w:szCs w:val="26"/>
        </w:rPr>
      </w:pP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lastRenderedPageBreak/>
        <w:t>Типы текстов: описание, повествование, рассуждение, их особенности.</w:t>
      </w:r>
    </w:p>
    <w:p w:rsidR="00E53F61" w:rsidRPr="00A7282E" w:rsidRDefault="00EE79F7" w:rsidP="0016123C">
      <w:pPr>
        <w:spacing w:before="240" w:after="240" w:line="276" w:lineRule="auto"/>
        <w:ind w:firstLine="709"/>
        <w:contextualSpacing/>
        <w:jc w:val="both"/>
        <w:rPr>
          <w:sz w:val="26"/>
          <w:szCs w:val="26"/>
        </w:rPr>
      </w:pPr>
      <w:r w:rsidRPr="00A7282E">
        <w:rPr>
          <w:sz w:val="26"/>
          <w:szCs w:val="26"/>
        </w:rPr>
        <w:t>Знакомство с жанрами письма и поздравления.</w:t>
      </w:r>
    </w:p>
    <w:p w:rsidR="002F3811" w:rsidRPr="00A7282E" w:rsidRDefault="00E53F61" w:rsidP="0016123C">
      <w:pPr>
        <w:spacing w:before="240" w:after="240" w:line="276" w:lineRule="auto"/>
        <w:ind w:firstLine="709"/>
        <w:contextualSpacing/>
        <w:jc w:val="both"/>
        <w:rPr>
          <w:sz w:val="26"/>
          <w:szCs w:val="26"/>
        </w:rPr>
      </w:pPr>
      <w:r w:rsidRPr="00A7282E">
        <w:rPr>
          <w:sz w:val="26"/>
          <w:szCs w:val="26"/>
        </w:rPr>
        <w:t>С</w:t>
      </w:r>
      <w:r w:rsidR="00EE79F7" w:rsidRPr="00A7282E">
        <w:rPr>
          <w:sz w:val="26"/>
          <w:szCs w:val="26"/>
        </w:rPr>
        <w:t>оздание собственных текстов и корректирование заданных текстов с учётом точности, правильности, богатства и выразительности письменной речи; использование в текстах синонимов и антонимов.</w:t>
      </w:r>
    </w:p>
    <w:p w:rsidR="002F3811" w:rsidRPr="00A7282E" w:rsidRDefault="00EE79F7" w:rsidP="0016123C">
      <w:pPr>
        <w:spacing w:before="240" w:after="240" w:line="276" w:lineRule="auto"/>
        <w:ind w:firstLine="709"/>
        <w:contextualSpacing/>
        <w:jc w:val="both"/>
        <w:rPr>
          <w:sz w:val="26"/>
          <w:szCs w:val="26"/>
        </w:rPr>
      </w:pPr>
      <w:r w:rsidRPr="00A7282E">
        <w:rPr>
          <w:sz w:val="26"/>
          <w:szCs w:val="26"/>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2F3811" w:rsidRPr="00357886" w:rsidRDefault="002F3811" w:rsidP="00357886">
      <w:pPr>
        <w:spacing w:before="240" w:after="240"/>
        <w:ind w:firstLine="426"/>
        <w:contextualSpacing/>
        <w:rPr>
          <w:sz w:val="24"/>
          <w:szCs w:val="24"/>
        </w:rPr>
      </w:pPr>
    </w:p>
    <w:p w:rsidR="002F3811" w:rsidRPr="0016123C" w:rsidRDefault="00EE79F7" w:rsidP="0016123C">
      <w:pPr>
        <w:spacing w:before="240" w:after="240"/>
        <w:ind w:firstLine="426"/>
        <w:contextualSpacing/>
        <w:jc w:val="both"/>
        <w:rPr>
          <w:b/>
          <w:sz w:val="26"/>
          <w:szCs w:val="26"/>
        </w:rPr>
      </w:pPr>
      <w:r w:rsidRPr="0016123C">
        <w:rPr>
          <w:b/>
          <w:sz w:val="26"/>
          <w:szCs w:val="26"/>
        </w:rPr>
        <w:t>Литературное чтение</w:t>
      </w:r>
      <w:r w:rsidR="00E53F61" w:rsidRPr="0016123C">
        <w:rPr>
          <w:b/>
          <w:sz w:val="26"/>
          <w:szCs w:val="26"/>
        </w:rPr>
        <w:t>.</w:t>
      </w:r>
      <w:r w:rsidRPr="0016123C">
        <w:rPr>
          <w:b/>
          <w:sz w:val="26"/>
          <w:szCs w:val="26"/>
        </w:rPr>
        <w:t xml:space="preserve"> Виды речевой и читательской деятельности</w:t>
      </w:r>
    </w:p>
    <w:p w:rsidR="002F3811" w:rsidRPr="0016123C" w:rsidRDefault="002F3811" w:rsidP="0016123C">
      <w:pPr>
        <w:spacing w:before="240" w:after="240"/>
        <w:ind w:firstLine="426"/>
        <w:contextualSpacing/>
        <w:jc w:val="both"/>
        <w:rPr>
          <w:sz w:val="26"/>
          <w:szCs w:val="26"/>
        </w:rPr>
      </w:pPr>
    </w:p>
    <w:p w:rsidR="002F3811" w:rsidRPr="0016123C" w:rsidRDefault="0016123C" w:rsidP="0016123C">
      <w:pPr>
        <w:spacing w:before="240" w:after="240"/>
        <w:ind w:firstLine="426"/>
        <w:contextualSpacing/>
        <w:jc w:val="both"/>
        <w:rPr>
          <w:sz w:val="26"/>
          <w:szCs w:val="26"/>
        </w:rPr>
      </w:pPr>
      <w:r w:rsidRPr="0016123C">
        <w:rPr>
          <w:sz w:val="26"/>
          <w:szCs w:val="26"/>
        </w:rPr>
        <w:t>Аудирование (</w:t>
      </w:r>
      <w:r w:rsidR="00EE79F7" w:rsidRPr="0016123C">
        <w:rPr>
          <w:sz w:val="26"/>
          <w:szCs w:val="26"/>
        </w:rPr>
        <w:t>слушание).   Восприятие   на   слух   звучащей   речи(высказывание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2F3811" w:rsidRPr="0016123C" w:rsidRDefault="002F3811" w:rsidP="0016123C">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b/>
          <w:sz w:val="26"/>
          <w:szCs w:val="26"/>
        </w:rPr>
      </w:pPr>
      <w:r w:rsidRPr="0016123C">
        <w:rPr>
          <w:b/>
          <w:sz w:val="26"/>
          <w:szCs w:val="26"/>
        </w:rPr>
        <w:t>Чтение</w:t>
      </w:r>
    </w:p>
    <w:p w:rsidR="002F3811" w:rsidRPr="0016123C" w:rsidRDefault="00EE79F7" w:rsidP="00826C57">
      <w:pPr>
        <w:spacing w:before="240" w:after="240"/>
        <w:ind w:firstLine="709"/>
        <w:contextualSpacing/>
        <w:jc w:val="both"/>
        <w:rPr>
          <w:sz w:val="26"/>
          <w:szCs w:val="26"/>
        </w:rPr>
      </w:pPr>
      <w:r w:rsidRPr="00826C57">
        <w:rPr>
          <w:b/>
          <w:sz w:val="26"/>
          <w:szCs w:val="26"/>
        </w:rPr>
        <w:t>Чтение вслух.</w:t>
      </w:r>
      <w:r w:rsidRPr="0016123C">
        <w:rPr>
          <w:sz w:val="26"/>
          <w:szCs w:val="26"/>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2F3811" w:rsidRPr="0016123C" w:rsidRDefault="00EE79F7" w:rsidP="00826C57">
      <w:pPr>
        <w:spacing w:before="240" w:after="240"/>
        <w:ind w:firstLine="709"/>
        <w:contextualSpacing/>
        <w:jc w:val="both"/>
        <w:rPr>
          <w:sz w:val="26"/>
          <w:szCs w:val="26"/>
        </w:rPr>
      </w:pPr>
      <w:r w:rsidRPr="00826C57">
        <w:rPr>
          <w:b/>
          <w:sz w:val="26"/>
          <w:szCs w:val="26"/>
        </w:rPr>
        <w:t>Чтение про себя.</w:t>
      </w:r>
      <w:r w:rsidRPr="0016123C">
        <w:rPr>
          <w:sz w:val="26"/>
          <w:szCs w:val="26"/>
        </w:rPr>
        <w:t xml:space="preserve"> Осознание смысла произведения при чтении про себя (доступных по объёму и жанру произведений). Умение находить в тексте необходимую информацию.</w:t>
      </w:r>
    </w:p>
    <w:p w:rsidR="002F3811" w:rsidRPr="0016123C" w:rsidRDefault="00EE79F7" w:rsidP="00826C57">
      <w:pPr>
        <w:spacing w:before="240" w:after="240"/>
        <w:ind w:firstLine="709"/>
        <w:contextualSpacing/>
        <w:jc w:val="both"/>
        <w:rPr>
          <w:sz w:val="26"/>
          <w:szCs w:val="26"/>
        </w:rPr>
      </w:pPr>
      <w:r w:rsidRPr="00826C57">
        <w:rPr>
          <w:b/>
          <w:sz w:val="26"/>
          <w:szCs w:val="26"/>
        </w:rPr>
        <w:t>Работа с разными видами текста</w:t>
      </w:r>
      <w:r w:rsidRPr="0016123C">
        <w:rPr>
          <w:sz w:val="26"/>
          <w:szCs w:val="26"/>
        </w:rPr>
        <w:t>.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rsidR="002F3811" w:rsidRPr="0016123C" w:rsidRDefault="00EE79F7" w:rsidP="00826C57">
      <w:pPr>
        <w:spacing w:before="240" w:after="240"/>
        <w:ind w:firstLine="709"/>
        <w:contextualSpacing/>
        <w:jc w:val="both"/>
        <w:rPr>
          <w:sz w:val="26"/>
          <w:szCs w:val="26"/>
        </w:rPr>
      </w:pPr>
      <w:r w:rsidRPr="0016123C">
        <w:rPr>
          <w:sz w:val="26"/>
          <w:szCs w:val="26"/>
        </w:rPr>
        <w:t>Практическое освоение умения отличать текст от набора предложений.</w:t>
      </w:r>
    </w:p>
    <w:p w:rsidR="002F3811" w:rsidRPr="0016123C" w:rsidRDefault="00EE79F7" w:rsidP="00826C57">
      <w:pPr>
        <w:spacing w:before="240" w:after="240"/>
        <w:ind w:firstLine="709"/>
        <w:contextualSpacing/>
        <w:jc w:val="both"/>
        <w:rPr>
          <w:sz w:val="26"/>
          <w:szCs w:val="26"/>
        </w:rPr>
      </w:pPr>
      <w:r w:rsidRPr="0016123C">
        <w:rPr>
          <w:sz w:val="26"/>
          <w:szCs w:val="26"/>
        </w:rPr>
        <w:t>Прогнозирование содержания книги по её названию и оформлению.</w:t>
      </w:r>
    </w:p>
    <w:p w:rsidR="002F3811" w:rsidRPr="0016123C" w:rsidRDefault="00EE79F7" w:rsidP="00826C57">
      <w:pPr>
        <w:spacing w:before="240" w:after="240"/>
        <w:ind w:firstLine="709"/>
        <w:contextualSpacing/>
        <w:jc w:val="both"/>
        <w:rPr>
          <w:sz w:val="26"/>
          <w:szCs w:val="26"/>
        </w:rPr>
      </w:pPr>
      <w:r w:rsidRPr="0016123C">
        <w:rPr>
          <w:sz w:val="26"/>
          <w:szCs w:val="26"/>
        </w:rPr>
        <w:t>Самостоятельное деление текста на смысловые части, их озаглавливание.</w:t>
      </w:r>
    </w:p>
    <w:p w:rsidR="002F3811" w:rsidRPr="0016123C" w:rsidRDefault="00EE79F7" w:rsidP="00826C57">
      <w:pPr>
        <w:spacing w:before="240" w:after="240"/>
        <w:ind w:firstLine="709"/>
        <w:contextualSpacing/>
        <w:jc w:val="both"/>
        <w:rPr>
          <w:sz w:val="26"/>
          <w:szCs w:val="26"/>
        </w:rPr>
      </w:pPr>
      <w:r w:rsidRPr="0016123C">
        <w:rPr>
          <w:sz w:val="26"/>
          <w:szCs w:val="26"/>
        </w:rPr>
        <w:t>Умение работать с разными видами информации.</w:t>
      </w:r>
    </w:p>
    <w:p w:rsidR="002F3811" w:rsidRPr="0016123C" w:rsidRDefault="00EE79F7" w:rsidP="00826C57">
      <w:pPr>
        <w:spacing w:before="240" w:after="240"/>
        <w:ind w:firstLine="709"/>
        <w:contextualSpacing/>
        <w:jc w:val="both"/>
        <w:rPr>
          <w:sz w:val="26"/>
          <w:szCs w:val="26"/>
        </w:rPr>
      </w:pPr>
      <w:r w:rsidRPr="0016123C">
        <w:rPr>
          <w:sz w:val="26"/>
          <w:szCs w:val="26"/>
        </w:rPr>
        <w:t>Участие в коллективном обсуждении: умение отвечать на вопросы, выступать по теме, слушать выступления товарищей, дополнять ответы по ходу</w:t>
      </w:r>
      <w:r w:rsidR="00DA2725">
        <w:rPr>
          <w:sz w:val="26"/>
          <w:szCs w:val="26"/>
        </w:rPr>
        <w:t xml:space="preserve"> </w:t>
      </w:r>
      <w:r w:rsidRPr="0016123C">
        <w:rPr>
          <w:sz w:val="26"/>
          <w:szCs w:val="26"/>
        </w:rPr>
        <w:t>беседы, используя текст. Привлечение справочных и иллюстративно­изобразительных материалов.</w:t>
      </w:r>
    </w:p>
    <w:p w:rsidR="00631C13" w:rsidRPr="0016123C" w:rsidRDefault="00EE79F7" w:rsidP="00826C57">
      <w:pPr>
        <w:spacing w:before="240" w:after="240"/>
        <w:ind w:firstLine="709"/>
        <w:contextualSpacing/>
        <w:jc w:val="both"/>
        <w:rPr>
          <w:sz w:val="26"/>
          <w:szCs w:val="26"/>
        </w:rPr>
      </w:pPr>
      <w:r w:rsidRPr="00826C57">
        <w:rPr>
          <w:b/>
          <w:sz w:val="26"/>
          <w:szCs w:val="26"/>
        </w:rPr>
        <w:t>Библиографическая культура.</w:t>
      </w:r>
      <w:r w:rsidRPr="0016123C">
        <w:rPr>
          <w:sz w:val="26"/>
          <w:szCs w:val="26"/>
        </w:rPr>
        <w:t xml:space="preserve">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2F3811" w:rsidRPr="0016123C" w:rsidRDefault="00631C13" w:rsidP="00826C57">
      <w:pPr>
        <w:spacing w:before="240" w:after="240"/>
        <w:ind w:firstLine="709"/>
        <w:contextualSpacing/>
        <w:jc w:val="both"/>
        <w:rPr>
          <w:sz w:val="26"/>
          <w:szCs w:val="26"/>
        </w:rPr>
      </w:pPr>
      <w:r w:rsidRPr="0016123C">
        <w:rPr>
          <w:sz w:val="26"/>
          <w:szCs w:val="26"/>
        </w:rPr>
        <w:t>Т</w:t>
      </w:r>
      <w:r w:rsidR="00EE79F7" w:rsidRPr="0016123C">
        <w:rPr>
          <w:sz w:val="26"/>
          <w:szCs w:val="26"/>
        </w:rPr>
        <w:t>ипы книг (изданий): книга-произведение, книга-сборник, собрание сочинений, периодическая печать, справочные издания (справочники, словари, энциклопедии).</w:t>
      </w:r>
    </w:p>
    <w:p w:rsidR="002F3811" w:rsidRPr="0016123C" w:rsidRDefault="002F3811" w:rsidP="0016123C">
      <w:pPr>
        <w:spacing w:before="240" w:after="240"/>
        <w:ind w:firstLine="426"/>
        <w:contextualSpacing/>
        <w:jc w:val="both"/>
        <w:rPr>
          <w:sz w:val="26"/>
          <w:szCs w:val="26"/>
        </w:rPr>
      </w:pPr>
    </w:p>
    <w:p w:rsidR="002F3811" w:rsidRPr="0016123C" w:rsidRDefault="00EE79F7" w:rsidP="0016123C">
      <w:pPr>
        <w:spacing w:before="240" w:after="240"/>
        <w:ind w:firstLine="426"/>
        <w:contextualSpacing/>
        <w:jc w:val="both"/>
        <w:rPr>
          <w:sz w:val="26"/>
          <w:szCs w:val="26"/>
        </w:rPr>
      </w:pPr>
      <w:r w:rsidRPr="0016123C">
        <w:rPr>
          <w:sz w:val="26"/>
          <w:szCs w:val="26"/>
        </w:rPr>
        <w:lastRenderedPageBreak/>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2F3811" w:rsidRPr="0016123C" w:rsidRDefault="002F3811" w:rsidP="0016123C">
      <w:pPr>
        <w:spacing w:before="240" w:after="240"/>
        <w:ind w:firstLine="426"/>
        <w:contextualSpacing/>
        <w:jc w:val="both"/>
        <w:rPr>
          <w:sz w:val="26"/>
          <w:szCs w:val="26"/>
        </w:rPr>
      </w:pPr>
    </w:p>
    <w:p w:rsidR="00631C13" w:rsidRPr="0016123C" w:rsidRDefault="00EE79F7" w:rsidP="0016123C">
      <w:pPr>
        <w:spacing w:before="240" w:after="240"/>
        <w:ind w:firstLine="426"/>
        <w:contextualSpacing/>
        <w:jc w:val="both"/>
        <w:rPr>
          <w:sz w:val="26"/>
          <w:szCs w:val="26"/>
        </w:rPr>
      </w:pPr>
      <w:r w:rsidRPr="0016123C">
        <w:rPr>
          <w:sz w:val="26"/>
          <w:szCs w:val="26"/>
        </w:rPr>
        <w:t xml:space="preserve">Работа с текстом художественного произведения. Понимание заглавия произведения, его адекватное соотношение с содержанием. </w:t>
      </w:r>
    </w:p>
    <w:p w:rsidR="002F3811" w:rsidRPr="0016123C" w:rsidRDefault="00EE79F7" w:rsidP="0016123C">
      <w:pPr>
        <w:spacing w:before="240" w:after="240"/>
        <w:ind w:firstLine="426"/>
        <w:contextualSpacing/>
        <w:jc w:val="both"/>
        <w:rPr>
          <w:sz w:val="26"/>
          <w:szCs w:val="26"/>
        </w:rPr>
      </w:pPr>
      <w:r w:rsidRPr="0016123C">
        <w:rPr>
          <w:sz w:val="26"/>
          <w:szCs w:val="26"/>
        </w:rPr>
        <w:t>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2F3811" w:rsidRPr="0016123C" w:rsidRDefault="002F3811" w:rsidP="0016123C">
      <w:pPr>
        <w:spacing w:before="240" w:after="240"/>
        <w:ind w:firstLine="426"/>
        <w:contextualSpacing/>
        <w:jc w:val="both"/>
        <w:rPr>
          <w:sz w:val="26"/>
          <w:szCs w:val="26"/>
        </w:rPr>
      </w:pPr>
    </w:p>
    <w:p w:rsidR="002F3811" w:rsidRPr="0016123C" w:rsidRDefault="00EE79F7" w:rsidP="0016123C">
      <w:pPr>
        <w:spacing w:before="240" w:after="240"/>
        <w:ind w:firstLine="426"/>
        <w:contextualSpacing/>
        <w:jc w:val="both"/>
        <w:rPr>
          <w:sz w:val="26"/>
          <w:szCs w:val="26"/>
        </w:rPr>
      </w:pPr>
      <w:r w:rsidRPr="0016123C">
        <w:rPr>
          <w:sz w:val="26"/>
          <w:szCs w:val="26"/>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Характеристика героя произведения. Портрет, характер героя, выраженные через поступки и речь.</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Освоение разных видов пересказа художественного текста: подробный, выборочный и краткий (передача основных мыслей).</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w:t>
      </w:r>
      <w:r w:rsidRPr="0016123C">
        <w:rPr>
          <w:sz w:val="26"/>
          <w:szCs w:val="26"/>
        </w:rPr>
        <w:lastRenderedPageBreak/>
        <w:t>Воспроизведение текста с опорой на</w:t>
      </w:r>
      <w:r w:rsidR="00631C13" w:rsidRPr="0016123C">
        <w:rPr>
          <w:sz w:val="26"/>
          <w:szCs w:val="26"/>
        </w:rPr>
        <w:t xml:space="preserve"> к</w:t>
      </w:r>
      <w:r w:rsidRPr="0016123C">
        <w:rPr>
          <w:sz w:val="26"/>
          <w:szCs w:val="26"/>
        </w:rPr>
        <w:t>лючевые слова, модель, схему. Подробный пересказ текста. Краткий пересказ текста (выделение главного в содержании текста).</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t>Говорение (культура речевого общения)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Работа со словом (распознание прямого и переносного значения слов, их многозначности), пополнение активного словарного запаса.</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t>Письмо (культура письменной речи)</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2F3811" w:rsidRPr="0016123C" w:rsidRDefault="002F3811" w:rsidP="00826C57">
      <w:pPr>
        <w:ind w:firstLine="426"/>
        <w:contextualSpacing/>
        <w:jc w:val="both"/>
        <w:rPr>
          <w:sz w:val="26"/>
          <w:szCs w:val="26"/>
        </w:rPr>
      </w:pPr>
    </w:p>
    <w:p w:rsidR="002F3811" w:rsidRPr="00826C57" w:rsidRDefault="00EE79F7" w:rsidP="00826C57">
      <w:pPr>
        <w:ind w:firstLine="426"/>
        <w:contextualSpacing/>
        <w:jc w:val="both"/>
        <w:rPr>
          <w:b/>
          <w:sz w:val="26"/>
          <w:szCs w:val="26"/>
        </w:rPr>
      </w:pPr>
      <w:r w:rsidRPr="00826C57">
        <w:rPr>
          <w:b/>
          <w:sz w:val="26"/>
          <w:szCs w:val="26"/>
        </w:rPr>
        <w:t>Круг детского чтения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Представленность разных видов книг: историческая, приключенческая,</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фантастическая, научно­популярная, справочно­энциклопедическая литература; детские периодические издания (по выбору).</w:t>
      </w:r>
    </w:p>
    <w:p w:rsidR="002F3811" w:rsidRPr="0016123C" w:rsidRDefault="002F3811" w:rsidP="00826C57">
      <w:pPr>
        <w:ind w:firstLine="426"/>
        <w:contextualSpacing/>
        <w:jc w:val="both"/>
        <w:rPr>
          <w:sz w:val="26"/>
          <w:szCs w:val="26"/>
        </w:rPr>
      </w:pPr>
    </w:p>
    <w:p w:rsidR="002F3811" w:rsidRPr="0016123C" w:rsidRDefault="00EE79F7" w:rsidP="00826C57">
      <w:pPr>
        <w:ind w:firstLine="426"/>
        <w:contextualSpacing/>
        <w:jc w:val="both"/>
        <w:rPr>
          <w:sz w:val="26"/>
          <w:szCs w:val="26"/>
        </w:rPr>
      </w:pPr>
      <w:r w:rsidRPr="0016123C">
        <w:rPr>
          <w:sz w:val="26"/>
          <w:szCs w:val="26"/>
        </w:rPr>
        <w:t>Основные темы детского чтения: фольклор разных народов, произведения</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lastRenderedPageBreak/>
        <w:t>Родине, природе, детях, братьях наших меньших, труде, добре и зле, хороших и плохих поступках, юмористические произведения.</w:t>
      </w:r>
    </w:p>
    <w:p w:rsidR="002F3811" w:rsidRPr="0016123C" w:rsidRDefault="002F3811" w:rsidP="00826C57">
      <w:pPr>
        <w:ind w:firstLine="709"/>
        <w:contextualSpacing/>
        <w:jc w:val="both"/>
        <w:rPr>
          <w:sz w:val="26"/>
          <w:szCs w:val="26"/>
        </w:rPr>
      </w:pPr>
    </w:p>
    <w:p w:rsidR="002F3811" w:rsidRPr="00826C57" w:rsidRDefault="00EE79F7" w:rsidP="00826C57">
      <w:pPr>
        <w:ind w:firstLine="709"/>
        <w:contextualSpacing/>
        <w:jc w:val="both"/>
        <w:rPr>
          <w:b/>
          <w:sz w:val="26"/>
          <w:szCs w:val="26"/>
        </w:rPr>
      </w:pPr>
      <w:r w:rsidRPr="00826C57">
        <w:rPr>
          <w:b/>
          <w:sz w:val="26"/>
          <w:szCs w:val="26"/>
        </w:rPr>
        <w:t>Литературоведческая пропедевтика (практическое освоение)</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Нахождение в тексте, определение значения в художественной речи (с помощью учителя) средств выразительности: синонимов, антонимов, сравнений.</w:t>
      </w:r>
    </w:p>
    <w:p w:rsidR="002F3811" w:rsidRPr="0016123C" w:rsidRDefault="002F3811" w:rsidP="00826C57">
      <w:pPr>
        <w:ind w:firstLine="709"/>
        <w:contextualSpacing/>
        <w:jc w:val="both"/>
        <w:rPr>
          <w:sz w:val="26"/>
          <w:szCs w:val="26"/>
        </w:rPr>
      </w:pPr>
    </w:p>
    <w:p w:rsidR="00631C13" w:rsidRPr="0016123C" w:rsidRDefault="00EE79F7" w:rsidP="00826C57">
      <w:pPr>
        <w:ind w:firstLine="709"/>
        <w:contextualSpacing/>
        <w:jc w:val="both"/>
        <w:rPr>
          <w:sz w:val="26"/>
          <w:szCs w:val="26"/>
        </w:rPr>
      </w:pPr>
      <w:r w:rsidRPr="0016123C">
        <w:rPr>
          <w:sz w:val="26"/>
          <w:szCs w:val="26"/>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rsidR="002F3811" w:rsidRPr="0016123C" w:rsidRDefault="00631C13" w:rsidP="00826C57">
      <w:pPr>
        <w:ind w:firstLine="709"/>
        <w:contextualSpacing/>
        <w:jc w:val="both"/>
        <w:rPr>
          <w:sz w:val="26"/>
          <w:szCs w:val="26"/>
        </w:rPr>
      </w:pPr>
      <w:r w:rsidRPr="0016123C">
        <w:rPr>
          <w:sz w:val="26"/>
          <w:szCs w:val="26"/>
        </w:rPr>
        <w:t>П</w:t>
      </w:r>
      <w:r w:rsidR="00EE79F7" w:rsidRPr="0016123C">
        <w:rPr>
          <w:sz w:val="26"/>
          <w:szCs w:val="26"/>
        </w:rPr>
        <w:t>розаическая и стихотворная речь: узнавание, различение, выделение особенностей стихотворного произведения (ритм, рифма).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Фольклор и авторские художественные произведения (различение). Жанровое разнообразие произведений. Малые фольклорные формы(колыбельные песни, потешки, пословицы и поговорки, загадки) — узнавание, различение, определение основного смысла.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Сказки (о животных, бытовые, волшебные). Художественные особенности сказок: лексика, построение (композиция). Литературная (авторская) сказка.</w:t>
      </w:r>
    </w:p>
    <w:p w:rsidR="002F3811" w:rsidRPr="0016123C" w:rsidRDefault="002F3811" w:rsidP="00826C57">
      <w:pPr>
        <w:ind w:firstLine="709"/>
        <w:contextualSpacing/>
        <w:jc w:val="both"/>
        <w:rPr>
          <w:sz w:val="26"/>
          <w:szCs w:val="26"/>
        </w:rPr>
      </w:pPr>
    </w:p>
    <w:p w:rsidR="002F3811" w:rsidRPr="0016123C" w:rsidRDefault="00EE79F7" w:rsidP="00826C57">
      <w:pPr>
        <w:ind w:firstLine="709"/>
        <w:contextualSpacing/>
        <w:jc w:val="both"/>
        <w:rPr>
          <w:sz w:val="26"/>
          <w:szCs w:val="26"/>
        </w:rPr>
      </w:pPr>
      <w:r w:rsidRPr="0016123C">
        <w:rPr>
          <w:sz w:val="26"/>
          <w:szCs w:val="26"/>
        </w:rPr>
        <w:t>Рассказ, стихотворение, басня — общее представление о жанре, особенностях построения и выразительных средствах.</w:t>
      </w:r>
    </w:p>
    <w:p w:rsidR="002F3811" w:rsidRPr="0016123C" w:rsidRDefault="002F3811" w:rsidP="0016123C">
      <w:pPr>
        <w:spacing w:before="240" w:after="240"/>
        <w:ind w:firstLine="426"/>
        <w:contextualSpacing/>
        <w:jc w:val="both"/>
        <w:rPr>
          <w:sz w:val="26"/>
          <w:szCs w:val="26"/>
        </w:rPr>
      </w:pPr>
    </w:p>
    <w:p w:rsidR="002F3811" w:rsidRPr="0016123C" w:rsidRDefault="00EE79F7" w:rsidP="00826C57">
      <w:pPr>
        <w:spacing w:before="240" w:after="240"/>
        <w:ind w:firstLine="709"/>
        <w:contextualSpacing/>
        <w:jc w:val="both"/>
        <w:rPr>
          <w:sz w:val="26"/>
          <w:szCs w:val="26"/>
        </w:rPr>
      </w:pPr>
      <w:r w:rsidRPr="0016123C">
        <w:rPr>
          <w:sz w:val="26"/>
          <w:szCs w:val="26"/>
        </w:rPr>
        <w:t>Творческая деятельность обучающихся (на основе литературных произведений)</w:t>
      </w:r>
    </w:p>
    <w:p w:rsidR="002F3811" w:rsidRPr="0016123C" w:rsidRDefault="002F3811" w:rsidP="00826C57">
      <w:pPr>
        <w:spacing w:before="240" w:after="240"/>
        <w:ind w:firstLine="709"/>
        <w:contextualSpacing/>
        <w:jc w:val="both"/>
        <w:rPr>
          <w:sz w:val="26"/>
          <w:szCs w:val="26"/>
        </w:rPr>
      </w:pPr>
    </w:p>
    <w:p w:rsidR="00631C13" w:rsidRPr="0016123C" w:rsidRDefault="00EE79F7" w:rsidP="00826C57">
      <w:pPr>
        <w:spacing w:before="240" w:after="240"/>
        <w:ind w:firstLine="709"/>
        <w:contextualSpacing/>
        <w:jc w:val="both"/>
        <w:rPr>
          <w:sz w:val="26"/>
          <w:szCs w:val="26"/>
        </w:rPr>
      </w:pPr>
      <w:r w:rsidRPr="0016123C">
        <w:rPr>
          <w:sz w:val="26"/>
          <w:szCs w:val="26"/>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w:t>
      </w:r>
    </w:p>
    <w:p w:rsidR="002F3811" w:rsidRPr="0016123C" w:rsidRDefault="00EE79F7" w:rsidP="00826C57">
      <w:pPr>
        <w:spacing w:before="240" w:after="240"/>
        <w:ind w:firstLine="709"/>
        <w:contextualSpacing/>
        <w:jc w:val="both"/>
        <w:rPr>
          <w:sz w:val="26"/>
          <w:szCs w:val="26"/>
        </w:rPr>
      </w:pPr>
      <w:r w:rsidRPr="0016123C">
        <w:rPr>
          <w:sz w:val="26"/>
          <w:szCs w:val="26"/>
        </w:rPr>
        <w:t>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826C57" w:rsidRDefault="00826C57" w:rsidP="0016123C">
      <w:pPr>
        <w:spacing w:before="240" w:after="240"/>
        <w:ind w:firstLine="426"/>
        <w:contextualSpacing/>
        <w:jc w:val="both"/>
        <w:rPr>
          <w:b/>
          <w:sz w:val="26"/>
          <w:szCs w:val="26"/>
        </w:rPr>
      </w:pPr>
    </w:p>
    <w:p w:rsidR="00357886" w:rsidRDefault="00631C13" w:rsidP="0016123C">
      <w:pPr>
        <w:spacing w:before="240" w:after="240"/>
        <w:ind w:firstLine="426"/>
        <w:contextualSpacing/>
        <w:jc w:val="both"/>
        <w:rPr>
          <w:b/>
          <w:sz w:val="26"/>
          <w:szCs w:val="26"/>
        </w:rPr>
      </w:pPr>
      <w:r w:rsidRPr="0016123C">
        <w:rPr>
          <w:b/>
          <w:sz w:val="26"/>
          <w:szCs w:val="26"/>
        </w:rPr>
        <w:t>Чеченский язык</w:t>
      </w:r>
    </w:p>
    <w:p w:rsidR="00826C57" w:rsidRPr="0016123C" w:rsidRDefault="00826C57" w:rsidP="0016123C">
      <w:pPr>
        <w:spacing w:before="240" w:after="240"/>
        <w:ind w:firstLine="426"/>
        <w:contextualSpacing/>
        <w:jc w:val="both"/>
        <w:rPr>
          <w:b/>
          <w:sz w:val="26"/>
          <w:szCs w:val="26"/>
        </w:rPr>
      </w:pPr>
    </w:p>
    <w:p w:rsidR="00357886" w:rsidRPr="0016123C" w:rsidRDefault="00357886" w:rsidP="0016123C">
      <w:pPr>
        <w:spacing w:before="240" w:after="240"/>
        <w:ind w:firstLine="426"/>
        <w:contextualSpacing/>
        <w:jc w:val="both"/>
        <w:rPr>
          <w:sz w:val="26"/>
          <w:szCs w:val="26"/>
        </w:rPr>
      </w:pPr>
      <w:r w:rsidRPr="0016123C">
        <w:rPr>
          <w:sz w:val="26"/>
          <w:szCs w:val="26"/>
        </w:rPr>
        <w:t xml:space="preserve"> Юьхьанцара юкъарадешаран школа - мехала, керла, жоьпаллин мур бу беран дахарехь: х1окху школехь д1адолало диллина долу дешар, кхузахь шорло цуьнан гонахарчу дахарца йолу юкъаметтигаш, хийцало юкъараллин дарж а, ша -шена вовзийта оьшуш хилар а совдолу. Т1аьхьа хиндолчу дерриге а дешаран бух кхуллу юьхьанцарчу школашкахь. Юьхьанцарчу школехь нохчийн матто, кхечу предметаша санна, меттан 1илманан декъехь шен маь1ница а йоккха меттиг д1алоцу. Цуьнан дешарца а, кхетамца кхиорехь а доккха маь1на ду.</w:t>
      </w:r>
    </w:p>
    <w:p w:rsidR="00357886" w:rsidRPr="0016123C" w:rsidRDefault="00357886" w:rsidP="0016123C">
      <w:pPr>
        <w:spacing w:before="240" w:after="240"/>
        <w:ind w:firstLine="426"/>
        <w:contextualSpacing/>
        <w:jc w:val="both"/>
        <w:rPr>
          <w:sz w:val="26"/>
          <w:szCs w:val="26"/>
        </w:rPr>
      </w:pPr>
      <w:r w:rsidRPr="0016123C">
        <w:rPr>
          <w:sz w:val="26"/>
          <w:szCs w:val="26"/>
        </w:rPr>
        <w:lastRenderedPageBreak/>
        <w:t>Маттах лаьцна хаарш, барта а, йозанан а къамелан хаамаш караберзорца дешархойн таро хуьлу кхийолу дешаран предметаш а кхиамца 1амо, цуьнца цхьаьна гонахарчу дахарх дозуш долу шайн хаарш шордан.</w:t>
      </w:r>
    </w:p>
    <w:p w:rsidR="00357886" w:rsidRPr="0016123C" w:rsidRDefault="00357886" w:rsidP="0016123C">
      <w:pPr>
        <w:spacing w:before="240" w:after="240"/>
        <w:ind w:firstLine="426"/>
        <w:contextualSpacing/>
        <w:jc w:val="both"/>
        <w:rPr>
          <w:sz w:val="26"/>
          <w:szCs w:val="26"/>
        </w:rPr>
      </w:pPr>
      <w:r w:rsidRPr="0016123C">
        <w:rPr>
          <w:sz w:val="26"/>
          <w:szCs w:val="26"/>
        </w:rPr>
        <w:t>«Школана хьалха лаьтта декхарш кхочушдарехь 1аламат доккха маь1на ду ненан меттан, х1унда аьлча школо болх оцу маттахь д1аболорца караерзайо беро дахарехь гулйина а ненан маттахь билгалйолуш йолу а хьекъалан хазна. Оцу кийчачу буха т1ехь школо д1ах1оттабо ша кхид1а а бен болу болх, аьлча а, дуьненах лаьцна болу берийн кхетам алсам а боккху, уьш г1иллакх-оьздангалла йолуш кхиорехь а, царна дешар 1аморехь а дерриге а декхарш кхочуш а до.</w:t>
      </w:r>
    </w:p>
    <w:p w:rsidR="00357886" w:rsidRPr="0016123C" w:rsidRDefault="00357886" w:rsidP="0016123C">
      <w:pPr>
        <w:spacing w:before="240" w:after="240"/>
        <w:ind w:firstLine="426"/>
        <w:contextualSpacing/>
        <w:jc w:val="both"/>
        <w:rPr>
          <w:sz w:val="26"/>
          <w:szCs w:val="26"/>
        </w:rPr>
      </w:pPr>
      <w:r w:rsidRPr="0016123C">
        <w:rPr>
          <w:sz w:val="26"/>
          <w:szCs w:val="26"/>
        </w:rPr>
        <w:t>Вайн школашкара дешархой юкъараллин пайдечу къинхьегамна а, нохчийн къоман беркате т1аьхье хинйолчу кепара а кечбаран декхарца цхьаьна царна нохчийн меттан хаамаш балар доккха маь1на долуш ду.</w:t>
      </w:r>
    </w:p>
    <w:p w:rsidR="00357886" w:rsidRPr="0016123C" w:rsidRDefault="00357886" w:rsidP="0016123C">
      <w:pPr>
        <w:spacing w:before="240" w:after="240"/>
        <w:ind w:firstLine="426"/>
        <w:contextualSpacing/>
        <w:jc w:val="both"/>
        <w:rPr>
          <w:sz w:val="26"/>
          <w:szCs w:val="26"/>
        </w:rPr>
      </w:pPr>
      <w:r w:rsidRPr="0016123C">
        <w:rPr>
          <w:sz w:val="26"/>
          <w:szCs w:val="26"/>
        </w:rPr>
        <w:t>Юьхьанцарчу муьрехь ненан мотт хьехаран коьрта декхар ду къамелан г1уллакхан цхьадолу тайпанаш 1амор (кьамеле ладог1аррий, цунах кхетаррий; вистхила 1аморрий; дешаррий, йозий). Цул сов, оцу муьрехь ондда бух кхолла беза ненан маттахь вовшашца т1екаре хила хаарна, иза берашна хьехаран а, кхетош-кхиоран а коьрта г1ирс хилар хаийтарна.</w:t>
      </w:r>
    </w:p>
    <w:p w:rsidR="00826C57" w:rsidRDefault="00826C57" w:rsidP="0016123C">
      <w:pPr>
        <w:spacing w:before="240" w:after="240"/>
        <w:ind w:firstLine="426"/>
        <w:contextualSpacing/>
        <w:jc w:val="both"/>
        <w:rPr>
          <w:b/>
          <w:sz w:val="26"/>
          <w:szCs w:val="26"/>
        </w:rPr>
      </w:pPr>
    </w:p>
    <w:p w:rsidR="00357886" w:rsidRPr="00826C57" w:rsidRDefault="00357886" w:rsidP="0016123C">
      <w:pPr>
        <w:spacing w:before="240" w:after="240"/>
        <w:ind w:firstLine="426"/>
        <w:contextualSpacing/>
        <w:jc w:val="both"/>
        <w:rPr>
          <w:b/>
          <w:sz w:val="26"/>
          <w:szCs w:val="26"/>
        </w:rPr>
      </w:pPr>
      <w:r w:rsidRPr="00826C57">
        <w:rPr>
          <w:b/>
          <w:sz w:val="26"/>
          <w:szCs w:val="26"/>
        </w:rPr>
        <w:t>Цуьнца цхьаьна кхийолчу дешаран предметийн санна, не</w:t>
      </w:r>
      <w:r w:rsidRPr="00826C57">
        <w:rPr>
          <w:b/>
          <w:sz w:val="26"/>
          <w:szCs w:val="26"/>
        </w:rPr>
        <w:softHyphen/>
        <w:t>нан матто юьхьанцарчу муьрехь кхочушдан деза цхьадолу мехала юкъара г1уллакхаш а:</w:t>
      </w:r>
    </w:p>
    <w:p w:rsidR="00357886" w:rsidRPr="0016123C" w:rsidRDefault="00357886" w:rsidP="0016123C">
      <w:pPr>
        <w:spacing w:before="240" w:after="240"/>
        <w:ind w:firstLine="426"/>
        <w:contextualSpacing/>
        <w:jc w:val="both"/>
        <w:rPr>
          <w:sz w:val="26"/>
          <w:szCs w:val="26"/>
        </w:rPr>
      </w:pPr>
      <w:r w:rsidRPr="0016123C">
        <w:rPr>
          <w:sz w:val="26"/>
          <w:szCs w:val="26"/>
        </w:rPr>
        <w:t>-</w:t>
      </w:r>
      <w:r w:rsidRPr="0016123C">
        <w:rPr>
          <w:sz w:val="26"/>
          <w:szCs w:val="26"/>
        </w:rPr>
        <w:tab/>
        <w:t>дешархойн 1аламах а, юкъараллих а долу хааршший, 1илманан юьхьанцара кхетаммий кхиор;</w:t>
      </w:r>
    </w:p>
    <w:p w:rsidR="00357886" w:rsidRPr="0016123C" w:rsidRDefault="00357886" w:rsidP="0016123C">
      <w:pPr>
        <w:spacing w:before="240" w:after="240"/>
        <w:ind w:firstLine="426"/>
        <w:contextualSpacing/>
        <w:jc w:val="both"/>
        <w:rPr>
          <w:sz w:val="26"/>
          <w:szCs w:val="26"/>
        </w:rPr>
      </w:pPr>
      <w:r w:rsidRPr="0016123C">
        <w:rPr>
          <w:sz w:val="26"/>
          <w:szCs w:val="26"/>
        </w:rPr>
        <w:t>логически а, васт х1отторан а ойла кхиор;</w:t>
      </w:r>
    </w:p>
    <w:p w:rsidR="00357886" w:rsidRPr="0016123C" w:rsidRDefault="00357886" w:rsidP="0016123C">
      <w:pPr>
        <w:spacing w:before="240" w:after="240"/>
        <w:ind w:firstLine="426"/>
        <w:contextualSpacing/>
        <w:jc w:val="both"/>
        <w:rPr>
          <w:sz w:val="26"/>
          <w:szCs w:val="26"/>
        </w:rPr>
      </w:pPr>
      <w:r w:rsidRPr="0016123C">
        <w:rPr>
          <w:sz w:val="26"/>
          <w:szCs w:val="26"/>
        </w:rPr>
        <w:t>къинхьегаме а, цуьнца цхьаьна дешаре а болу лаам кхиор;</w:t>
      </w:r>
    </w:p>
    <w:p w:rsidR="00357886" w:rsidRPr="0016123C" w:rsidRDefault="00357886" w:rsidP="0016123C">
      <w:pPr>
        <w:spacing w:before="240" w:after="240"/>
        <w:ind w:firstLine="426"/>
        <w:contextualSpacing/>
        <w:jc w:val="both"/>
        <w:rPr>
          <w:sz w:val="26"/>
          <w:szCs w:val="26"/>
        </w:rPr>
      </w:pPr>
      <w:r w:rsidRPr="0016123C">
        <w:rPr>
          <w:sz w:val="26"/>
          <w:szCs w:val="26"/>
        </w:rPr>
        <w:t>лакхарчу классашкахь кхиамца деша бераш кечдар;</w:t>
      </w:r>
    </w:p>
    <w:p w:rsidR="00357886" w:rsidRPr="0016123C" w:rsidRDefault="00357886" w:rsidP="0016123C">
      <w:pPr>
        <w:spacing w:before="240" w:after="240"/>
        <w:ind w:firstLine="426"/>
        <w:contextualSpacing/>
        <w:jc w:val="both"/>
        <w:rPr>
          <w:sz w:val="26"/>
          <w:szCs w:val="26"/>
        </w:rPr>
      </w:pPr>
      <w:r w:rsidRPr="0016123C">
        <w:rPr>
          <w:sz w:val="26"/>
          <w:szCs w:val="26"/>
        </w:rPr>
        <w:t>гонахарчу дахарца йолу юкъаметтиг а, нахе йолу нийса дог-ойла а кхетош-кхиор</w:t>
      </w:r>
      <w:r w:rsidRPr="0016123C">
        <w:rPr>
          <w:sz w:val="26"/>
          <w:szCs w:val="26"/>
        </w:rPr>
        <w:footnoteReference w:id="4"/>
      </w:r>
      <w:r w:rsidRPr="0016123C">
        <w:rPr>
          <w:sz w:val="26"/>
          <w:szCs w:val="26"/>
        </w:rPr>
        <w:t>.</w:t>
      </w:r>
    </w:p>
    <w:p w:rsidR="00357886" w:rsidRPr="0016123C" w:rsidRDefault="00357886" w:rsidP="0016123C">
      <w:pPr>
        <w:spacing w:before="240" w:after="240"/>
        <w:ind w:firstLine="426"/>
        <w:contextualSpacing/>
        <w:jc w:val="both"/>
        <w:rPr>
          <w:sz w:val="26"/>
          <w:szCs w:val="26"/>
        </w:rPr>
      </w:pPr>
      <w:r w:rsidRPr="0016123C">
        <w:rPr>
          <w:sz w:val="26"/>
          <w:szCs w:val="26"/>
        </w:rPr>
        <w:t>Программин бухе ехкина х1ара принципаш:</w:t>
      </w:r>
    </w:p>
    <w:p w:rsidR="00357886" w:rsidRPr="0016123C" w:rsidRDefault="00357886" w:rsidP="0016123C">
      <w:pPr>
        <w:spacing w:before="240" w:after="240"/>
        <w:ind w:firstLine="426"/>
        <w:contextualSpacing/>
        <w:jc w:val="both"/>
        <w:rPr>
          <w:sz w:val="26"/>
          <w:szCs w:val="26"/>
        </w:rPr>
      </w:pPr>
      <w:r w:rsidRPr="0016123C">
        <w:rPr>
          <w:sz w:val="26"/>
          <w:szCs w:val="26"/>
        </w:rPr>
        <w:t>уьйран принцип, къамел кхиоран декъехь дешархой т1екаре хила 1амор шегара лоьхуш йолу;</w:t>
      </w:r>
    </w:p>
    <w:p w:rsidR="00357886" w:rsidRPr="0016123C" w:rsidRDefault="00357886" w:rsidP="0016123C">
      <w:pPr>
        <w:spacing w:before="240" w:after="240"/>
        <w:ind w:firstLine="426"/>
        <w:contextualSpacing/>
        <w:jc w:val="both"/>
        <w:rPr>
          <w:sz w:val="26"/>
          <w:szCs w:val="26"/>
        </w:rPr>
      </w:pPr>
      <w:r w:rsidRPr="0016123C">
        <w:rPr>
          <w:sz w:val="26"/>
          <w:szCs w:val="26"/>
        </w:rPr>
        <w:t>кхетамаллин принцип, мотт 1аморца доьзнарг кхетам болуш 1амор лоьхуш йолу.</w:t>
      </w:r>
    </w:p>
    <w:p w:rsidR="00357886" w:rsidRPr="0016123C" w:rsidRDefault="00357886" w:rsidP="0016123C">
      <w:pPr>
        <w:spacing w:before="240" w:after="240"/>
        <w:ind w:firstLine="426"/>
        <w:contextualSpacing/>
        <w:jc w:val="both"/>
        <w:rPr>
          <w:sz w:val="26"/>
          <w:szCs w:val="26"/>
        </w:rPr>
      </w:pPr>
      <w:r w:rsidRPr="0016123C">
        <w:rPr>
          <w:sz w:val="26"/>
          <w:szCs w:val="26"/>
        </w:rPr>
        <w:t>Программо маттаца дозург практически карадерзо дезарг къастийна ца 1аш, меттан хиламаш, цара маттехь д1алоцучу меттиге хьаьжжина, хьалха-т1аьхьа уьш караберзор а тидаме эцна.</w:t>
      </w:r>
    </w:p>
    <w:p w:rsidR="00357886" w:rsidRPr="0016123C" w:rsidRDefault="00357886" w:rsidP="0016123C">
      <w:pPr>
        <w:spacing w:before="240" w:after="240"/>
        <w:ind w:firstLine="426"/>
        <w:contextualSpacing/>
        <w:jc w:val="both"/>
        <w:rPr>
          <w:sz w:val="26"/>
          <w:szCs w:val="26"/>
        </w:rPr>
      </w:pPr>
      <w:r w:rsidRPr="0016123C">
        <w:rPr>
          <w:sz w:val="26"/>
          <w:szCs w:val="26"/>
        </w:rPr>
        <w:t>Нохчийн мотт 1аморехь дешархойн дешнийн барам совбаккхар а ду мехала. Жигара шех олуш болу дешнийн барам х1ора классехь билгалбеш тидаме эцнарг х1ара ду: оцу барамехь дешнаш берийн лексикехь хилахь, цара таро лур ю царна х1ора денна йоза - дешар 1аморан декъехь т1екаре хила. Юьхьанцарчу классийн дешархойн лексикийн барам 3000 гергга дош хила деза, царах 600 дош карадерзадо цара 1-чу классехь, 700-шолг1ачу классехь, 800-3-чу классехь, 850-4-чу классехь. Хьехархочо шен лаамехь церан барам совбоккхуш х1ора классехь юкъадало тарло кхин а 50-70 дош.</w:t>
      </w:r>
    </w:p>
    <w:p w:rsidR="00357886" w:rsidRPr="0016123C" w:rsidRDefault="00357886" w:rsidP="0016123C">
      <w:pPr>
        <w:spacing w:before="240" w:after="240"/>
        <w:ind w:firstLine="426"/>
        <w:contextualSpacing/>
        <w:jc w:val="both"/>
        <w:rPr>
          <w:sz w:val="26"/>
          <w:szCs w:val="26"/>
        </w:rPr>
      </w:pPr>
      <w:r w:rsidRPr="0016123C">
        <w:rPr>
          <w:sz w:val="26"/>
          <w:szCs w:val="26"/>
        </w:rPr>
        <w:t>И дешнаш жигара карадерзор д1ахьо церан лексически цхьа маь1наш хилар а довзуьйтуш, омонимаш, синонимаш, антонимаш йовзийтарца, дешхьалхенийн, суффиксийн г1оьнца цхьана орамах керла дешнаш кхолларца.</w:t>
      </w:r>
    </w:p>
    <w:p w:rsidR="00357886" w:rsidRPr="0016123C" w:rsidRDefault="00357886" w:rsidP="0016123C">
      <w:pPr>
        <w:spacing w:before="240" w:after="240"/>
        <w:ind w:firstLine="426"/>
        <w:contextualSpacing/>
        <w:jc w:val="both"/>
        <w:rPr>
          <w:sz w:val="26"/>
          <w:szCs w:val="26"/>
        </w:rPr>
      </w:pPr>
      <w:r w:rsidRPr="0016123C">
        <w:rPr>
          <w:sz w:val="26"/>
          <w:szCs w:val="26"/>
        </w:rPr>
        <w:t xml:space="preserve">Дешархошна бовзуьйту дешан фонетически, морфологически х1оттам, цара 1амадо коьрта къамелан дакъош а, церан грамматически категореш а, предложенехь </w:t>
      </w:r>
      <w:r w:rsidRPr="0016123C">
        <w:rPr>
          <w:sz w:val="26"/>
          <w:szCs w:val="26"/>
        </w:rPr>
        <w:lastRenderedPageBreak/>
        <w:t>оцу къамелан дакъоша кхочушден синтаксически г1уллакх а. Лексически а, грамматически декъехь дешнаш карадерзор деа шарахь д1ахьо.</w:t>
      </w:r>
    </w:p>
    <w:p w:rsidR="00357886" w:rsidRPr="0016123C" w:rsidRDefault="00357886" w:rsidP="0016123C">
      <w:pPr>
        <w:spacing w:before="240" w:after="240"/>
        <w:ind w:firstLine="426"/>
        <w:contextualSpacing/>
        <w:jc w:val="both"/>
        <w:rPr>
          <w:sz w:val="26"/>
          <w:szCs w:val="26"/>
        </w:rPr>
      </w:pPr>
      <w:r w:rsidRPr="0016123C">
        <w:rPr>
          <w:sz w:val="26"/>
          <w:szCs w:val="26"/>
        </w:rPr>
        <w:t>Грамматически а, орфографически а материал программи юкъа ялийна х1ора т1ейог1учу классехь т1етт1а шоръяран, к1аргъяран, чолхеяккхаран хьесапехь.</w:t>
      </w:r>
    </w:p>
    <w:p w:rsidR="00357886" w:rsidRPr="0016123C" w:rsidRDefault="00357886" w:rsidP="0016123C">
      <w:pPr>
        <w:spacing w:before="240" w:after="240"/>
        <w:ind w:firstLine="426"/>
        <w:contextualSpacing/>
        <w:jc w:val="both"/>
        <w:rPr>
          <w:sz w:val="26"/>
          <w:szCs w:val="26"/>
        </w:rPr>
      </w:pPr>
      <w:r w:rsidRPr="0016123C">
        <w:rPr>
          <w:sz w:val="26"/>
          <w:szCs w:val="26"/>
        </w:rPr>
        <w:t>Массо а кепара мотт 1аморан а, къамел кхиоран а г1уллакх кхочушдина самукъанечу, еша дог дог1учу тексташна а, упражненешна а т1ехь.</w:t>
      </w:r>
    </w:p>
    <w:p w:rsidR="00357886" w:rsidRPr="0016123C" w:rsidRDefault="00357886" w:rsidP="0016123C">
      <w:pPr>
        <w:spacing w:before="240" w:after="240"/>
        <w:ind w:firstLine="426"/>
        <w:contextualSpacing/>
        <w:jc w:val="both"/>
        <w:rPr>
          <w:sz w:val="26"/>
          <w:szCs w:val="26"/>
        </w:rPr>
      </w:pPr>
      <w:r w:rsidRPr="0016123C">
        <w:rPr>
          <w:sz w:val="26"/>
          <w:szCs w:val="26"/>
        </w:rPr>
        <w:t>Программехь коьрта меттиг д1алоцу т1екаре хила 1аморан карадерзораш, шардарш кхиоран балхо. Барта къамел кхиор хила деза дешархойн коьртачу тидамехь уьш еша а, яздан а 1емачу хенахь а, грамматикех болу хаамаш царна бовзуьйтуш а, йозаелла тексташ х1иттош а, упражненеш кхочушъеш а.Х1ора урокехь берийн дистхилар алссам хила деза: хаттарш деш, царна жоьпаш луш, шайх лаьцна дуьйцуш, вовшашца къамел деш, хьехархочуьнца юкъаметтиг лелош, ешначун чулацам юха схьабуьйцуш.</w:t>
      </w:r>
    </w:p>
    <w:p w:rsidR="00357886" w:rsidRPr="0016123C" w:rsidRDefault="00357886" w:rsidP="0016123C">
      <w:pPr>
        <w:spacing w:before="240" w:after="240"/>
        <w:ind w:firstLine="426"/>
        <w:contextualSpacing/>
        <w:jc w:val="both"/>
        <w:rPr>
          <w:sz w:val="26"/>
          <w:szCs w:val="26"/>
        </w:rPr>
      </w:pPr>
      <w:r w:rsidRPr="0016123C">
        <w:rPr>
          <w:sz w:val="26"/>
          <w:szCs w:val="26"/>
        </w:rPr>
        <w:t>Дешан маь1ни т1ехь а, аларна, нийсаяздарна а т1ехь бен болх биллина беш хилар мехала ду. Билгалйинчу темина, суьртах, бинчу тидамех, кинох лаьцна шайна еллачу кепаца а, шаьш а дийцаран, хаттаран, айдаран, т1едожоран предложенеш, тексташ, диалогаш х1итто 1амо деза бераш.</w:t>
      </w:r>
    </w:p>
    <w:p w:rsidR="00826C57" w:rsidRDefault="00826C57" w:rsidP="0016123C">
      <w:pPr>
        <w:spacing w:before="240" w:after="240"/>
        <w:ind w:firstLine="426"/>
        <w:contextualSpacing/>
        <w:jc w:val="both"/>
        <w:rPr>
          <w:b/>
          <w:sz w:val="26"/>
          <w:szCs w:val="26"/>
        </w:rPr>
      </w:pPr>
    </w:p>
    <w:p w:rsidR="00357886" w:rsidRPr="00826C57" w:rsidRDefault="00357886" w:rsidP="0016123C">
      <w:pPr>
        <w:spacing w:before="240" w:after="240"/>
        <w:ind w:firstLine="426"/>
        <w:contextualSpacing/>
        <w:jc w:val="both"/>
        <w:rPr>
          <w:b/>
          <w:sz w:val="26"/>
          <w:szCs w:val="26"/>
        </w:rPr>
      </w:pPr>
      <w:r w:rsidRPr="00826C57">
        <w:rPr>
          <w:b/>
          <w:sz w:val="26"/>
          <w:szCs w:val="26"/>
        </w:rPr>
        <w:t>Юьхьанцарчу школехь нохчийн мотт 1аморан 1алашонаш:</w:t>
      </w:r>
    </w:p>
    <w:p w:rsidR="00357886" w:rsidRPr="00826C57" w:rsidRDefault="00357886" w:rsidP="00826C57">
      <w:pPr>
        <w:spacing w:line="276" w:lineRule="auto"/>
        <w:ind w:firstLine="426"/>
        <w:contextualSpacing/>
        <w:jc w:val="both"/>
        <w:rPr>
          <w:sz w:val="26"/>
          <w:szCs w:val="26"/>
        </w:rPr>
      </w:pPr>
      <w:r w:rsidRPr="00826C57">
        <w:rPr>
          <w:sz w:val="26"/>
          <w:szCs w:val="26"/>
        </w:rPr>
        <w:t>т1екаре хила дезаран, йоза-дешар кхид1а а 1амо дезаран 1алашонца нохчийн мотт караберзор;</w:t>
      </w:r>
    </w:p>
    <w:p w:rsidR="00357886" w:rsidRPr="00826C57" w:rsidRDefault="00357886" w:rsidP="00826C57">
      <w:pPr>
        <w:spacing w:line="276" w:lineRule="auto"/>
        <w:ind w:firstLine="426"/>
        <w:contextualSpacing/>
        <w:jc w:val="both"/>
        <w:rPr>
          <w:sz w:val="26"/>
          <w:szCs w:val="26"/>
        </w:rPr>
      </w:pPr>
      <w:r w:rsidRPr="00826C57">
        <w:rPr>
          <w:sz w:val="26"/>
          <w:szCs w:val="26"/>
        </w:rPr>
        <w:t>къамелдаран хьуьнарш кхиор, нохчийн маттахь вовшашца т1екаре лело хаар;</w:t>
      </w:r>
    </w:p>
    <w:p w:rsidR="00357886" w:rsidRPr="00826C57" w:rsidRDefault="00357886" w:rsidP="00826C57">
      <w:pPr>
        <w:spacing w:line="276" w:lineRule="auto"/>
        <w:ind w:firstLine="426"/>
        <w:contextualSpacing/>
        <w:jc w:val="both"/>
        <w:rPr>
          <w:sz w:val="26"/>
          <w:szCs w:val="26"/>
        </w:rPr>
      </w:pPr>
      <w:r w:rsidRPr="00826C57">
        <w:rPr>
          <w:sz w:val="26"/>
          <w:szCs w:val="26"/>
        </w:rPr>
        <w:t>нохчийн меттан лексикех, фонетикех, грамматикех болу т1еххулара хаамаш караберзор;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ладог1а, вистхила, шен маттахь еша, яздан хаар карадерзор;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Республикин пачхьалкхан нохчийн матте шовкъ кхоллар, шен къоман культурин дакъа иза хиларе терра.</w:t>
      </w:r>
    </w:p>
    <w:p w:rsidR="00357886" w:rsidRPr="00826C57" w:rsidRDefault="00357886" w:rsidP="00826C57">
      <w:pPr>
        <w:spacing w:line="276" w:lineRule="auto"/>
        <w:ind w:firstLine="426"/>
        <w:contextualSpacing/>
        <w:jc w:val="both"/>
        <w:rPr>
          <w:sz w:val="26"/>
          <w:szCs w:val="26"/>
        </w:rPr>
      </w:pPr>
      <w:r w:rsidRPr="00826C57">
        <w:rPr>
          <w:sz w:val="26"/>
          <w:szCs w:val="26"/>
        </w:rPr>
        <w:t>Дешаран предмет 1аморан жам1аш</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Юьхьанцара школа чекхъяьккхинчу дешархочуьнгахь нохчийн меттан программа караерзоран декъехь хила деза хаарш:</w:t>
      </w:r>
    </w:p>
    <w:p w:rsidR="00357886" w:rsidRPr="00826C57" w:rsidRDefault="00357886" w:rsidP="00826C57">
      <w:pPr>
        <w:spacing w:line="276" w:lineRule="auto"/>
        <w:ind w:firstLine="426"/>
        <w:contextualSpacing/>
        <w:jc w:val="both"/>
        <w:rPr>
          <w:sz w:val="26"/>
          <w:szCs w:val="26"/>
        </w:rPr>
      </w:pPr>
      <w:r w:rsidRPr="00826C57">
        <w:rPr>
          <w:sz w:val="26"/>
          <w:szCs w:val="26"/>
        </w:rPr>
        <w:t>-нохчийн мотт пачхьалкхан мотт а, иза уьйран а, гонахара дахар довзаран а г1ирс хиларх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-школан а, юкъараллин а дахарехь нохчийн меттан хаарех пайда эца хьуьнар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мотт къоман культурин а, синъоьздангаллин а мехаллийн цхьа т1ег1а лара дезарх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 xml:space="preserve">-тайп-тайпанчу хьелашкахь шен нийсархошца а, баккхийчаьрца а юкъаметтигаш лело хаар карадерзор, мехалчу х1умнашка а, синъоьздангаллин мехаллашка а </w:t>
      </w:r>
      <w:r w:rsidR="00826C57">
        <w:rPr>
          <w:sz w:val="26"/>
          <w:szCs w:val="26"/>
        </w:rPr>
        <w:t>экаме хила везарх кхеташ хилар.</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Юьхьанцарчу школехь нохчийн мотт 1аморан метапредметни жам1аш:</w:t>
      </w:r>
    </w:p>
    <w:p w:rsidR="00357886" w:rsidRPr="00826C57" w:rsidRDefault="00357886" w:rsidP="00826C57">
      <w:pPr>
        <w:spacing w:line="276" w:lineRule="auto"/>
        <w:ind w:firstLine="426"/>
        <w:contextualSpacing/>
        <w:jc w:val="both"/>
        <w:rPr>
          <w:sz w:val="26"/>
          <w:szCs w:val="26"/>
        </w:rPr>
      </w:pPr>
      <w:r w:rsidRPr="00826C57">
        <w:rPr>
          <w:sz w:val="26"/>
          <w:szCs w:val="26"/>
        </w:rPr>
        <w:t>-хезаш долу къамел цхьатера т1елацар  ( баккхийчара а, шен нийсархоша а олург, берийн радиопередачашкахь, аудиозаписашкахь, кхечу хаамийн технологийн кепашкахь хезарг);</w:t>
      </w:r>
    </w:p>
    <w:p w:rsidR="00357886" w:rsidRPr="00826C57" w:rsidRDefault="00357886" w:rsidP="00826C57">
      <w:pPr>
        <w:spacing w:line="276" w:lineRule="auto"/>
        <w:ind w:firstLine="426"/>
        <w:contextualSpacing/>
        <w:jc w:val="both"/>
        <w:rPr>
          <w:sz w:val="26"/>
          <w:szCs w:val="26"/>
        </w:rPr>
      </w:pPr>
      <w:r w:rsidRPr="00826C57">
        <w:rPr>
          <w:sz w:val="26"/>
          <w:szCs w:val="26"/>
        </w:rPr>
        <w:lastRenderedPageBreak/>
        <w:t>-дешнаш, дешдакъош, аьзнаш, аьзнийн цхьаьнакхетарш, предложенеш ала а, х1итто а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-билгалйинчу темина диалог х1отто, даьржина а, доцца хаттаршна жоьпаш дала а, диалог д1айоло а, чекхъяккха дог дар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кечам бина а, боцуш а, кхеташ, сиха къастош ешар, текст йоцца а, хоржуш а юха схьайийцар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-хьехархочун г1оьнца а, ша а, орфографически а, пунктуационни а бакъонаш ларъеш талламан а, 1аморан а кепара белхаш кхочушбан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-ша язбина белхаш талла а, нохчийн маттах шен долчу хааршна вукху предметашца дустарца анализ ян а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меттан чулацаме хьаьжжина юьхьанцарчу дешаран материальни а, хаамийн а гонахехь болх бан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-школехь а, школал арахьа а нийсархошка а, баккхийчаьрга а вистхила хаар карадирзина хилар.</w:t>
      </w:r>
    </w:p>
    <w:p w:rsidR="00357886" w:rsidRPr="00826C57" w:rsidRDefault="00357886" w:rsidP="00826C57">
      <w:pPr>
        <w:spacing w:line="276" w:lineRule="auto"/>
        <w:ind w:firstLine="426"/>
        <w:contextualSpacing/>
        <w:jc w:val="both"/>
        <w:rPr>
          <w:sz w:val="26"/>
          <w:szCs w:val="26"/>
        </w:rPr>
      </w:pPr>
      <w:r w:rsidRPr="00826C57">
        <w:rPr>
          <w:sz w:val="26"/>
          <w:szCs w:val="26"/>
        </w:rPr>
        <w:t>Юьхьанцарчу школехь нохчийн мотт 1аморан предметни жам1аш:</w:t>
      </w:r>
    </w:p>
    <w:p w:rsidR="00357886" w:rsidRPr="00826C57" w:rsidRDefault="00357886" w:rsidP="00826C57">
      <w:pPr>
        <w:spacing w:line="276" w:lineRule="auto"/>
        <w:ind w:firstLine="426"/>
        <w:contextualSpacing/>
        <w:jc w:val="both"/>
        <w:rPr>
          <w:sz w:val="26"/>
          <w:szCs w:val="26"/>
        </w:rPr>
      </w:pPr>
      <w:r w:rsidRPr="00826C57">
        <w:rPr>
          <w:sz w:val="26"/>
          <w:szCs w:val="26"/>
        </w:rPr>
        <w:t>-ладог1а хууш хилар: дуьйцучун чулацамах а кхеташ, къамел хазаран хьесапехь т1елацар;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нохчийн меттан фонетически система евзаш хила езар: мукъа а, мукъаза а элпаш а, аьзнаш а къасто, дешнаш дакъошка декъа а, аьзнаш ала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-шен меттан доцу (т1еэцначу дешнашкахь бен ца лела) аьзнаш а, аьзнийн цхьаьнакхетарш а довза а, нийса схьаала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дешнаш, церан грамматически форманаш а евзаш, уьш муха кхоллаелла а, царах предложенеш вовшахтаса а, къамелехь пайда эца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-нийсаяздаран бакъонаш евзаш хилар: доккха элп, дешдакъошца дош сехьадаккхар, сацаран хьаьркаш;</w:t>
      </w:r>
    </w:p>
    <w:p w:rsidR="00357886" w:rsidRPr="00826C57" w:rsidRDefault="00357886" w:rsidP="00826C57">
      <w:pPr>
        <w:spacing w:line="276" w:lineRule="auto"/>
        <w:ind w:firstLine="426"/>
        <w:contextualSpacing/>
        <w:jc w:val="both"/>
        <w:rPr>
          <w:sz w:val="26"/>
          <w:szCs w:val="26"/>
        </w:rPr>
      </w:pPr>
      <w:r w:rsidRPr="00826C57">
        <w:rPr>
          <w:sz w:val="26"/>
          <w:szCs w:val="26"/>
        </w:rPr>
        <w:t>-карадирзинчу хаарех дешаран а, вовшашца йолчу юкъаметтигашкахь а пайда эца хууш хила везар: диалог д1аяхьа, хаттаршна жоьпаш дала, евзаш йолчу лексикин бараме хьаьжжина, шегара хаттарш х1итто, текст юхасхьайийца, суьрташка хьовсуш предложенеш, тайп-тайпанчу теманашна билгалйинчу тематически кепашца йоцца монологически тексташ х1итто хууш хилар (чолхе доцу суртх1оттор, дийцар, ойлаяр);</w:t>
      </w:r>
    </w:p>
    <w:p w:rsidR="00357886" w:rsidRPr="00826C57" w:rsidRDefault="00357886" w:rsidP="00826C57">
      <w:pPr>
        <w:spacing w:line="276" w:lineRule="auto"/>
        <w:ind w:firstLine="426"/>
        <w:contextualSpacing/>
        <w:jc w:val="both"/>
        <w:rPr>
          <w:sz w:val="26"/>
          <w:szCs w:val="26"/>
        </w:rPr>
      </w:pPr>
      <w:r w:rsidRPr="00826C57">
        <w:rPr>
          <w:sz w:val="26"/>
          <w:szCs w:val="26"/>
        </w:rPr>
        <w:t>-хезаш а, шен дагахь а, къастош а еша къаьстина предложенеш а, тексташ а цхьаьна,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-текст дакъошка екъа а, царна ц1ерш тахка а, план х1отто а, т1едахкарш т1едуза а, т1еяздан а, х1уманийн, суьртан куц-кеп довзийта а хууш хилар;</w:t>
      </w:r>
    </w:p>
    <w:p w:rsidR="00357886" w:rsidRPr="00826C57" w:rsidRDefault="00357886" w:rsidP="00826C57">
      <w:pPr>
        <w:spacing w:line="276" w:lineRule="auto"/>
        <w:ind w:firstLine="426"/>
        <w:contextualSpacing/>
        <w:jc w:val="both"/>
        <w:rPr>
          <w:sz w:val="26"/>
          <w:szCs w:val="26"/>
        </w:rPr>
      </w:pPr>
      <w:r w:rsidRPr="00826C57">
        <w:rPr>
          <w:sz w:val="26"/>
          <w:szCs w:val="26"/>
        </w:rPr>
        <w:t>-мотт къоман культурин цхьа дакъа а, уьйран г1ирс а, пачхьалкхан мотт а хиларх кхеташ хилар.</w:t>
      </w: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826C57" w:rsidRDefault="00826C57" w:rsidP="00826C57">
      <w:pPr>
        <w:spacing w:line="276" w:lineRule="auto"/>
        <w:ind w:firstLine="426"/>
        <w:contextualSpacing/>
        <w:jc w:val="both"/>
        <w:rPr>
          <w:b/>
          <w:sz w:val="26"/>
          <w:szCs w:val="26"/>
        </w:rPr>
      </w:pPr>
    </w:p>
    <w:p w:rsidR="00357886" w:rsidRPr="00826C57" w:rsidRDefault="00357886" w:rsidP="00826C57">
      <w:pPr>
        <w:spacing w:line="276" w:lineRule="auto"/>
        <w:ind w:firstLine="709"/>
        <w:contextualSpacing/>
        <w:jc w:val="both"/>
        <w:rPr>
          <w:b/>
          <w:sz w:val="26"/>
          <w:szCs w:val="26"/>
        </w:rPr>
      </w:pPr>
      <w:r w:rsidRPr="00826C57">
        <w:rPr>
          <w:b/>
          <w:sz w:val="26"/>
          <w:szCs w:val="26"/>
        </w:rPr>
        <w:lastRenderedPageBreak/>
        <w:t>Литературное чтение на чеченском языке</w:t>
      </w:r>
    </w:p>
    <w:p w:rsidR="00357886" w:rsidRPr="00826C57" w:rsidRDefault="00357886" w:rsidP="00826C57">
      <w:pPr>
        <w:spacing w:line="276" w:lineRule="auto"/>
        <w:ind w:firstLine="709"/>
        <w:contextualSpacing/>
        <w:jc w:val="both"/>
        <w:rPr>
          <w:sz w:val="26"/>
          <w:szCs w:val="26"/>
        </w:rPr>
      </w:pPr>
      <w:r w:rsidRPr="00826C57">
        <w:rPr>
          <w:sz w:val="26"/>
          <w:szCs w:val="26"/>
        </w:rPr>
        <w:t>Литературни ешар - юьхьанцарчу классийн предметашна юккъехь коьртачарах цхьаъ ю. Нохчийн матто санна, цо, а 1амадо бер шера, а, нийса, а яздан, аьтто бо юкъара кхиарехь, а, г1иллакх-оьздангаллин мехаллаш т1ехь кхиош а. Х1окху предметехь кхиамаш бахаро таро ло берана юьхьанцарчу школан вукху предметашца ларош деша. Юьхьанцарчу школехь х1ара предмет 1амор т1ехьажийна хир ду х1окху 1алашонашка кхачарна:</w:t>
      </w:r>
    </w:p>
    <w:p w:rsidR="00357886" w:rsidRPr="00826C57" w:rsidRDefault="00357886" w:rsidP="00826C57">
      <w:pPr>
        <w:spacing w:line="276" w:lineRule="auto"/>
        <w:ind w:firstLine="426"/>
        <w:contextualSpacing/>
        <w:jc w:val="both"/>
        <w:rPr>
          <w:sz w:val="26"/>
          <w:szCs w:val="26"/>
        </w:rPr>
      </w:pPr>
      <w:r w:rsidRPr="00826C57">
        <w:rPr>
          <w:sz w:val="26"/>
          <w:szCs w:val="26"/>
        </w:rPr>
        <w:t>-кхетаме, нийса, шера къастош еша;</w:t>
      </w:r>
    </w:p>
    <w:p w:rsidR="00357886" w:rsidRPr="00826C57" w:rsidRDefault="00357886" w:rsidP="00826C57">
      <w:pPr>
        <w:spacing w:line="276" w:lineRule="auto"/>
        <w:ind w:firstLine="426"/>
        <w:contextualSpacing/>
        <w:jc w:val="both"/>
        <w:rPr>
          <w:sz w:val="26"/>
          <w:szCs w:val="26"/>
        </w:rPr>
      </w:pPr>
      <w:r w:rsidRPr="00826C57">
        <w:rPr>
          <w:sz w:val="26"/>
          <w:szCs w:val="26"/>
        </w:rPr>
        <w:t>-ша йоьшучу текстан, а, цуьнан чулацамца йолу шен юкъаметтиг, а билгалйоккхуш болчу къастош ешаран коьртачу г1ирсех (соцунг1а, интонаци, маь1нин тохар, ешаран чехкалла) пайда, а оьцуш, еша;</w:t>
      </w:r>
    </w:p>
    <w:p w:rsidR="00357886" w:rsidRPr="00826C57" w:rsidRDefault="00357886" w:rsidP="00826C57">
      <w:pPr>
        <w:spacing w:line="276" w:lineRule="auto"/>
        <w:ind w:firstLine="709"/>
        <w:contextualSpacing/>
        <w:jc w:val="both"/>
        <w:rPr>
          <w:sz w:val="26"/>
          <w:szCs w:val="26"/>
        </w:rPr>
      </w:pPr>
      <w:r w:rsidRPr="00826C57">
        <w:rPr>
          <w:sz w:val="26"/>
          <w:szCs w:val="26"/>
        </w:rPr>
        <w:t>-дешаран книгин чулацамах кхиар, шенна справочни аппаратах пайда эца хаар (т1етовжар, корта, абзацаш и д1. кх. а.);</w:t>
      </w:r>
    </w:p>
    <w:p w:rsidR="00357886" w:rsidRPr="00826C57" w:rsidRDefault="00357886" w:rsidP="00826C57">
      <w:pPr>
        <w:spacing w:line="276" w:lineRule="auto"/>
        <w:ind w:firstLine="709"/>
        <w:contextualSpacing/>
        <w:jc w:val="both"/>
        <w:rPr>
          <w:sz w:val="26"/>
          <w:szCs w:val="26"/>
        </w:rPr>
      </w:pPr>
      <w:r w:rsidRPr="00826C57">
        <w:rPr>
          <w:sz w:val="26"/>
          <w:szCs w:val="26"/>
        </w:rPr>
        <w:t>- исбаьхьаллин -кхоллараллин, а, х1ума довзаран, а хьуьнарш шегахь кхиор, исбаьхьаллин произведенино шена бина т1е1аткъам шен синхаамашца бовзийтар; дешан исбаьхьалле йолу эстетически юкъаметтиг кхиор;</w:t>
      </w:r>
    </w:p>
    <w:p w:rsidR="00357886" w:rsidRPr="00826C57" w:rsidRDefault="00357886" w:rsidP="00826C57">
      <w:pPr>
        <w:spacing w:line="276" w:lineRule="auto"/>
        <w:ind w:firstLine="709"/>
        <w:contextualSpacing/>
        <w:jc w:val="both"/>
        <w:rPr>
          <w:sz w:val="26"/>
          <w:szCs w:val="26"/>
        </w:rPr>
      </w:pPr>
      <w:r w:rsidRPr="00826C57">
        <w:rPr>
          <w:sz w:val="26"/>
          <w:szCs w:val="26"/>
        </w:rPr>
        <w:t>-исбаьхьаллин текстан г1ирсашца синъоьздангаллин мехаллаш юьхьанцарчу классийн дешархошкахь кхиор; дика, а, вуо а къасто хууш, кхидолчу къаьмнашка лерам болуш кхиор.</w:t>
      </w:r>
    </w:p>
    <w:p w:rsidR="00357886" w:rsidRPr="00826C57" w:rsidRDefault="00357886" w:rsidP="00826C57">
      <w:pPr>
        <w:spacing w:line="276" w:lineRule="auto"/>
        <w:ind w:firstLine="709"/>
        <w:contextualSpacing/>
        <w:jc w:val="both"/>
        <w:rPr>
          <w:sz w:val="26"/>
          <w:szCs w:val="26"/>
        </w:rPr>
      </w:pPr>
      <w:r w:rsidRPr="00826C57">
        <w:rPr>
          <w:sz w:val="26"/>
          <w:szCs w:val="26"/>
        </w:rPr>
        <w:t>Юьхьанцарчу школехь литературни ешаран коьрта 1алашо - иза шена оьшшу книга харжа хаарца а, и кхеташ ешарца а ша-шен терго яран дешар карадерзоран хьуьнарш шегахь кхиор ю. Цу г1уллакхана ох1ла хилар билгалдолу ешначух кхеташ, дика еша хаарехь, книгаш йовзарехь а, шенна харжа хаарехь а, шен синъоьздангалла лакхаяккхарехь книга оьшуш хиларх кхетам кхиъна хиларехь а.</w:t>
      </w:r>
    </w:p>
    <w:p w:rsidR="00357886" w:rsidRPr="00826C57" w:rsidRDefault="00357886" w:rsidP="00826C57">
      <w:pPr>
        <w:spacing w:line="276" w:lineRule="auto"/>
        <w:ind w:firstLine="709"/>
        <w:contextualSpacing/>
        <w:jc w:val="both"/>
        <w:rPr>
          <w:sz w:val="26"/>
          <w:szCs w:val="26"/>
        </w:rPr>
      </w:pPr>
      <w:r w:rsidRPr="00826C57">
        <w:rPr>
          <w:sz w:val="26"/>
          <w:szCs w:val="26"/>
        </w:rPr>
        <w:t>Предмет 1аморца доьзна долу жам1аш.</w:t>
      </w:r>
    </w:p>
    <w:p w:rsidR="00357886" w:rsidRPr="00826C57" w:rsidRDefault="00357886" w:rsidP="00826C57">
      <w:pPr>
        <w:spacing w:line="276" w:lineRule="auto"/>
        <w:ind w:firstLine="709"/>
        <w:contextualSpacing/>
        <w:jc w:val="both"/>
        <w:rPr>
          <w:b/>
          <w:sz w:val="26"/>
          <w:szCs w:val="26"/>
        </w:rPr>
      </w:pPr>
      <w:r w:rsidRPr="00826C57">
        <w:rPr>
          <w:b/>
          <w:sz w:val="26"/>
          <w:szCs w:val="26"/>
        </w:rPr>
        <w:t>Литературни ешар 1амочаьргахь хила деза личностни жам1аш:</w:t>
      </w:r>
      <w:r w:rsidRPr="00826C57">
        <w:rPr>
          <w:b/>
          <w:sz w:val="26"/>
          <w:szCs w:val="26"/>
        </w:rPr>
        <w:tab/>
      </w:r>
    </w:p>
    <w:p w:rsidR="00357886" w:rsidRPr="00826C57" w:rsidRDefault="00357886" w:rsidP="00826C57">
      <w:pPr>
        <w:spacing w:line="276" w:lineRule="auto"/>
        <w:ind w:firstLine="709"/>
        <w:contextualSpacing/>
        <w:jc w:val="both"/>
        <w:rPr>
          <w:sz w:val="26"/>
          <w:szCs w:val="26"/>
        </w:rPr>
      </w:pPr>
      <w:r w:rsidRPr="00826C57">
        <w:rPr>
          <w:sz w:val="26"/>
          <w:szCs w:val="26"/>
        </w:rPr>
        <w:t>Россин юкъара этнически а, граждански а цхьааллаш кхиор, вуьшта аьлча</w:t>
      </w:r>
    </w:p>
    <w:p w:rsidR="00357886" w:rsidRPr="00826C57" w:rsidRDefault="00357886" w:rsidP="00826C57">
      <w:pPr>
        <w:spacing w:line="276" w:lineRule="auto"/>
        <w:ind w:firstLine="709"/>
        <w:contextualSpacing/>
        <w:jc w:val="both"/>
        <w:rPr>
          <w:sz w:val="26"/>
          <w:szCs w:val="26"/>
        </w:rPr>
      </w:pPr>
      <w:r w:rsidRPr="00826C57">
        <w:rPr>
          <w:sz w:val="26"/>
          <w:szCs w:val="26"/>
        </w:rPr>
        <w:t>ша муьлхачу къоман векал ву а, Россин пачхьалкхан гражданин ша хилар а кхетор; юкъара российски а, граждански а, нохчийн г1иллакх-оьздангаллин а мехаллаш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-исбаьхьаллин произведенийн буха т1ехь шегахь адамаллин а, демократически а мехаллаш кхиор;</w:t>
      </w:r>
    </w:p>
    <w:p w:rsidR="00357886" w:rsidRPr="00826C57" w:rsidRDefault="00357886" w:rsidP="00826C57">
      <w:pPr>
        <w:spacing w:line="276" w:lineRule="auto"/>
        <w:ind w:firstLine="709"/>
        <w:contextualSpacing/>
        <w:jc w:val="both"/>
        <w:rPr>
          <w:sz w:val="26"/>
          <w:szCs w:val="26"/>
        </w:rPr>
      </w:pPr>
      <w:r w:rsidRPr="00826C57">
        <w:rPr>
          <w:sz w:val="26"/>
          <w:szCs w:val="26"/>
        </w:rPr>
        <w:t>шен къоман культурех, бусулба динах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357886" w:rsidRPr="00826C57" w:rsidRDefault="00357886" w:rsidP="00826C57">
      <w:pPr>
        <w:spacing w:line="276" w:lineRule="auto"/>
        <w:ind w:firstLine="709"/>
        <w:contextualSpacing/>
        <w:jc w:val="both"/>
        <w:rPr>
          <w:sz w:val="26"/>
          <w:szCs w:val="26"/>
        </w:rPr>
      </w:pPr>
      <w:r w:rsidRPr="00826C57">
        <w:rPr>
          <w:sz w:val="26"/>
          <w:szCs w:val="26"/>
        </w:rPr>
        <w:t>шен къоман г1иллакхаш а девзаш, кхечу къаьмнашца а г1иллакхашца а, динца а  ийоьзна йолу юкъаметтигаш ларъян хаар;</w:t>
      </w:r>
    </w:p>
    <w:p w:rsidR="00357886" w:rsidRPr="00826C57" w:rsidRDefault="00357886" w:rsidP="00826C57">
      <w:pPr>
        <w:spacing w:line="276" w:lineRule="auto"/>
        <w:ind w:firstLine="709"/>
        <w:contextualSpacing/>
        <w:jc w:val="both"/>
        <w:rPr>
          <w:sz w:val="26"/>
          <w:szCs w:val="26"/>
        </w:rPr>
      </w:pPr>
      <w:r w:rsidRPr="00826C57">
        <w:rPr>
          <w:sz w:val="26"/>
          <w:szCs w:val="26"/>
        </w:rPr>
        <w:t>-доьзалан   ламасташка тергаме хила везар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1алам лардан а, шен а, нехан а могушалла ларъян езарх кхеташ хилар;</w:t>
      </w:r>
    </w:p>
    <w:p w:rsidR="00357886" w:rsidRPr="00826C57" w:rsidRDefault="00357886" w:rsidP="00826C57">
      <w:pPr>
        <w:spacing w:line="276" w:lineRule="auto"/>
        <w:ind w:firstLine="709"/>
        <w:contextualSpacing/>
        <w:jc w:val="both"/>
        <w:rPr>
          <w:sz w:val="26"/>
          <w:szCs w:val="26"/>
        </w:rPr>
      </w:pPr>
      <w:r w:rsidRPr="00826C57">
        <w:rPr>
          <w:sz w:val="26"/>
          <w:szCs w:val="26"/>
        </w:rPr>
        <w:t>-таханлерчу дуьненахь вахаран 1алашонца шен амал кхиор; шен нийсархошца а, баккхийчаьрца а девне ца вуьйлуш, машаре ваха болу лаам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lastRenderedPageBreak/>
        <w:t>дешархочун социальни декхарш карадерзор; дешаре лаам кхиор; дешар шена оьшуш хиларх кхетар;</w:t>
      </w:r>
    </w:p>
    <w:p w:rsidR="00357886" w:rsidRPr="00826C57" w:rsidRDefault="00357886" w:rsidP="00826C57">
      <w:pPr>
        <w:spacing w:line="276" w:lineRule="auto"/>
        <w:ind w:firstLine="709"/>
        <w:contextualSpacing/>
        <w:jc w:val="both"/>
        <w:rPr>
          <w:sz w:val="26"/>
          <w:szCs w:val="26"/>
        </w:rPr>
      </w:pPr>
      <w:r w:rsidRPr="00826C57">
        <w:rPr>
          <w:sz w:val="26"/>
          <w:szCs w:val="26"/>
        </w:rPr>
        <w:t>къоман а, кхийолу а литература ешарца синъоьзданагаллин мехаллаш а, эстетически синхаамаш шегахь кхиор.</w:t>
      </w:r>
    </w:p>
    <w:p w:rsidR="00357886" w:rsidRPr="00826C57" w:rsidRDefault="00357886" w:rsidP="00826C57">
      <w:pPr>
        <w:spacing w:line="276" w:lineRule="auto"/>
        <w:ind w:firstLine="709"/>
        <w:contextualSpacing/>
        <w:jc w:val="both"/>
        <w:rPr>
          <w:sz w:val="26"/>
          <w:szCs w:val="26"/>
        </w:rPr>
      </w:pPr>
      <w:r w:rsidRPr="00826C57">
        <w:rPr>
          <w:sz w:val="26"/>
          <w:szCs w:val="26"/>
        </w:rPr>
        <w:t>Литературни ешар 1амочаьргахь хила деза метапредметни жам1аш:</w:t>
      </w:r>
    </w:p>
    <w:p w:rsidR="00357886" w:rsidRPr="00826C57" w:rsidRDefault="00357886" w:rsidP="00826C57">
      <w:pPr>
        <w:spacing w:line="276" w:lineRule="auto"/>
        <w:ind w:firstLine="709"/>
        <w:contextualSpacing/>
        <w:jc w:val="both"/>
        <w:rPr>
          <w:sz w:val="26"/>
          <w:szCs w:val="26"/>
        </w:rPr>
      </w:pPr>
      <w:r w:rsidRPr="00826C57">
        <w:rPr>
          <w:sz w:val="26"/>
          <w:szCs w:val="26"/>
        </w:rPr>
        <w:t>-дешаран 1алашонех а, декхарех а кхеташ хилар, кхоллараллин кепара хьесапаш кхочушдар;</w:t>
      </w:r>
    </w:p>
    <w:p w:rsidR="00357886" w:rsidRPr="00826C57" w:rsidRDefault="00357886" w:rsidP="00826C57">
      <w:pPr>
        <w:spacing w:line="276" w:lineRule="auto"/>
        <w:ind w:firstLine="709"/>
        <w:contextualSpacing/>
        <w:jc w:val="both"/>
        <w:rPr>
          <w:sz w:val="26"/>
          <w:szCs w:val="26"/>
        </w:rPr>
      </w:pPr>
      <w:r w:rsidRPr="00826C57">
        <w:rPr>
          <w:sz w:val="26"/>
          <w:szCs w:val="26"/>
        </w:rPr>
        <w:t>-шена хьалха х1оттийнчу декхаре хьаьжжина, дешаран декъехула билгалдан леринарг къасто а, цуьнан мах хадо а, и кхочушдархьама эвсаре некъ харжа а хаар;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ша баьхначу кхиамийн бахьанех кхеташ хилар шегахь кхиор (ткъа иштта цададаларан бахьанех а, иза лазаме ца долуьйтуш т1еэца хууш а хилар;</w:t>
      </w:r>
    </w:p>
    <w:p w:rsidR="00357886" w:rsidRPr="00826C57" w:rsidRDefault="00357886" w:rsidP="00826C57">
      <w:pPr>
        <w:spacing w:line="276" w:lineRule="auto"/>
        <w:ind w:firstLine="709"/>
        <w:contextualSpacing/>
        <w:jc w:val="both"/>
        <w:rPr>
          <w:sz w:val="26"/>
          <w:szCs w:val="26"/>
        </w:rPr>
      </w:pPr>
      <w:r w:rsidRPr="00826C57">
        <w:rPr>
          <w:sz w:val="26"/>
          <w:szCs w:val="26"/>
        </w:rPr>
        <w:t>-коммуникативни а, х1ума довзаран а декхарш кхочушдаран 1алашонца меттан г1ирсех пайда эцар;</w:t>
      </w:r>
    </w:p>
    <w:p w:rsidR="00357886" w:rsidRPr="00826C57" w:rsidRDefault="00357886" w:rsidP="00826C57">
      <w:pPr>
        <w:spacing w:line="276" w:lineRule="auto"/>
        <w:ind w:firstLine="709"/>
        <w:contextualSpacing/>
        <w:jc w:val="both"/>
        <w:rPr>
          <w:sz w:val="26"/>
          <w:szCs w:val="26"/>
        </w:rPr>
      </w:pPr>
      <w:r w:rsidRPr="00826C57">
        <w:rPr>
          <w:sz w:val="26"/>
          <w:szCs w:val="26"/>
        </w:rPr>
        <w:t>-дечун логически кепаш (дустар, анализ, юкъара маь1на дар) караерзор;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кхечу къаьмнийн нийсархошца цхьаьна дечу г1уллакхашкахь юкъара 1алашонаш билгалъяр, хьан, х1ун дийрду къастор, цаьрца цхьаьна тергам латтор, ша а, вукхара а дечун цхьанакепара мах хадор; девне ца дерзош, 1оттаме дерш д1адерзор, ларамца т1еэцар кхечу къомах волчун амалехь дерг;</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базови предметийн кхетамаш, кхечу предметашца боьзна кхетамаш а караберзор, шен предметца уьш буозар.</w:t>
      </w:r>
    </w:p>
    <w:p w:rsidR="00357886" w:rsidRPr="00826C57" w:rsidRDefault="00357886" w:rsidP="00826C57">
      <w:pPr>
        <w:spacing w:line="276" w:lineRule="auto"/>
        <w:ind w:firstLine="426"/>
        <w:contextualSpacing/>
        <w:jc w:val="both"/>
        <w:rPr>
          <w:sz w:val="26"/>
          <w:szCs w:val="26"/>
        </w:rPr>
      </w:pPr>
      <w:r w:rsidRPr="00826C57">
        <w:rPr>
          <w:sz w:val="26"/>
          <w:szCs w:val="26"/>
        </w:rPr>
        <w:t>Литературни ешар 1амочаьргахь хила деза предметаца доьзна долу жам1аш:</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къоман а, дуьненан а, культурийн хилам а, синъоьздангаллин мехаллаш, ламасташ лардаран а, кхид1а а д1акховдоран г1ирс санна литературех кхетар;</w:t>
      </w:r>
    </w:p>
    <w:p w:rsidR="00357886" w:rsidRPr="00826C57" w:rsidRDefault="00357886" w:rsidP="00826C57">
      <w:pPr>
        <w:spacing w:line="276" w:lineRule="auto"/>
        <w:ind w:firstLine="709"/>
        <w:contextualSpacing/>
        <w:jc w:val="both"/>
        <w:rPr>
          <w:sz w:val="26"/>
          <w:szCs w:val="26"/>
        </w:rPr>
      </w:pPr>
      <w:r w:rsidRPr="00826C57">
        <w:rPr>
          <w:sz w:val="26"/>
          <w:szCs w:val="26"/>
        </w:rPr>
        <w:t>-ша-шен кхиарехь ешаран мах лакхара хиларх кхетар; виллина йоьшуш хила везаш хилар болу лаам шегахь кхиор; дуьненах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357886" w:rsidRPr="00826C57" w:rsidRDefault="00357886" w:rsidP="00826C57">
      <w:pPr>
        <w:spacing w:line="276" w:lineRule="auto"/>
        <w:ind w:firstLine="709"/>
        <w:contextualSpacing/>
        <w:jc w:val="both"/>
        <w:rPr>
          <w:sz w:val="26"/>
          <w:szCs w:val="26"/>
        </w:rPr>
      </w:pPr>
      <w:r w:rsidRPr="00826C57">
        <w:rPr>
          <w:sz w:val="26"/>
          <w:szCs w:val="26"/>
        </w:rPr>
        <w:t>-</w:t>
      </w:r>
      <w:r w:rsidRPr="00826C57">
        <w:rPr>
          <w:sz w:val="26"/>
          <w:szCs w:val="26"/>
        </w:rPr>
        <w:tab/>
        <w:t>х1унда еша еза бохучух кхеташ хилар, цу декъехь тайп-тайпанчу ешарх пайда эцар;</w:t>
      </w:r>
    </w:p>
    <w:p w:rsidR="00357886" w:rsidRPr="00826C57" w:rsidRDefault="00357886" w:rsidP="00826C57">
      <w:pPr>
        <w:spacing w:line="276" w:lineRule="auto"/>
        <w:ind w:firstLine="709"/>
        <w:contextualSpacing/>
        <w:jc w:val="both"/>
        <w:rPr>
          <w:sz w:val="26"/>
          <w:szCs w:val="26"/>
        </w:rPr>
      </w:pPr>
      <w:r w:rsidRPr="00826C57">
        <w:rPr>
          <w:sz w:val="26"/>
          <w:szCs w:val="26"/>
        </w:rPr>
        <w:t>-дешаран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-меттан бакъонаш а ларъеш, йозанехь а, барта а доцца дийцарш х1итто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t>-хьайца къамел деш волчуьнга а ладог1а а, цо дуьйцучуьнца реза вацахь а, делил далорца айхьа бохург т1еч1аг1дан а, г1иллакхехь вистхила а, диалог д1аяхьа а хаар карадерзор;</w:t>
      </w:r>
    </w:p>
    <w:p w:rsidR="00357886" w:rsidRPr="00826C57" w:rsidRDefault="00357886" w:rsidP="00826C57">
      <w:pPr>
        <w:spacing w:line="276" w:lineRule="auto"/>
        <w:ind w:firstLine="709"/>
        <w:contextualSpacing/>
        <w:jc w:val="both"/>
        <w:rPr>
          <w:sz w:val="26"/>
          <w:szCs w:val="26"/>
        </w:rPr>
      </w:pPr>
      <w:r w:rsidRPr="00826C57">
        <w:rPr>
          <w:sz w:val="26"/>
          <w:szCs w:val="26"/>
        </w:rPr>
        <w:lastRenderedPageBreak/>
        <w:t>-исбаьхьаллин текстийн башхаллийн дуьхе а кхуьуш, дешаран, 1илманан, исбаьхьаллин тексташ вовшех къасто хаар;</w:t>
      </w:r>
    </w:p>
    <w:p w:rsidR="00357886" w:rsidRPr="00826C57" w:rsidRDefault="00357886" w:rsidP="00826C57">
      <w:pPr>
        <w:spacing w:line="276" w:lineRule="auto"/>
        <w:ind w:firstLine="709"/>
        <w:contextualSpacing/>
        <w:jc w:val="both"/>
        <w:rPr>
          <w:sz w:val="26"/>
          <w:szCs w:val="26"/>
        </w:rPr>
      </w:pPr>
      <w:r w:rsidRPr="00826C57">
        <w:rPr>
          <w:sz w:val="26"/>
          <w:szCs w:val="26"/>
        </w:rPr>
        <w:t>-ешначу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балийна а хаар;</w:t>
      </w:r>
    </w:p>
    <w:p w:rsidR="00357886" w:rsidRPr="00826C57" w:rsidRDefault="00357886" w:rsidP="00826C57">
      <w:pPr>
        <w:spacing w:line="276" w:lineRule="auto"/>
        <w:ind w:firstLine="426"/>
        <w:contextualSpacing/>
        <w:jc w:val="both"/>
        <w:rPr>
          <w:sz w:val="26"/>
          <w:szCs w:val="26"/>
        </w:rPr>
      </w:pPr>
      <w:r w:rsidRPr="00826C57">
        <w:rPr>
          <w:sz w:val="26"/>
          <w:szCs w:val="26"/>
        </w:rPr>
        <w:t>-ша ешначу исбаьхьаллин произведенин мах хадо а, цунах лаьцна шена хетарг ала а хаар;</w:t>
      </w:r>
    </w:p>
    <w:p w:rsidR="00357886" w:rsidRPr="00826C57" w:rsidRDefault="00357886" w:rsidP="00826C57">
      <w:pPr>
        <w:spacing w:line="276" w:lineRule="auto"/>
        <w:ind w:firstLine="426"/>
        <w:contextualSpacing/>
        <w:jc w:val="both"/>
        <w:rPr>
          <w:sz w:val="26"/>
          <w:szCs w:val="26"/>
        </w:rPr>
      </w:pPr>
      <w:r w:rsidRPr="00826C57">
        <w:rPr>
          <w:sz w:val="26"/>
          <w:szCs w:val="26"/>
        </w:rPr>
        <w:t>-ешначу текстехь йолу синъоьздангаллин мехаллаш йовзийта а, уьш шегахь кхио а хаар;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оьрсийн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357886" w:rsidRPr="00826C57" w:rsidRDefault="00357886" w:rsidP="00826C57">
      <w:pPr>
        <w:spacing w:line="276" w:lineRule="auto"/>
        <w:ind w:firstLine="426"/>
        <w:contextualSpacing/>
        <w:jc w:val="both"/>
        <w:rPr>
          <w:sz w:val="26"/>
          <w:szCs w:val="26"/>
        </w:rPr>
      </w:pPr>
      <w:r w:rsidRPr="00826C57">
        <w:rPr>
          <w:sz w:val="26"/>
          <w:szCs w:val="26"/>
        </w:rPr>
        <w:t>-</w:t>
      </w:r>
      <w:r w:rsidRPr="00826C57">
        <w:rPr>
          <w:sz w:val="26"/>
          <w:szCs w:val="26"/>
        </w:rPr>
        <w:tab/>
        <w:t>шена хаза хета книга шенна схьахаржа а, т1ебузучу хаамийн справочни хьостанех пайда эца а хаар.</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Иностранный язык</w:t>
      </w:r>
    </w:p>
    <w:p w:rsidR="002F3811" w:rsidRPr="00826C57" w:rsidRDefault="00EE79F7" w:rsidP="00826C57">
      <w:pPr>
        <w:spacing w:line="276" w:lineRule="auto"/>
        <w:ind w:firstLine="426"/>
        <w:contextualSpacing/>
        <w:jc w:val="both"/>
        <w:rPr>
          <w:sz w:val="26"/>
          <w:szCs w:val="26"/>
        </w:rPr>
      </w:pPr>
      <w:r w:rsidRPr="00826C57">
        <w:rPr>
          <w:sz w:val="26"/>
          <w:szCs w:val="26"/>
        </w:rPr>
        <w:t>Предметное содержание речи</w:t>
      </w:r>
    </w:p>
    <w:p w:rsidR="002F3811" w:rsidRPr="00826C57" w:rsidRDefault="00EE79F7" w:rsidP="00826C57">
      <w:pPr>
        <w:spacing w:line="276" w:lineRule="auto"/>
        <w:ind w:firstLine="426"/>
        <w:contextualSpacing/>
        <w:jc w:val="both"/>
        <w:rPr>
          <w:sz w:val="26"/>
          <w:szCs w:val="26"/>
        </w:rPr>
      </w:pPr>
      <w:r w:rsidRPr="00826C57">
        <w:rPr>
          <w:sz w:val="26"/>
          <w:szCs w:val="26"/>
        </w:rPr>
        <w:t>Знакомство.  С  одноклассниками,   учителем,   персонажами   детских</w:t>
      </w:r>
    </w:p>
    <w:p w:rsidR="002F3811" w:rsidRPr="00826C57" w:rsidRDefault="00EE79F7" w:rsidP="00826C57">
      <w:pPr>
        <w:spacing w:line="276" w:lineRule="auto"/>
        <w:ind w:firstLine="426"/>
        <w:contextualSpacing/>
        <w:jc w:val="both"/>
        <w:rPr>
          <w:sz w:val="26"/>
          <w:szCs w:val="26"/>
        </w:rPr>
      </w:pPr>
      <w:r w:rsidRPr="00826C57">
        <w:rPr>
          <w:sz w:val="26"/>
          <w:szCs w:val="26"/>
        </w:rPr>
        <w:t>произведений: имя, возраст. Приветствие, прощание, поздравление, ответ на поздравление, благодарность, извинения (с использованием типичных фраз речевого этикета).</w:t>
      </w:r>
    </w:p>
    <w:p w:rsidR="002F3811" w:rsidRPr="00826C57" w:rsidRDefault="00EE79F7" w:rsidP="00826C57">
      <w:pPr>
        <w:spacing w:line="276" w:lineRule="auto"/>
        <w:ind w:firstLine="426"/>
        <w:contextualSpacing/>
        <w:jc w:val="both"/>
        <w:rPr>
          <w:sz w:val="26"/>
          <w:szCs w:val="26"/>
        </w:rPr>
      </w:pPr>
      <w:r w:rsidRPr="00826C57">
        <w:rPr>
          <w:sz w:val="26"/>
          <w:szCs w:val="26"/>
        </w:rPr>
        <w:t>и моя семья. Члены семьи, их имена, возраст, внешность, характер. Мой день (распорядок дня). Любимая еда. Семейные праздники: день рождения, Новый год/Рождество.</w:t>
      </w:r>
    </w:p>
    <w:p w:rsidR="002F3811" w:rsidRPr="00826C57" w:rsidRDefault="00EE79F7" w:rsidP="00826C57">
      <w:pPr>
        <w:spacing w:line="276" w:lineRule="auto"/>
        <w:ind w:firstLine="426"/>
        <w:contextualSpacing/>
        <w:jc w:val="both"/>
        <w:rPr>
          <w:sz w:val="26"/>
          <w:szCs w:val="26"/>
        </w:rPr>
      </w:pPr>
      <w:r w:rsidRPr="00826C57">
        <w:rPr>
          <w:sz w:val="26"/>
          <w:szCs w:val="26"/>
        </w:rPr>
        <w:t>Мир моих увлечений. Мои любимые занятия. Мои любимые сказки. Выходной день, каникулы.</w:t>
      </w:r>
    </w:p>
    <w:p w:rsidR="002F3811" w:rsidRPr="00826C57" w:rsidRDefault="00826C57" w:rsidP="00826C57">
      <w:pPr>
        <w:spacing w:line="276" w:lineRule="auto"/>
        <w:ind w:firstLine="426"/>
        <w:contextualSpacing/>
        <w:jc w:val="both"/>
        <w:rPr>
          <w:sz w:val="26"/>
          <w:szCs w:val="26"/>
        </w:rPr>
      </w:pPr>
      <w:r>
        <w:rPr>
          <w:sz w:val="26"/>
          <w:szCs w:val="26"/>
        </w:rPr>
        <w:t xml:space="preserve">Я </w:t>
      </w:r>
      <w:r w:rsidR="00EE79F7" w:rsidRPr="00826C57">
        <w:rPr>
          <w:sz w:val="26"/>
          <w:szCs w:val="26"/>
        </w:rPr>
        <w:t>и мои друзья. Имя, возраст, внешность, характер, увлечения/хобби. Любимое домашнее животное: имя, возраст, цвет, размер, характер.</w:t>
      </w:r>
    </w:p>
    <w:p w:rsidR="002F3811" w:rsidRPr="00826C57" w:rsidRDefault="00EE79F7" w:rsidP="00826C57">
      <w:pPr>
        <w:spacing w:line="276" w:lineRule="auto"/>
        <w:ind w:firstLine="426"/>
        <w:contextualSpacing/>
        <w:jc w:val="both"/>
        <w:rPr>
          <w:sz w:val="26"/>
          <w:szCs w:val="26"/>
        </w:rPr>
      </w:pPr>
      <w:r w:rsidRPr="00826C57">
        <w:rPr>
          <w:sz w:val="26"/>
          <w:szCs w:val="26"/>
        </w:rPr>
        <w:t>Моя школа. Классная комната, учебные предметы, школьные принадлежности.</w:t>
      </w:r>
    </w:p>
    <w:p w:rsidR="002F3811" w:rsidRPr="00826C57" w:rsidRDefault="00EE79F7" w:rsidP="00826C57">
      <w:pPr>
        <w:spacing w:line="276" w:lineRule="auto"/>
        <w:ind w:firstLine="426"/>
        <w:contextualSpacing/>
        <w:jc w:val="both"/>
        <w:rPr>
          <w:sz w:val="26"/>
          <w:szCs w:val="26"/>
        </w:rPr>
      </w:pPr>
      <w:r w:rsidRPr="00826C57">
        <w:rPr>
          <w:sz w:val="26"/>
          <w:szCs w:val="26"/>
        </w:rPr>
        <w:t>Мир вокруг меня. Мой дом/квартира/комната: названия комнат. Природа. Дикие и домашние животные. Любимое время года. Погода.</w:t>
      </w:r>
    </w:p>
    <w:p w:rsidR="002F3811" w:rsidRPr="00826C57" w:rsidRDefault="00EE79F7" w:rsidP="00826C57">
      <w:pPr>
        <w:spacing w:line="276" w:lineRule="auto"/>
        <w:ind w:firstLine="426"/>
        <w:contextualSpacing/>
        <w:jc w:val="both"/>
        <w:rPr>
          <w:sz w:val="26"/>
          <w:szCs w:val="26"/>
        </w:rPr>
      </w:pPr>
      <w:r w:rsidRPr="00826C57">
        <w:rPr>
          <w:sz w:val="26"/>
          <w:szCs w:val="26"/>
        </w:rPr>
        <w:t>Страна/страны изучаемого языка и родная страна. Общие сведения:</w:t>
      </w:r>
      <w:r w:rsidR="00DA2725">
        <w:rPr>
          <w:sz w:val="26"/>
          <w:szCs w:val="26"/>
        </w:rPr>
        <w:t xml:space="preserve"> </w:t>
      </w:r>
      <w:r w:rsidRPr="00826C57">
        <w:rPr>
          <w:sz w:val="26"/>
          <w:szCs w:val="26"/>
        </w:rPr>
        <w:t>название, столица. Небольшие произведения детского фольклора на изучаемом иностранном языке (рифмовки, стихи, песни, сказки).</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Коммуникативные умения по видам речевой деятельности В русле говорения</w:t>
      </w:r>
    </w:p>
    <w:p w:rsidR="00631C13" w:rsidRPr="00826C57" w:rsidRDefault="00EE79F7" w:rsidP="00826C57">
      <w:pPr>
        <w:spacing w:line="276" w:lineRule="auto"/>
        <w:ind w:firstLine="426"/>
        <w:contextualSpacing/>
        <w:jc w:val="both"/>
        <w:rPr>
          <w:sz w:val="26"/>
          <w:szCs w:val="26"/>
        </w:rPr>
      </w:pPr>
      <w:r w:rsidRPr="00826C57">
        <w:rPr>
          <w:sz w:val="26"/>
          <w:szCs w:val="26"/>
        </w:rPr>
        <w:t>1. Диалогическая форма</w:t>
      </w:r>
    </w:p>
    <w:p w:rsidR="002F3811" w:rsidRPr="00826C57" w:rsidRDefault="00631C13" w:rsidP="00826C57">
      <w:pPr>
        <w:spacing w:line="276" w:lineRule="auto"/>
        <w:ind w:firstLine="426"/>
        <w:contextualSpacing/>
        <w:jc w:val="both"/>
        <w:rPr>
          <w:sz w:val="26"/>
          <w:szCs w:val="26"/>
        </w:rPr>
      </w:pPr>
      <w:r w:rsidRPr="00826C57">
        <w:rPr>
          <w:sz w:val="26"/>
          <w:szCs w:val="26"/>
        </w:rPr>
        <w:t>У</w:t>
      </w:r>
      <w:r w:rsidR="00EE79F7" w:rsidRPr="00826C57">
        <w:rPr>
          <w:sz w:val="26"/>
          <w:szCs w:val="26"/>
        </w:rPr>
        <w:t>меть вести:</w:t>
      </w:r>
    </w:p>
    <w:p w:rsidR="002F3811" w:rsidRPr="00826C57" w:rsidRDefault="00EE79F7" w:rsidP="00826C57">
      <w:pPr>
        <w:spacing w:line="276" w:lineRule="auto"/>
        <w:ind w:firstLine="426"/>
        <w:contextualSpacing/>
        <w:jc w:val="both"/>
        <w:rPr>
          <w:sz w:val="26"/>
          <w:szCs w:val="26"/>
        </w:rPr>
      </w:pPr>
      <w:r w:rsidRPr="00826C57">
        <w:rPr>
          <w:sz w:val="26"/>
          <w:szCs w:val="26"/>
        </w:rPr>
        <w:t>этикетные диалоги в типичных ситуациях бытового и учебно­трудового общения;</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sz w:val="26"/>
          <w:szCs w:val="26"/>
        </w:rPr>
      </w:pPr>
      <w:r w:rsidRPr="00826C57">
        <w:rPr>
          <w:sz w:val="26"/>
          <w:szCs w:val="26"/>
        </w:rPr>
        <w:lastRenderedPageBreak/>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2F3811" w:rsidRPr="00826C57" w:rsidRDefault="00EE79F7" w:rsidP="00826C57">
      <w:pPr>
        <w:spacing w:line="276" w:lineRule="auto"/>
        <w:ind w:firstLine="426"/>
        <w:contextualSpacing/>
        <w:jc w:val="both"/>
        <w:rPr>
          <w:sz w:val="26"/>
          <w:szCs w:val="26"/>
        </w:rPr>
      </w:pPr>
      <w:r w:rsidRPr="00826C57">
        <w:rPr>
          <w:sz w:val="26"/>
          <w:szCs w:val="26"/>
        </w:rPr>
        <w:t>диалог — побуждение к действию.</w:t>
      </w:r>
    </w:p>
    <w:p w:rsidR="002F3811" w:rsidRPr="00826C57" w:rsidRDefault="002F3811" w:rsidP="00826C57">
      <w:pPr>
        <w:spacing w:line="276" w:lineRule="auto"/>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Монологическая форма</w:t>
      </w:r>
    </w:p>
    <w:p w:rsidR="002F3811" w:rsidRPr="00826C57" w:rsidRDefault="00EE79F7" w:rsidP="00826C57">
      <w:pPr>
        <w:spacing w:line="276" w:lineRule="auto"/>
        <w:ind w:firstLine="426"/>
        <w:contextualSpacing/>
        <w:jc w:val="both"/>
        <w:rPr>
          <w:sz w:val="26"/>
          <w:szCs w:val="26"/>
        </w:rPr>
      </w:pPr>
      <w:r w:rsidRPr="00826C57">
        <w:rPr>
          <w:sz w:val="26"/>
          <w:szCs w:val="26"/>
        </w:rPr>
        <w:t>Уметь пользоваться основными коммуникативными типами речи: описание, рассказ, характеристика (персонажей) с опорой на картинку (небольшой объем).</w:t>
      </w:r>
    </w:p>
    <w:p w:rsidR="002F3811" w:rsidRPr="00826C57" w:rsidRDefault="00EE79F7" w:rsidP="00826C57">
      <w:pPr>
        <w:spacing w:line="276" w:lineRule="auto"/>
        <w:ind w:firstLine="426"/>
        <w:contextualSpacing/>
        <w:jc w:val="both"/>
        <w:rPr>
          <w:sz w:val="26"/>
          <w:szCs w:val="26"/>
        </w:rPr>
      </w:pPr>
      <w:r w:rsidRPr="00826C57">
        <w:rPr>
          <w:sz w:val="26"/>
          <w:szCs w:val="26"/>
        </w:rPr>
        <w:t xml:space="preserve">русле аудирования </w:t>
      </w:r>
      <w:r w:rsidR="00387D73">
        <w:rPr>
          <w:sz w:val="26"/>
          <w:szCs w:val="26"/>
        </w:rPr>
        <w:t xml:space="preserve"> </w:t>
      </w:r>
      <w:r w:rsidR="00240F38" w:rsidRPr="00826C57">
        <w:rPr>
          <w:sz w:val="26"/>
          <w:szCs w:val="26"/>
        </w:rPr>
        <w:t xml:space="preserve">Воспринимать на слух </w:t>
      </w:r>
      <w:r w:rsidRPr="00826C57">
        <w:rPr>
          <w:sz w:val="26"/>
          <w:szCs w:val="26"/>
        </w:rPr>
        <w:t>и понимать:</w:t>
      </w:r>
    </w:p>
    <w:p w:rsidR="002F3811" w:rsidRPr="00826C57" w:rsidRDefault="00EE79F7" w:rsidP="00826C57">
      <w:pPr>
        <w:spacing w:line="276" w:lineRule="auto"/>
        <w:ind w:firstLine="426"/>
        <w:contextualSpacing/>
        <w:jc w:val="both"/>
        <w:rPr>
          <w:sz w:val="26"/>
          <w:szCs w:val="26"/>
        </w:rPr>
      </w:pPr>
      <w:r w:rsidRPr="00826C57">
        <w:rPr>
          <w:sz w:val="26"/>
          <w:szCs w:val="26"/>
        </w:rPr>
        <w:t>речь  учителя  и  одноклассников  в  процессе  общения  на  уроке  и</w:t>
      </w:r>
    </w:p>
    <w:p w:rsidR="002F3811" w:rsidRPr="00826C57" w:rsidRDefault="00EE79F7" w:rsidP="00826C57">
      <w:pPr>
        <w:spacing w:line="276" w:lineRule="auto"/>
        <w:ind w:firstLine="426"/>
        <w:contextualSpacing/>
        <w:jc w:val="both"/>
        <w:rPr>
          <w:sz w:val="26"/>
          <w:szCs w:val="26"/>
        </w:rPr>
      </w:pPr>
      <w:r w:rsidRPr="00826C57">
        <w:rPr>
          <w:sz w:val="26"/>
          <w:szCs w:val="26"/>
        </w:rPr>
        <w:t>вербально/невербально реагировать на услышанное.</w:t>
      </w:r>
    </w:p>
    <w:p w:rsidR="002F3811" w:rsidRPr="00826C57" w:rsidRDefault="002F3811"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В русле чтения</w:t>
      </w:r>
    </w:p>
    <w:p w:rsidR="002F3811" w:rsidRPr="00826C57" w:rsidRDefault="00EE79F7" w:rsidP="00826C57">
      <w:pPr>
        <w:spacing w:line="276" w:lineRule="auto"/>
        <w:ind w:firstLine="426"/>
        <w:contextualSpacing/>
        <w:jc w:val="both"/>
        <w:rPr>
          <w:sz w:val="26"/>
          <w:szCs w:val="26"/>
        </w:rPr>
      </w:pPr>
      <w:r w:rsidRPr="00826C57">
        <w:rPr>
          <w:sz w:val="26"/>
          <w:szCs w:val="26"/>
        </w:rPr>
        <w:t>Читать (использовать метод глобального чтения):</w:t>
      </w:r>
    </w:p>
    <w:p w:rsidR="002F3811" w:rsidRDefault="00EE79F7" w:rsidP="00826C57">
      <w:pPr>
        <w:spacing w:line="276" w:lineRule="auto"/>
        <w:ind w:firstLine="426"/>
        <w:contextualSpacing/>
        <w:jc w:val="both"/>
        <w:rPr>
          <w:sz w:val="26"/>
          <w:szCs w:val="26"/>
        </w:rPr>
      </w:pPr>
      <w:r w:rsidRPr="00826C57">
        <w:rPr>
          <w:sz w:val="26"/>
          <w:szCs w:val="26"/>
        </w:rPr>
        <w:t>вслух читать слова изучаемой лексики и понимать небольшие диалоги, построенные на изученном языковом материале; находить необходимую информацию (имена персонажей, где происходит действие и т. д.).</w:t>
      </w:r>
    </w:p>
    <w:p w:rsidR="00826C57" w:rsidRPr="00826C57" w:rsidRDefault="00826C57" w:rsidP="00826C57">
      <w:pPr>
        <w:spacing w:line="276" w:lineRule="auto"/>
        <w:ind w:firstLine="426"/>
        <w:contextualSpacing/>
        <w:jc w:val="both"/>
        <w:rPr>
          <w:sz w:val="26"/>
          <w:szCs w:val="26"/>
        </w:rPr>
      </w:pPr>
    </w:p>
    <w:p w:rsidR="002F3811" w:rsidRPr="00826C57" w:rsidRDefault="00EE79F7" w:rsidP="00826C57">
      <w:pPr>
        <w:spacing w:line="276" w:lineRule="auto"/>
        <w:ind w:firstLine="426"/>
        <w:contextualSpacing/>
        <w:jc w:val="both"/>
        <w:rPr>
          <w:b/>
          <w:sz w:val="26"/>
          <w:szCs w:val="26"/>
        </w:rPr>
      </w:pPr>
      <w:r w:rsidRPr="00826C57">
        <w:rPr>
          <w:b/>
          <w:sz w:val="26"/>
          <w:szCs w:val="26"/>
        </w:rPr>
        <w:t>В русле письма</w:t>
      </w:r>
    </w:p>
    <w:p w:rsidR="002F3811" w:rsidRPr="00826C57" w:rsidRDefault="00EE79F7" w:rsidP="00826C57">
      <w:pPr>
        <w:spacing w:line="276" w:lineRule="auto"/>
        <w:ind w:firstLine="426"/>
        <w:contextualSpacing/>
        <w:jc w:val="both"/>
        <w:rPr>
          <w:sz w:val="26"/>
          <w:szCs w:val="26"/>
        </w:rPr>
      </w:pPr>
      <w:r w:rsidRPr="00826C57">
        <w:rPr>
          <w:sz w:val="26"/>
          <w:szCs w:val="26"/>
        </w:rPr>
        <w:t>Знать и уметь писать буквы английского алфавита.</w:t>
      </w:r>
    </w:p>
    <w:p w:rsidR="002F3811" w:rsidRPr="00826C57" w:rsidRDefault="00EE79F7" w:rsidP="00826C57">
      <w:pPr>
        <w:spacing w:line="276" w:lineRule="auto"/>
        <w:ind w:firstLine="426"/>
        <w:contextualSpacing/>
        <w:jc w:val="both"/>
        <w:rPr>
          <w:sz w:val="26"/>
          <w:szCs w:val="26"/>
        </w:rPr>
      </w:pPr>
      <w:r w:rsidRPr="00826C57">
        <w:rPr>
          <w:sz w:val="26"/>
          <w:szCs w:val="26"/>
        </w:rPr>
        <w:t>Владеть:</w:t>
      </w:r>
    </w:p>
    <w:p w:rsidR="002F3811" w:rsidRPr="00826C57" w:rsidRDefault="00EE79F7" w:rsidP="00826C57">
      <w:pPr>
        <w:spacing w:line="276" w:lineRule="auto"/>
        <w:ind w:firstLine="426"/>
        <w:contextualSpacing/>
        <w:jc w:val="both"/>
        <w:rPr>
          <w:sz w:val="26"/>
          <w:szCs w:val="26"/>
        </w:rPr>
      </w:pPr>
      <w:r w:rsidRPr="00826C57">
        <w:rPr>
          <w:sz w:val="26"/>
          <w:szCs w:val="26"/>
        </w:rPr>
        <w:t>умением выписывать из текста слова, словосочетания и предложения.</w:t>
      </w:r>
    </w:p>
    <w:p w:rsidR="002F3811" w:rsidRPr="00826C57" w:rsidRDefault="00EE79F7" w:rsidP="00826C57">
      <w:pPr>
        <w:spacing w:line="276" w:lineRule="auto"/>
        <w:ind w:firstLine="426"/>
        <w:contextualSpacing/>
        <w:jc w:val="both"/>
        <w:rPr>
          <w:sz w:val="26"/>
          <w:szCs w:val="26"/>
        </w:rPr>
      </w:pPr>
      <w:r w:rsidRPr="00826C57">
        <w:rPr>
          <w:sz w:val="26"/>
          <w:szCs w:val="26"/>
        </w:rPr>
        <w:t>Языковые средства и навыки пользования ими Английский язык</w:t>
      </w:r>
    </w:p>
    <w:p w:rsidR="00357886" w:rsidRPr="00826C57" w:rsidRDefault="00EE79F7" w:rsidP="00826C57">
      <w:pPr>
        <w:spacing w:line="276" w:lineRule="auto"/>
        <w:ind w:firstLine="426"/>
        <w:contextualSpacing/>
        <w:jc w:val="both"/>
        <w:rPr>
          <w:sz w:val="26"/>
          <w:szCs w:val="26"/>
        </w:rPr>
      </w:pPr>
      <w:r w:rsidRPr="00826C57">
        <w:rPr>
          <w:sz w:val="26"/>
          <w:szCs w:val="26"/>
        </w:rPr>
        <w:t>Графика,</w:t>
      </w:r>
      <w:r w:rsidRPr="00826C57">
        <w:rPr>
          <w:sz w:val="26"/>
          <w:szCs w:val="26"/>
        </w:rPr>
        <w:tab/>
        <w:t>каллиграфия,</w:t>
      </w:r>
      <w:r w:rsidRPr="00826C57">
        <w:rPr>
          <w:sz w:val="26"/>
          <w:szCs w:val="26"/>
        </w:rPr>
        <w:tab/>
        <w:t>орфография.</w:t>
      </w:r>
      <w:r w:rsidRPr="00826C57">
        <w:rPr>
          <w:sz w:val="26"/>
          <w:szCs w:val="26"/>
        </w:rPr>
        <w:tab/>
        <w:t>Буквы</w:t>
      </w:r>
      <w:r w:rsidRPr="00826C57">
        <w:rPr>
          <w:sz w:val="26"/>
          <w:szCs w:val="26"/>
        </w:rPr>
        <w:tab/>
        <w:t>английского</w:t>
      </w:r>
      <w:r w:rsidRPr="00826C57">
        <w:rPr>
          <w:sz w:val="26"/>
          <w:szCs w:val="26"/>
        </w:rPr>
        <w:tab/>
        <w:t>алфавита.</w:t>
      </w:r>
    </w:p>
    <w:p w:rsidR="002F3811" w:rsidRPr="00826C57" w:rsidRDefault="00EE79F7" w:rsidP="00826C57">
      <w:pPr>
        <w:spacing w:line="276" w:lineRule="auto"/>
        <w:ind w:firstLine="426"/>
        <w:contextualSpacing/>
        <w:jc w:val="both"/>
        <w:rPr>
          <w:sz w:val="26"/>
          <w:szCs w:val="26"/>
        </w:rPr>
      </w:pPr>
      <w:r w:rsidRPr="00826C57">
        <w:rPr>
          <w:sz w:val="26"/>
          <w:szCs w:val="26"/>
        </w:rPr>
        <w:t>Основные буквосочетания. Звуко­буквенные соответствия. Апостроф.</w:t>
      </w:r>
    </w:p>
    <w:p w:rsidR="002F3811" w:rsidRPr="00826C57" w:rsidRDefault="00EE79F7" w:rsidP="00826C57">
      <w:pPr>
        <w:spacing w:line="276" w:lineRule="auto"/>
        <w:ind w:firstLine="426"/>
        <w:contextualSpacing/>
        <w:jc w:val="both"/>
        <w:rPr>
          <w:sz w:val="26"/>
          <w:szCs w:val="26"/>
        </w:rPr>
      </w:pPr>
      <w:r w:rsidRPr="00826C57">
        <w:rPr>
          <w:sz w:val="26"/>
          <w:szCs w:val="26"/>
        </w:rPr>
        <w:t xml:space="preserve">Фонетическая сторона речи. Произношение и различение на слух звуков и звукосочетаний английского языка. Соблюдение норм произношения: долгота и краткость гласных, отсутствие оглушения </w:t>
      </w:r>
      <w:r w:rsidRPr="00826C57">
        <w:rPr>
          <w:b/>
          <w:sz w:val="26"/>
          <w:szCs w:val="26"/>
        </w:rPr>
        <w:t>звонких</w:t>
      </w:r>
      <w:r w:rsidRPr="00826C57">
        <w:rPr>
          <w:sz w:val="26"/>
          <w:szCs w:val="26"/>
        </w:rPr>
        <w:t xml:space="preserve"> согласных в конце слога или слова, отсутствие смягчения согласных перед гласными. Дифтонги. Связующее «r» (there is/there are). Ударение в слове, фразе. Отсутствие ударения на служебных словах (артиклях, союзах, предлогах). Членение предложений на смысловые группы. Ритмико­интонационные особенности повествовательного, побудительного и вопросительного (общий и специальный вопрос) предложений. Интонация перечисления.</w:t>
      </w:r>
    </w:p>
    <w:p w:rsidR="002F3811" w:rsidRPr="00826C57" w:rsidRDefault="00EE79F7" w:rsidP="00826C57">
      <w:pPr>
        <w:spacing w:line="276" w:lineRule="auto"/>
        <w:ind w:firstLine="426"/>
        <w:contextualSpacing/>
        <w:jc w:val="both"/>
        <w:rPr>
          <w:sz w:val="26"/>
          <w:szCs w:val="26"/>
        </w:rPr>
      </w:pPr>
      <w:r w:rsidRPr="00826C57">
        <w:rPr>
          <w:b/>
          <w:sz w:val="26"/>
          <w:szCs w:val="26"/>
        </w:rPr>
        <w:t>Лексическая сторона речи.</w:t>
      </w:r>
      <w:r w:rsidRPr="00826C57">
        <w:rPr>
          <w:sz w:val="26"/>
          <w:szCs w:val="26"/>
        </w:rPr>
        <w:t xml:space="preserve"> Лексические единицы, обслуживающие ситуации общения, в пределах тематики начальной школы, в объёме 300 лексических единиц для усвоения, простейшие устойчивые словосочетания, оценочная лексика и речевые клише как элементы речевого этикета, отражающие культуру англоговорящих стран. Интернациональные слова (например, doctor, film).</w:t>
      </w:r>
    </w:p>
    <w:p w:rsidR="00240F38" w:rsidRPr="00826C57" w:rsidRDefault="00EE79F7" w:rsidP="00826C57">
      <w:pPr>
        <w:spacing w:line="276" w:lineRule="auto"/>
        <w:ind w:firstLine="426"/>
        <w:contextualSpacing/>
        <w:jc w:val="both"/>
        <w:rPr>
          <w:sz w:val="26"/>
          <w:szCs w:val="26"/>
        </w:rPr>
      </w:pPr>
      <w:r w:rsidRPr="00826C57">
        <w:rPr>
          <w:b/>
          <w:sz w:val="26"/>
          <w:szCs w:val="26"/>
        </w:rPr>
        <w:t xml:space="preserve">Грамматическая сторона речи. </w:t>
      </w:r>
      <w:r w:rsidRPr="00826C57">
        <w:rPr>
          <w:sz w:val="26"/>
          <w:szCs w:val="26"/>
        </w:rPr>
        <w:t>Основные коммуникативные типы предложений: повествовательное, вопросительное, побудительное. Общий и</w:t>
      </w:r>
    </w:p>
    <w:p w:rsidR="002F3811" w:rsidRPr="00826C57" w:rsidRDefault="00240F38" w:rsidP="00826C57">
      <w:pPr>
        <w:spacing w:line="276" w:lineRule="auto"/>
        <w:ind w:firstLine="426"/>
        <w:contextualSpacing/>
        <w:jc w:val="both"/>
        <w:rPr>
          <w:sz w:val="26"/>
          <w:szCs w:val="26"/>
        </w:rPr>
      </w:pPr>
      <w:r w:rsidRPr="00826C57">
        <w:rPr>
          <w:sz w:val="26"/>
          <w:szCs w:val="26"/>
        </w:rPr>
        <w:lastRenderedPageBreak/>
        <w:t>с</w:t>
      </w:r>
      <w:r w:rsidR="00EE79F7" w:rsidRPr="00826C57">
        <w:rPr>
          <w:sz w:val="26"/>
          <w:szCs w:val="26"/>
        </w:rPr>
        <w:t>пециальный вопросы. Вопросительные слова: what, who, when, where, why, how. Порядок 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Безличные предложения в настоящем времени (It is cold. It’s five o’clock.). Предложения с оборотом there is/there are. Простые распространённые предложения. Предложения с однородными членами.</w:t>
      </w:r>
    </w:p>
    <w:p w:rsidR="002F3811" w:rsidRPr="00826C57" w:rsidRDefault="00EE79F7" w:rsidP="00826C57">
      <w:pPr>
        <w:spacing w:line="276" w:lineRule="auto"/>
        <w:ind w:firstLine="426"/>
        <w:contextualSpacing/>
        <w:jc w:val="both"/>
        <w:rPr>
          <w:sz w:val="26"/>
          <w:szCs w:val="26"/>
        </w:rPr>
      </w:pPr>
      <w:r w:rsidRPr="00826C57">
        <w:rPr>
          <w:sz w:val="26"/>
          <w:szCs w:val="26"/>
        </w:rPr>
        <w:t>Глагольные конструкции I’d like to… Существительные в единственном</w:t>
      </w:r>
      <w:r w:rsidR="00826C57">
        <w:rPr>
          <w:sz w:val="26"/>
          <w:szCs w:val="26"/>
        </w:rPr>
        <w:t xml:space="preserve"> и </w:t>
      </w:r>
      <w:r w:rsidRPr="00826C57">
        <w:rPr>
          <w:sz w:val="26"/>
          <w:szCs w:val="26"/>
        </w:rPr>
        <w:t>множественном числе (образованные по правилу и исключения), существительные с неопределённым, определённым и нулевым артиклем.</w:t>
      </w:r>
    </w:p>
    <w:p w:rsidR="002F3811" w:rsidRPr="00826C57" w:rsidRDefault="00EE79F7" w:rsidP="00826C57">
      <w:pPr>
        <w:spacing w:line="276" w:lineRule="auto"/>
        <w:ind w:firstLine="426"/>
        <w:contextualSpacing/>
        <w:jc w:val="both"/>
        <w:rPr>
          <w:sz w:val="26"/>
          <w:szCs w:val="26"/>
        </w:rPr>
      </w:pPr>
      <w:r w:rsidRPr="00826C57">
        <w:rPr>
          <w:sz w:val="26"/>
          <w:szCs w:val="26"/>
        </w:rPr>
        <w:t>Местоимения: личные (в именительном и объектном падежах), притяжательные, вопросительные, указательные (this/these, that/those), неопределённые (some, any — некоторые случаи употребления).</w:t>
      </w:r>
    </w:p>
    <w:p w:rsidR="002F3811" w:rsidRPr="00826C57" w:rsidRDefault="00EE79F7" w:rsidP="00826C57">
      <w:pPr>
        <w:spacing w:line="276" w:lineRule="auto"/>
        <w:ind w:firstLine="426"/>
        <w:contextualSpacing/>
        <w:jc w:val="both"/>
        <w:rPr>
          <w:sz w:val="26"/>
          <w:szCs w:val="26"/>
          <w:lang w:val="en-US"/>
        </w:rPr>
      </w:pPr>
      <w:r w:rsidRPr="00826C57">
        <w:rPr>
          <w:sz w:val="26"/>
          <w:szCs w:val="26"/>
        </w:rPr>
        <w:t>Наречиявремени</w:t>
      </w:r>
      <w:r w:rsidRPr="00826C57">
        <w:rPr>
          <w:sz w:val="26"/>
          <w:szCs w:val="26"/>
          <w:lang w:val="en-US"/>
        </w:rPr>
        <w:t xml:space="preserve"> (yesterday, tomorrow, never, usually, often, sometimes).</w:t>
      </w:r>
    </w:p>
    <w:p w:rsidR="002F3811" w:rsidRPr="00BE4A8E" w:rsidRDefault="00EE79F7" w:rsidP="00826C57">
      <w:pPr>
        <w:spacing w:line="276" w:lineRule="auto"/>
        <w:ind w:firstLine="426"/>
        <w:contextualSpacing/>
        <w:jc w:val="both"/>
        <w:rPr>
          <w:sz w:val="26"/>
          <w:szCs w:val="26"/>
        </w:rPr>
      </w:pPr>
      <w:r w:rsidRPr="00826C57">
        <w:rPr>
          <w:sz w:val="26"/>
          <w:szCs w:val="26"/>
        </w:rPr>
        <w:t>Наречиястепени</w:t>
      </w:r>
      <w:r w:rsidRPr="00BE4A8E">
        <w:rPr>
          <w:sz w:val="26"/>
          <w:szCs w:val="26"/>
        </w:rPr>
        <w:t xml:space="preserve"> (</w:t>
      </w:r>
      <w:r w:rsidRPr="00826C57">
        <w:rPr>
          <w:sz w:val="26"/>
          <w:szCs w:val="26"/>
          <w:lang w:val="en-US"/>
        </w:rPr>
        <w:t>much</w:t>
      </w:r>
      <w:r w:rsidRPr="00BE4A8E">
        <w:rPr>
          <w:sz w:val="26"/>
          <w:szCs w:val="26"/>
        </w:rPr>
        <w:t xml:space="preserve">, </w:t>
      </w:r>
      <w:r w:rsidRPr="00826C57">
        <w:rPr>
          <w:sz w:val="26"/>
          <w:szCs w:val="26"/>
          <w:lang w:val="en-US"/>
        </w:rPr>
        <w:t>little</w:t>
      </w:r>
      <w:r w:rsidRPr="00BE4A8E">
        <w:rPr>
          <w:sz w:val="26"/>
          <w:szCs w:val="26"/>
        </w:rPr>
        <w:t xml:space="preserve">, </w:t>
      </w:r>
      <w:r w:rsidRPr="00826C57">
        <w:rPr>
          <w:sz w:val="26"/>
          <w:szCs w:val="26"/>
          <w:lang w:val="en-US"/>
        </w:rPr>
        <w:t>very</w:t>
      </w:r>
      <w:r w:rsidRPr="00BE4A8E">
        <w:rPr>
          <w:sz w:val="26"/>
          <w:szCs w:val="26"/>
        </w:rPr>
        <w:t>).</w:t>
      </w:r>
    </w:p>
    <w:p w:rsidR="002F3811" w:rsidRPr="00826C57" w:rsidRDefault="00EE79F7" w:rsidP="00826C57">
      <w:pPr>
        <w:spacing w:line="276" w:lineRule="auto"/>
        <w:ind w:firstLine="426"/>
        <w:contextualSpacing/>
        <w:jc w:val="both"/>
        <w:rPr>
          <w:sz w:val="26"/>
          <w:szCs w:val="26"/>
        </w:rPr>
      </w:pPr>
      <w:r w:rsidRPr="00826C57">
        <w:rPr>
          <w:sz w:val="26"/>
          <w:szCs w:val="26"/>
        </w:rPr>
        <w:t>Количественные числительные (до 100), порядковые числительные (до10).</w:t>
      </w:r>
    </w:p>
    <w:p w:rsidR="002F3811" w:rsidRPr="00826C57" w:rsidRDefault="00EE79F7" w:rsidP="00826C57">
      <w:pPr>
        <w:spacing w:line="276" w:lineRule="auto"/>
        <w:ind w:firstLine="426"/>
        <w:contextualSpacing/>
        <w:jc w:val="both"/>
        <w:rPr>
          <w:sz w:val="26"/>
          <w:szCs w:val="26"/>
          <w:lang w:val="en-US"/>
        </w:rPr>
      </w:pPr>
      <w:r w:rsidRPr="00826C57">
        <w:rPr>
          <w:sz w:val="26"/>
          <w:szCs w:val="26"/>
        </w:rPr>
        <w:t>Наиболееупотребительныепредлоги</w:t>
      </w:r>
      <w:r w:rsidRPr="00826C57">
        <w:rPr>
          <w:sz w:val="26"/>
          <w:szCs w:val="26"/>
          <w:lang w:val="en-US"/>
        </w:rPr>
        <w:t>: in, on, at, into, to, from, of, with.</w:t>
      </w:r>
    </w:p>
    <w:p w:rsidR="002F3811" w:rsidRPr="00826C57" w:rsidRDefault="002F3811" w:rsidP="00826C57">
      <w:pPr>
        <w:spacing w:line="276" w:lineRule="auto"/>
        <w:ind w:firstLine="426"/>
        <w:contextualSpacing/>
        <w:jc w:val="both"/>
        <w:rPr>
          <w:sz w:val="26"/>
          <w:szCs w:val="26"/>
          <w:lang w:val="en-US"/>
        </w:rPr>
      </w:pPr>
    </w:p>
    <w:p w:rsidR="002F3811" w:rsidRPr="00826C57" w:rsidRDefault="00EE79F7" w:rsidP="00826C57">
      <w:pPr>
        <w:spacing w:line="276" w:lineRule="auto"/>
        <w:ind w:firstLine="426"/>
        <w:contextualSpacing/>
        <w:jc w:val="both"/>
        <w:rPr>
          <w:b/>
          <w:sz w:val="26"/>
          <w:szCs w:val="26"/>
        </w:rPr>
      </w:pPr>
      <w:r w:rsidRPr="00826C57">
        <w:rPr>
          <w:b/>
          <w:sz w:val="26"/>
          <w:szCs w:val="26"/>
        </w:rPr>
        <w:t>Социокультурная осведомлённость</w:t>
      </w:r>
    </w:p>
    <w:p w:rsidR="00240F38" w:rsidRPr="00826C57" w:rsidRDefault="00E53F61" w:rsidP="00826C57">
      <w:pPr>
        <w:spacing w:line="276" w:lineRule="auto"/>
        <w:ind w:firstLine="426"/>
        <w:contextualSpacing/>
        <w:jc w:val="both"/>
        <w:rPr>
          <w:sz w:val="26"/>
          <w:szCs w:val="26"/>
        </w:rPr>
      </w:pPr>
      <w:r w:rsidRPr="00826C57">
        <w:rPr>
          <w:sz w:val="26"/>
          <w:szCs w:val="26"/>
        </w:rPr>
        <w:t xml:space="preserve">В </w:t>
      </w:r>
      <w:r w:rsidR="00EE79F7" w:rsidRPr="00826C57">
        <w:rPr>
          <w:sz w:val="26"/>
          <w:szCs w:val="26"/>
        </w:rPr>
        <w:t xml:space="preserve">процессе обучения иностранному языку в начальной школе обучающиеся знакомятся: с названиями стран изучаемого языка; с некоторыми литературными персонажами </w:t>
      </w:r>
      <w:r w:rsidR="00240F38" w:rsidRPr="00826C57">
        <w:rPr>
          <w:sz w:val="26"/>
          <w:szCs w:val="26"/>
        </w:rPr>
        <w:t>популярных детских произведений.</w:t>
      </w:r>
    </w:p>
    <w:p w:rsidR="002F3811" w:rsidRPr="00826C57" w:rsidRDefault="00240F38" w:rsidP="00826C57">
      <w:pPr>
        <w:spacing w:line="276" w:lineRule="auto"/>
        <w:ind w:firstLine="426"/>
        <w:contextualSpacing/>
        <w:jc w:val="both"/>
        <w:rPr>
          <w:sz w:val="26"/>
          <w:szCs w:val="26"/>
        </w:rPr>
      </w:pPr>
      <w:r w:rsidRPr="00826C57">
        <w:rPr>
          <w:sz w:val="26"/>
          <w:szCs w:val="26"/>
        </w:rPr>
        <w:t xml:space="preserve">  С</w:t>
      </w:r>
      <w:r w:rsidR="00EE79F7" w:rsidRPr="00826C57">
        <w:rPr>
          <w:sz w:val="26"/>
          <w:szCs w:val="26"/>
        </w:rPr>
        <w:t xml:space="preserve"> сюжетами некоторых популярных сказок, а также небольшими произведениями 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2F3811" w:rsidRPr="00357886" w:rsidRDefault="002F3811" w:rsidP="00357886">
      <w:pPr>
        <w:spacing w:before="240" w:after="240"/>
        <w:ind w:firstLine="426"/>
        <w:contextualSpacing/>
        <w:rPr>
          <w:sz w:val="24"/>
          <w:szCs w:val="24"/>
        </w:rPr>
      </w:pPr>
    </w:p>
    <w:p w:rsidR="002F3811" w:rsidRPr="00826C57" w:rsidRDefault="00EE79F7" w:rsidP="00826C57">
      <w:pPr>
        <w:spacing w:before="240" w:after="240"/>
        <w:ind w:firstLine="426"/>
        <w:contextualSpacing/>
        <w:jc w:val="both"/>
        <w:rPr>
          <w:b/>
          <w:sz w:val="26"/>
          <w:szCs w:val="26"/>
        </w:rPr>
      </w:pPr>
      <w:r w:rsidRPr="00826C57">
        <w:rPr>
          <w:b/>
          <w:sz w:val="26"/>
          <w:szCs w:val="26"/>
        </w:rPr>
        <w:t>Математика</w:t>
      </w:r>
    </w:p>
    <w:p w:rsidR="002F3811" w:rsidRPr="00826C57" w:rsidRDefault="00EE79F7" w:rsidP="00826C57">
      <w:pPr>
        <w:spacing w:before="240" w:after="240"/>
        <w:ind w:firstLine="426"/>
        <w:contextualSpacing/>
        <w:jc w:val="both"/>
        <w:rPr>
          <w:sz w:val="26"/>
          <w:szCs w:val="26"/>
        </w:rPr>
      </w:pPr>
      <w:r w:rsidRPr="00826C57">
        <w:rPr>
          <w:sz w:val="26"/>
          <w:szCs w:val="26"/>
        </w:rPr>
        <w:t>Числа и величины</w:t>
      </w:r>
    </w:p>
    <w:p w:rsidR="002F3811" w:rsidRPr="00826C57" w:rsidRDefault="00EE79F7" w:rsidP="00826C57">
      <w:pPr>
        <w:spacing w:before="240" w:after="240"/>
        <w:ind w:firstLine="426"/>
        <w:contextualSpacing/>
        <w:jc w:val="both"/>
        <w:rPr>
          <w:sz w:val="26"/>
          <w:szCs w:val="26"/>
        </w:rPr>
      </w:pPr>
      <w:r w:rsidRPr="00826C57">
        <w:rPr>
          <w:sz w:val="26"/>
          <w:szCs w:val="26"/>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2F3811" w:rsidRPr="00826C57" w:rsidRDefault="00EE79F7" w:rsidP="00826C57">
      <w:pPr>
        <w:spacing w:before="240" w:after="240"/>
        <w:ind w:firstLine="426"/>
        <w:contextualSpacing/>
        <w:jc w:val="both"/>
        <w:rPr>
          <w:sz w:val="26"/>
          <w:szCs w:val="26"/>
        </w:rPr>
      </w:pPr>
      <w:r w:rsidRPr="00826C57">
        <w:rPr>
          <w:sz w:val="26"/>
          <w:szCs w:val="26"/>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b/>
          <w:sz w:val="26"/>
          <w:szCs w:val="26"/>
        </w:rPr>
      </w:pPr>
      <w:r w:rsidRPr="00826C57">
        <w:rPr>
          <w:b/>
          <w:sz w:val="26"/>
          <w:szCs w:val="26"/>
        </w:rPr>
        <w:t>Арифметические действия</w:t>
      </w:r>
    </w:p>
    <w:p w:rsidR="002F3811" w:rsidRPr="00826C57" w:rsidRDefault="00EE79F7" w:rsidP="00826C57">
      <w:pPr>
        <w:spacing w:before="240" w:after="240"/>
        <w:ind w:firstLine="426"/>
        <w:contextualSpacing/>
        <w:jc w:val="both"/>
        <w:rPr>
          <w:sz w:val="26"/>
          <w:szCs w:val="26"/>
        </w:rPr>
      </w:pPr>
      <w:r w:rsidRPr="00826C57">
        <w:rPr>
          <w:sz w:val="26"/>
          <w:szCs w:val="26"/>
        </w:rPr>
        <w:t xml:space="preserve">Сложение, вычитание, умножение и деление. Названия компонентов арифметических действий, знаки действий. Таблица сложения. Таблица умножения. </w:t>
      </w:r>
      <w:r w:rsidRPr="00826C57">
        <w:rPr>
          <w:sz w:val="26"/>
          <w:szCs w:val="26"/>
        </w:rPr>
        <w:lastRenderedPageBreak/>
        <w:t>Связь между сложением, вычитанием, умножением и делением. Нахождение неизвестного компонента арифметического действия. Деление с остатком.</w:t>
      </w:r>
    </w:p>
    <w:p w:rsidR="002F3811" w:rsidRPr="00826C57" w:rsidRDefault="00240F38" w:rsidP="00826C57">
      <w:pPr>
        <w:spacing w:before="240" w:after="240"/>
        <w:ind w:firstLine="426"/>
        <w:contextualSpacing/>
        <w:jc w:val="both"/>
        <w:rPr>
          <w:sz w:val="26"/>
          <w:szCs w:val="26"/>
        </w:rPr>
      </w:pPr>
      <w:r w:rsidRPr="00826C57">
        <w:rPr>
          <w:sz w:val="26"/>
          <w:szCs w:val="26"/>
        </w:rPr>
        <w:t>Ч</w:t>
      </w:r>
      <w:r w:rsidR="00EE79F7" w:rsidRPr="00826C57">
        <w:rPr>
          <w:sz w:val="26"/>
          <w:szCs w:val="26"/>
        </w:rPr>
        <w:t>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(перестановка и группировка слагаемых в сумме, множителей в произведении; умножение суммы и разности на число).</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Алгоритмы письменного сложения, вычитания, умножения и деления многозначных чисел.</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Способы проверки правильности вычислений (алгоритм, обратное действие, оценка достоверности, прикидки результата, вычисление на калькуляторе).</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b/>
          <w:sz w:val="26"/>
          <w:szCs w:val="26"/>
        </w:rPr>
      </w:pPr>
      <w:r w:rsidRPr="00826C57">
        <w:rPr>
          <w:b/>
          <w:sz w:val="26"/>
          <w:szCs w:val="26"/>
        </w:rPr>
        <w:t>Работа с текстовыми задачами</w:t>
      </w:r>
    </w:p>
    <w:p w:rsidR="002F3811" w:rsidRPr="00826C57" w:rsidRDefault="00EE79F7" w:rsidP="00826C57">
      <w:pPr>
        <w:spacing w:before="240" w:after="240"/>
        <w:ind w:firstLine="426"/>
        <w:contextualSpacing/>
        <w:jc w:val="both"/>
        <w:rPr>
          <w:sz w:val="26"/>
          <w:szCs w:val="26"/>
        </w:rPr>
      </w:pPr>
      <w:r w:rsidRPr="00826C57">
        <w:rPr>
          <w:sz w:val="26"/>
          <w:szCs w:val="26"/>
        </w:rPr>
        <w:t>Решение текстовых задач арифметическим способом. Задачи, содержащие отношения «больше (меньше) на…», «больше (меньше) в…». Зависимости между величинами, характеризующими процессы движения, работы, купли-продажи и др. Скорость, время, путь; объём работы, время, производительность труда; количество товара, его цена и стоимость и др. Планирование хода решения задачи. Представление текста задачи (схема, таблица и другие модели).</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Задачи на нахождение доли целого и целого по его доле. Пространственные отношения. Геометрические фигуры</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826C57">
        <w:rPr>
          <w:sz w:val="26"/>
          <w:szCs w:val="26"/>
        </w:rPr>
        <w:t>Взаимное расположение предметов в пространстве и на плоскости (выше—ниже, слева—справа, сверху—снизу, ближе—дальше, между и пр.).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куб, шар, параллелепипед, пирамида, цилиндр, конус.</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b/>
          <w:sz w:val="26"/>
          <w:szCs w:val="26"/>
        </w:rPr>
      </w:pPr>
      <w:r w:rsidRPr="00826C57">
        <w:rPr>
          <w:b/>
          <w:sz w:val="26"/>
          <w:szCs w:val="26"/>
        </w:rPr>
        <w:t>Геометрические величины</w:t>
      </w:r>
    </w:p>
    <w:p w:rsidR="002F3811" w:rsidRPr="00826C57" w:rsidRDefault="00EE79F7" w:rsidP="00826C57">
      <w:pPr>
        <w:spacing w:before="240" w:after="240"/>
        <w:ind w:firstLine="709"/>
        <w:contextualSpacing/>
        <w:jc w:val="both"/>
        <w:rPr>
          <w:sz w:val="26"/>
          <w:szCs w:val="26"/>
        </w:rPr>
      </w:pPr>
      <w:r w:rsidRPr="00826C57">
        <w:rPr>
          <w:sz w:val="26"/>
          <w:szCs w:val="26"/>
        </w:rPr>
        <w:t>Геометрические величины и их измерение. Измерение длины отрезка. Единицы длины (мм, см, дм, м, км). Периметр. Вычисление периметра многоугольника.</w:t>
      </w:r>
    </w:p>
    <w:p w:rsidR="002F3811" w:rsidRPr="00826C57" w:rsidRDefault="00EE79F7" w:rsidP="00826C57">
      <w:pPr>
        <w:spacing w:before="240" w:after="240"/>
        <w:ind w:firstLine="709"/>
        <w:contextualSpacing/>
        <w:jc w:val="both"/>
        <w:rPr>
          <w:sz w:val="26"/>
          <w:szCs w:val="26"/>
        </w:rPr>
      </w:pPr>
      <w:r w:rsidRPr="00826C57">
        <w:rPr>
          <w:sz w:val="26"/>
          <w:szCs w:val="26"/>
        </w:rPr>
        <w:t>Площадь</w:t>
      </w:r>
      <w:r w:rsidRPr="00826C57">
        <w:rPr>
          <w:sz w:val="26"/>
          <w:szCs w:val="26"/>
        </w:rPr>
        <w:tab/>
        <w:t>геометрической</w:t>
      </w:r>
      <w:r w:rsidRPr="00826C57">
        <w:rPr>
          <w:sz w:val="26"/>
          <w:szCs w:val="26"/>
        </w:rPr>
        <w:tab/>
        <w:t>фиг</w:t>
      </w:r>
      <w:r w:rsidR="00826C57">
        <w:rPr>
          <w:sz w:val="26"/>
          <w:szCs w:val="26"/>
        </w:rPr>
        <w:t>уры.</w:t>
      </w:r>
      <w:r w:rsidR="00826C57">
        <w:rPr>
          <w:sz w:val="26"/>
          <w:szCs w:val="26"/>
        </w:rPr>
        <w:tab/>
        <w:t>Единицы</w:t>
      </w:r>
      <w:r w:rsidR="00826C57">
        <w:rPr>
          <w:sz w:val="26"/>
          <w:szCs w:val="26"/>
        </w:rPr>
        <w:tab/>
        <w:t>площади</w:t>
      </w:r>
      <w:r w:rsidR="00826C57">
        <w:rPr>
          <w:sz w:val="26"/>
          <w:szCs w:val="26"/>
        </w:rPr>
        <w:tab/>
        <w:t>(см2,</w:t>
      </w:r>
      <w:r w:rsidR="00826C57">
        <w:rPr>
          <w:sz w:val="26"/>
          <w:szCs w:val="26"/>
        </w:rPr>
        <w:tab/>
        <w:t>дм2,</w:t>
      </w:r>
      <w:r w:rsidRPr="00826C57">
        <w:rPr>
          <w:sz w:val="26"/>
          <w:szCs w:val="26"/>
        </w:rPr>
        <w:t>м2).</w:t>
      </w:r>
    </w:p>
    <w:p w:rsidR="002F3811" w:rsidRPr="00826C57" w:rsidRDefault="00EE79F7" w:rsidP="00826C57">
      <w:pPr>
        <w:spacing w:before="240" w:after="240"/>
        <w:ind w:firstLine="709"/>
        <w:contextualSpacing/>
        <w:jc w:val="both"/>
        <w:rPr>
          <w:sz w:val="26"/>
          <w:szCs w:val="26"/>
        </w:rPr>
      </w:pPr>
      <w:r w:rsidRPr="00826C57">
        <w:rPr>
          <w:sz w:val="26"/>
          <w:szCs w:val="26"/>
        </w:rPr>
        <w:t>Вычисление площади прямоугольника.</w:t>
      </w:r>
    </w:p>
    <w:p w:rsidR="002F3811" w:rsidRPr="00826C57" w:rsidRDefault="00EE79F7" w:rsidP="00826C57">
      <w:pPr>
        <w:spacing w:before="240" w:after="240"/>
        <w:ind w:firstLine="709"/>
        <w:contextualSpacing/>
        <w:jc w:val="both"/>
        <w:rPr>
          <w:b/>
          <w:sz w:val="26"/>
          <w:szCs w:val="26"/>
        </w:rPr>
      </w:pPr>
      <w:r w:rsidRPr="00826C57">
        <w:rPr>
          <w:b/>
          <w:sz w:val="26"/>
          <w:szCs w:val="26"/>
        </w:rPr>
        <w:t>Работа с информацией</w:t>
      </w:r>
    </w:p>
    <w:p w:rsidR="002F3811" w:rsidRPr="00826C57" w:rsidRDefault="00EE79F7" w:rsidP="00826C57">
      <w:pPr>
        <w:spacing w:before="240" w:after="240"/>
        <w:ind w:firstLine="709"/>
        <w:contextualSpacing/>
        <w:jc w:val="both"/>
        <w:rPr>
          <w:sz w:val="26"/>
          <w:szCs w:val="26"/>
        </w:rPr>
      </w:pPr>
      <w:r w:rsidRPr="00826C57">
        <w:rPr>
          <w:sz w:val="26"/>
          <w:szCs w:val="26"/>
        </w:rPr>
        <w:t>Сбор и представление информации, связанной со счётом (пересчётом), измерением величин; фиксирование, анализ полученной информации.</w:t>
      </w:r>
    </w:p>
    <w:p w:rsidR="002F3811" w:rsidRPr="00826C57" w:rsidRDefault="00EE79F7" w:rsidP="00826C57">
      <w:pPr>
        <w:spacing w:before="240" w:after="240"/>
        <w:ind w:firstLine="709"/>
        <w:contextualSpacing/>
        <w:jc w:val="both"/>
        <w:rPr>
          <w:sz w:val="26"/>
          <w:szCs w:val="26"/>
        </w:rPr>
      </w:pPr>
      <w:r w:rsidRPr="00826C57">
        <w:rPr>
          <w:sz w:val="26"/>
          <w:szCs w:val="26"/>
        </w:rPr>
        <w:t>Построение простейших выражений с помощью логических связок и слов («и»; «не»; «если… то…»; «верно/неверно, что…»; «каждый»; «все»; «некоторые»).</w:t>
      </w:r>
    </w:p>
    <w:p w:rsidR="002F3811" w:rsidRPr="00826C57" w:rsidRDefault="002F3811" w:rsidP="00826C57">
      <w:pPr>
        <w:spacing w:before="240" w:after="240"/>
        <w:ind w:firstLine="426"/>
        <w:contextualSpacing/>
        <w:jc w:val="both"/>
        <w:rPr>
          <w:sz w:val="26"/>
          <w:szCs w:val="26"/>
        </w:rPr>
      </w:pPr>
    </w:p>
    <w:p w:rsidR="00240F38" w:rsidRPr="00826C57" w:rsidRDefault="00EE79F7" w:rsidP="00826C57">
      <w:pPr>
        <w:spacing w:before="240" w:after="240"/>
        <w:ind w:firstLine="426"/>
        <w:contextualSpacing/>
        <w:jc w:val="both"/>
        <w:rPr>
          <w:sz w:val="26"/>
          <w:szCs w:val="26"/>
        </w:rPr>
      </w:pPr>
      <w:r w:rsidRPr="00826C57">
        <w:rPr>
          <w:sz w:val="26"/>
          <w:szCs w:val="26"/>
        </w:rPr>
        <w:lastRenderedPageBreak/>
        <w:t>Составление конечной последовательности (цепочки) предметов, чисел, геометрических фигур и др. по правилу. Составление, запись и выполнение простого алгоритма, плана поиска информации.</w:t>
      </w:r>
    </w:p>
    <w:p w:rsidR="002F3811" w:rsidRPr="00826C57" w:rsidRDefault="00240F38" w:rsidP="00826C57">
      <w:pPr>
        <w:spacing w:before="240" w:after="240"/>
        <w:ind w:firstLine="426"/>
        <w:contextualSpacing/>
        <w:jc w:val="both"/>
        <w:rPr>
          <w:sz w:val="26"/>
          <w:szCs w:val="26"/>
        </w:rPr>
      </w:pPr>
      <w:r w:rsidRPr="00826C57">
        <w:rPr>
          <w:sz w:val="26"/>
          <w:szCs w:val="26"/>
        </w:rPr>
        <w:t>Ч</w:t>
      </w:r>
      <w:r w:rsidR="00EE79F7" w:rsidRPr="00826C57">
        <w:rPr>
          <w:sz w:val="26"/>
          <w:szCs w:val="26"/>
        </w:rPr>
        <w:t>тение и заполнение таблицы. Интерпретация данных таблицы. Чтение столбчатой диаграммы. Создание простейшей информационной модели (схема, таблица, цепочка).</w:t>
      </w:r>
    </w:p>
    <w:p w:rsidR="002F3811" w:rsidRPr="00826C57" w:rsidRDefault="002F3811" w:rsidP="00826C57">
      <w:pPr>
        <w:spacing w:before="240" w:after="240"/>
        <w:ind w:firstLine="426"/>
        <w:contextualSpacing/>
        <w:jc w:val="both"/>
        <w:rPr>
          <w:sz w:val="26"/>
          <w:szCs w:val="26"/>
        </w:rPr>
      </w:pPr>
    </w:p>
    <w:p w:rsidR="00CD753F" w:rsidRDefault="00EE79F7" w:rsidP="00826C57">
      <w:pPr>
        <w:spacing w:before="240" w:after="240"/>
        <w:ind w:firstLine="426"/>
        <w:contextualSpacing/>
        <w:jc w:val="both"/>
        <w:rPr>
          <w:sz w:val="26"/>
          <w:szCs w:val="26"/>
        </w:rPr>
      </w:pPr>
      <w:r w:rsidRPr="00826C57">
        <w:rPr>
          <w:b/>
          <w:sz w:val="26"/>
          <w:szCs w:val="26"/>
        </w:rPr>
        <w:t>Окружающий мир</w:t>
      </w:r>
      <w:r w:rsidRPr="00826C57">
        <w:rPr>
          <w:sz w:val="26"/>
          <w:szCs w:val="26"/>
        </w:rPr>
        <w:t xml:space="preserve"> (Человек, приро</w:t>
      </w:r>
      <w:r w:rsidR="00CD753F">
        <w:rPr>
          <w:sz w:val="26"/>
          <w:szCs w:val="26"/>
        </w:rPr>
        <w:t>да, общество) Человек и природа.</w:t>
      </w:r>
    </w:p>
    <w:p w:rsidR="002F3811" w:rsidRPr="00826C57" w:rsidRDefault="00EE79F7" w:rsidP="00826C57">
      <w:pPr>
        <w:spacing w:before="240" w:after="240"/>
        <w:ind w:firstLine="426"/>
        <w:contextualSpacing/>
        <w:jc w:val="both"/>
        <w:rPr>
          <w:sz w:val="26"/>
          <w:szCs w:val="26"/>
        </w:rPr>
      </w:pPr>
      <w:r w:rsidRPr="00CD753F">
        <w:rPr>
          <w:b/>
          <w:sz w:val="26"/>
          <w:szCs w:val="26"/>
        </w:rPr>
        <w:t>Природа</w:t>
      </w:r>
      <w:r w:rsidRPr="00826C57">
        <w:rPr>
          <w:sz w:val="26"/>
          <w:szCs w:val="26"/>
        </w:rPr>
        <w:t xml:space="preserve"> — это то, что нас окружает, но не создано человеком. Природныеобъекты и предметы, созданные человеком. Неживая и живая природа. Признаки предметов (цвет, форма, сравнительные размеры и 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426"/>
        <w:contextualSpacing/>
        <w:jc w:val="both"/>
        <w:rPr>
          <w:sz w:val="26"/>
          <w:szCs w:val="26"/>
        </w:rPr>
      </w:pPr>
      <w:r w:rsidRPr="00CD753F">
        <w:rPr>
          <w:b/>
          <w:sz w:val="26"/>
          <w:szCs w:val="26"/>
        </w:rPr>
        <w:t>Вещество</w:t>
      </w:r>
      <w:r w:rsidRPr="00826C57">
        <w:rPr>
          <w:sz w:val="26"/>
          <w:szCs w:val="26"/>
        </w:rPr>
        <w:t xml:space="preserve">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Звёзды и планеты.</w:t>
      </w:r>
      <w:r w:rsidRPr="00826C57">
        <w:rPr>
          <w:sz w:val="26"/>
          <w:szCs w:val="26"/>
        </w:rPr>
        <w:t xml:space="preserve">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rsidR="002F3811" w:rsidRPr="00826C57" w:rsidRDefault="002F3811" w:rsidP="00826C57">
      <w:pPr>
        <w:spacing w:before="240" w:after="240"/>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Смена дня и ночи на Земле.</w:t>
      </w:r>
      <w:r w:rsidRPr="00826C57">
        <w:rPr>
          <w:sz w:val="26"/>
          <w:szCs w:val="26"/>
        </w:rPr>
        <w:t xml:space="preserve">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Погода,</w:t>
      </w:r>
      <w:r w:rsidRPr="00826C57">
        <w:rPr>
          <w:sz w:val="26"/>
          <w:szCs w:val="26"/>
        </w:rPr>
        <w:t xml:space="preserve"> её составляющие (температура воздуха, облачность, осадки, ветер). Наблюдение за погодой своего края.</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Формы земной поверхности</w:t>
      </w:r>
      <w:r w:rsidRPr="00826C57">
        <w:rPr>
          <w:sz w:val="26"/>
          <w:szCs w:val="26"/>
        </w:rPr>
        <w:t>: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Водоёмы, их разнообразие</w:t>
      </w:r>
      <w:r w:rsidRPr="00826C57">
        <w:rPr>
          <w:sz w:val="26"/>
          <w:szCs w:val="26"/>
        </w:rPr>
        <w:t xml:space="preserve"> (океан, море, река, озеро, пруд, болото); использование человеком. Водоёмы родного края (названия, краткая характеристика на основе наблюдений).</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Воздух</w:t>
      </w:r>
      <w:r w:rsidRPr="00826C57">
        <w:rPr>
          <w:sz w:val="26"/>
          <w:szCs w:val="26"/>
        </w:rPr>
        <w:t xml:space="preserve"> — смесь газов. Свойства воздуха. Значение воздуха для растений, животных, человека. Охрана, бережное использование воздуха.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lastRenderedPageBreak/>
        <w:t>Вода. Свойства воды.</w:t>
      </w:r>
      <w:r w:rsidRPr="00826C57">
        <w:rPr>
          <w:sz w:val="26"/>
          <w:szCs w:val="26"/>
        </w:rPr>
        <w:t xml:space="preserve"> Состояния воды, её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Полезные ископаемые</w:t>
      </w:r>
      <w:r w:rsidRPr="00826C57">
        <w:rPr>
          <w:sz w:val="26"/>
          <w:szCs w:val="26"/>
        </w:rPr>
        <w:t>, их значение в хозяйстве человека, бережное отношение людей к полезным ископаемым. Полезные ископаемые родного края (2—3 примера).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Наблюдение роста растений</w:t>
      </w:r>
      <w:r w:rsidRPr="00826C57">
        <w:rPr>
          <w:sz w:val="26"/>
          <w:szCs w:val="26"/>
        </w:rPr>
        <w:t>,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CD753F">
      <w:pPr>
        <w:spacing w:before="240" w:after="240"/>
        <w:ind w:firstLine="709"/>
        <w:contextualSpacing/>
        <w:rPr>
          <w:sz w:val="26"/>
          <w:szCs w:val="26"/>
        </w:rPr>
      </w:pPr>
      <w:r w:rsidRPr="00CD753F">
        <w:rPr>
          <w:b/>
          <w:sz w:val="26"/>
          <w:szCs w:val="26"/>
        </w:rPr>
        <w:t>Грибы: съедобные и ядовитые. Правила сбора грибов</w:t>
      </w:r>
      <w:r w:rsidRPr="00826C57">
        <w:rPr>
          <w:sz w:val="26"/>
          <w:szCs w:val="26"/>
        </w:rPr>
        <w:t>.</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Животные, их разнообразие</w:t>
      </w:r>
      <w:r w:rsidRPr="00826C57">
        <w:rPr>
          <w:sz w:val="26"/>
          <w:szCs w:val="26"/>
        </w:rPr>
        <w:t>.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Лес, луг, водоём</w:t>
      </w:r>
      <w:r w:rsidRPr="00826C57">
        <w:rPr>
          <w:sz w:val="26"/>
          <w:szCs w:val="26"/>
        </w:rPr>
        <w:t xml:space="preserve">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Природные зоны России</w:t>
      </w:r>
      <w:r w:rsidRPr="00826C57">
        <w:rPr>
          <w:sz w:val="26"/>
          <w:szCs w:val="26"/>
        </w:rPr>
        <w:t>: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 xml:space="preserve">Человек </w:t>
      </w:r>
      <w:r w:rsidRPr="00826C57">
        <w:rPr>
          <w:sz w:val="26"/>
          <w:szCs w:val="26"/>
        </w:rPr>
        <w:t>—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26C57">
        <w:rPr>
          <w:sz w:val="26"/>
          <w:szCs w:val="26"/>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Человек. Ребенок, взрослый, пожилой человек.</w:t>
      </w:r>
      <w:r w:rsidRPr="00826C57">
        <w:rPr>
          <w:sz w:val="26"/>
          <w:szCs w:val="26"/>
        </w:rPr>
        <w:t xml:space="preserve">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rsidR="002F3811" w:rsidRPr="00826C57" w:rsidRDefault="002F3811" w:rsidP="00826C57">
      <w:pPr>
        <w:spacing w:before="240" w:after="240"/>
        <w:ind w:firstLine="709"/>
        <w:contextualSpacing/>
        <w:jc w:val="both"/>
        <w:rPr>
          <w:sz w:val="26"/>
          <w:szCs w:val="26"/>
        </w:rPr>
      </w:pPr>
    </w:p>
    <w:p w:rsidR="002F3811" w:rsidRPr="00CD753F" w:rsidRDefault="00357886" w:rsidP="00826C57">
      <w:pPr>
        <w:spacing w:before="240" w:after="240"/>
        <w:ind w:firstLine="709"/>
        <w:contextualSpacing/>
        <w:jc w:val="both"/>
        <w:rPr>
          <w:b/>
          <w:sz w:val="26"/>
          <w:szCs w:val="26"/>
        </w:rPr>
      </w:pPr>
      <w:r w:rsidRPr="00CD753F">
        <w:rPr>
          <w:b/>
          <w:sz w:val="26"/>
          <w:szCs w:val="26"/>
        </w:rPr>
        <w:t>Ч</w:t>
      </w:r>
      <w:r w:rsidR="00EE79F7" w:rsidRPr="00CD753F">
        <w:rPr>
          <w:b/>
          <w:sz w:val="26"/>
          <w:szCs w:val="26"/>
        </w:rPr>
        <w:t>еловек и общество</w:t>
      </w:r>
    </w:p>
    <w:p w:rsidR="002F3811" w:rsidRPr="00826C57" w:rsidRDefault="00EE79F7" w:rsidP="00CD753F">
      <w:pPr>
        <w:spacing w:before="240" w:after="240"/>
        <w:ind w:firstLine="709"/>
        <w:contextualSpacing/>
        <w:jc w:val="both"/>
        <w:rPr>
          <w:sz w:val="26"/>
          <w:szCs w:val="26"/>
        </w:rPr>
      </w:pPr>
      <w:r w:rsidRPr="00CD753F">
        <w:rPr>
          <w:b/>
          <w:sz w:val="26"/>
          <w:szCs w:val="26"/>
        </w:rPr>
        <w:t>Общество</w:t>
      </w:r>
      <w:r w:rsidRPr="00CD753F">
        <w:rPr>
          <w:sz w:val="26"/>
          <w:szCs w:val="26"/>
        </w:rPr>
        <w:t xml:space="preserve"> - совокупность людей, которые объединены общей культурой</w:t>
      </w:r>
      <w:r w:rsidR="00387D73">
        <w:rPr>
          <w:sz w:val="26"/>
          <w:szCs w:val="26"/>
        </w:rPr>
        <w:t xml:space="preserve"> </w:t>
      </w:r>
      <w:r w:rsidRPr="00826C57">
        <w:rPr>
          <w:sz w:val="26"/>
          <w:szCs w:val="26"/>
        </w:rPr>
        <w:t>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rsidR="002F3811" w:rsidRPr="00826C57" w:rsidRDefault="002F3811" w:rsidP="00826C57">
      <w:pPr>
        <w:spacing w:before="240" w:after="240"/>
        <w:ind w:firstLine="426"/>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 xml:space="preserve">Человек </w:t>
      </w:r>
      <w:r w:rsidRPr="00826C57">
        <w:rPr>
          <w:sz w:val="26"/>
          <w:szCs w:val="26"/>
        </w:rPr>
        <w:t>—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Семья</w:t>
      </w:r>
      <w:r w:rsidRPr="00826C57">
        <w:rPr>
          <w:sz w:val="26"/>
          <w:szCs w:val="26"/>
        </w:rPr>
        <w:t xml:space="preserve">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Младший школьник</w:t>
      </w:r>
      <w:r w:rsidRPr="00826C57">
        <w:rPr>
          <w:sz w:val="26"/>
          <w:szCs w:val="26"/>
        </w:rPr>
        <w:t>. Правила поведения в школе, на уроке. Обращение к учителю. Классный, школьный коллектив, совместная учёба, игры, отдых. Школьные праздники и торжественные даты. День учителя. Составление режима дня школьника.</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Друзья, взаимоотношения между ними</w:t>
      </w:r>
      <w:r w:rsidRPr="00826C57">
        <w:rPr>
          <w:sz w:val="26"/>
          <w:szCs w:val="26"/>
        </w:rPr>
        <w:t>;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t>Значение труда в жизни человека и общества</w:t>
      </w:r>
      <w:r w:rsidRPr="00826C57">
        <w:rPr>
          <w:sz w:val="26"/>
          <w:szCs w:val="26"/>
        </w:rPr>
        <w:t>.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CD753F">
        <w:rPr>
          <w:b/>
          <w:sz w:val="26"/>
          <w:szCs w:val="26"/>
        </w:rPr>
        <w:lastRenderedPageBreak/>
        <w:t>Общественный транспорт.</w:t>
      </w:r>
      <w:r w:rsidRPr="00826C57">
        <w:rPr>
          <w:sz w:val="26"/>
          <w:szCs w:val="26"/>
        </w:rPr>
        <w:t xml:space="preserve"> Транспорт города или села. Наземный, воздушный и водный транспорт. Правила пользования транспортом.</w:t>
      </w:r>
    </w:p>
    <w:p w:rsidR="002F3811" w:rsidRPr="00826C57" w:rsidRDefault="002F3811" w:rsidP="00826C57">
      <w:pPr>
        <w:spacing w:before="240" w:after="240"/>
        <w:ind w:firstLine="709"/>
        <w:contextualSpacing/>
        <w:jc w:val="both"/>
        <w:rPr>
          <w:sz w:val="26"/>
          <w:szCs w:val="26"/>
        </w:rPr>
      </w:pPr>
    </w:p>
    <w:p w:rsidR="002F3811" w:rsidRPr="00892DA4" w:rsidRDefault="00EE79F7" w:rsidP="00CD753F">
      <w:pPr>
        <w:spacing w:before="240" w:after="240"/>
        <w:ind w:firstLine="709"/>
        <w:contextualSpacing/>
        <w:jc w:val="both"/>
        <w:rPr>
          <w:sz w:val="26"/>
          <w:szCs w:val="26"/>
        </w:rPr>
      </w:pPr>
      <w:r w:rsidRPr="00892DA4">
        <w:rPr>
          <w:b/>
          <w:sz w:val="26"/>
          <w:szCs w:val="26"/>
        </w:rPr>
        <w:t>Средства массовой информации</w:t>
      </w:r>
      <w:r w:rsidRPr="00892DA4">
        <w:rPr>
          <w:sz w:val="26"/>
          <w:szCs w:val="26"/>
        </w:rPr>
        <w:t>: радио, телевидение, пресса, Интернет. Наша Родина — Россия, Российская Федерация</w:t>
      </w:r>
      <w:r w:rsidR="00892DA4" w:rsidRPr="00892DA4">
        <w:rPr>
          <w:sz w:val="26"/>
          <w:szCs w:val="26"/>
        </w:rPr>
        <w:t>, Грозный, Чеченская Республика</w:t>
      </w:r>
      <w:r w:rsidRPr="00892DA4">
        <w:rPr>
          <w:sz w:val="26"/>
          <w:szCs w:val="26"/>
        </w:rPr>
        <w:t>. Ценностно­смысловое</w:t>
      </w:r>
      <w:r w:rsidR="00387D73">
        <w:rPr>
          <w:sz w:val="26"/>
          <w:szCs w:val="26"/>
        </w:rPr>
        <w:t xml:space="preserve"> </w:t>
      </w:r>
      <w:r w:rsidRPr="00892DA4">
        <w:rPr>
          <w:sz w:val="26"/>
          <w:szCs w:val="26"/>
        </w:rPr>
        <w:t>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ребёнка.</w:t>
      </w:r>
    </w:p>
    <w:p w:rsidR="002F3811" w:rsidRPr="00892DA4" w:rsidRDefault="002F3811" w:rsidP="00826C57">
      <w:pPr>
        <w:spacing w:before="240" w:after="240"/>
        <w:ind w:firstLine="709"/>
        <w:contextualSpacing/>
        <w:jc w:val="both"/>
        <w:rPr>
          <w:sz w:val="26"/>
          <w:szCs w:val="26"/>
        </w:rPr>
      </w:pPr>
    </w:p>
    <w:p w:rsidR="002F3811" w:rsidRPr="00892DA4" w:rsidRDefault="00EE79F7" w:rsidP="00826C57">
      <w:pPr>
        <w:spacing w:before="240" w:after="240"/>
        <w:ind w:firstLine="709"/>
        <w:contextualSpacing/>
        <w:jc w:val="both"/>
        <w:rPr>
          <w:sz w:val="26"/>
          <w:szCs w:val="26"/>
        </w:rPr>
      </w:pPr>
      <w:r w:rsidRPr="00892DA4">
        <w:rPr>
          <w:sz w:val="26"/>
          <w:szCs w:val="26"/>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2F3811" w:rsidRPr="00892DA4"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92DA4">
        <w:rPr>
          <w:sz w:val="26"/>
          <w:szCs w:val="26"/>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w:t>
      </w:r>
      <w:r w:rsidR="00357886" w:rsidRPr="00892DA4">
        <w:rPr>
          <w:sz w:val="26"/>
          <w:szCs w:val="26"/>
        </w:rPr>
        <w:t xml:space="preserve"> М</w:t>
      </w:r>
      <w:r w:rsidRPr="00892DA4">
        <w:rPr>
          <w:sz w:val="26"/>
          <w:szCs w:val="26"/>
        </w:rPr>
        <w:t>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rsidR="002F3811" w:rsidRPr="00826C57" w:rsidRDefault="002F3811" w:rsidP="00826C57">
      <w:pPr>
        <w:spacing w:before="240" w:after="240"/>
        <w:ind w:firstLine="709"/>
        <w:contextualSpacing/>
        <w:jc w:val="both"/>
        <w:rPr>
          <w:sz w:val="26"/>
          <w:szCs w:val="26"/>
        </w:rPr>
      </w:pPr>
    </w:p>
    <w:p w:rsidR="002F3811" w:rsidRPr="00826C57" w:rsidRDefault="00EE79F7" w:rsidP="00826C57">
      <w:pPr>
        <w:spacing w:before="240" w:after="240"/>
        <w:ind w:firstLine="709"/>
        <w:contextualSpacing/>
        <w:jc w:val="both"/>
        <w:rPr>
          <w:sz w:val="26"/>
          <w:szCs w:val="26"/>
        </w:rPr>
      </w:pPr>
      <w:r w:rsidRPr="00826C57">
        <w:rPr>
          <w:sz w:val="26"/>
          <w:szCs w:val="26"/>
        </w:rPr>
        <w:t>Россия на карте, государственная граница России.</w:t>
      </w:r>
    </w:p>
    <w:p w:rsidR="002F3811" w:rsidRPr="00826C57" w:rsidRDefault="002F3811" w:rsidP="00826C57">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Москва — столица России. Достопримечательности Москвы: Кремль, Красная площадь, Большой театр и др. Расположение Москвы на карте.</w:t>
      </w:r>
    </w:p>
    <w:p w:rsidR="002F3811" w:rsidRPr="00826C57" w:rsidRDefault="002F3811" w:rsidP="00CD753F">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Города России. Санкт­Петербург: достопримечательности (Зимний дворец, памятник Петру I — Медный всадник, разводные мосты через Неву и др.),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rsidR="002F3811" w:rsidRPr="00826C57" w:rsidRDefault="002F3811" w:rsidP="00CD753F">
      <w:pPr>
        <w:spacing w:before="240" w:after="240"/>
        <w:ind w:firstLine="709"/>
        <w:contextualSpacing/>
        <w:jc w:val="both"/>
        <w:rPr>
          <w:sz w:val="26"/>
          <w:szCs w:val="26"/>
        </w:rPr>
      </w:pPr>
    </w:p>
    <w:p w:rsidR="002F3811" w:rsidRPr="00826C57" w:rsidRDefault="00EE79F7" w:rsidP="00CD753F">
      <w:pPr>
        <w:spacing w:before="240" w:after="240"/>
        <w:ind w:firstLine="709"/>
        <w:contextualSpacing/>
        <w:jc w:val="both"/>
        <w:rPr>
          <w:sz w:val="26"/>
          <w:szCs w:val="26"/>
        </w:rPr>
      </w:pPr>
      <w:r w:rsidRPr="00826C57">
        <w:rPr>
          <w:sz w:val="26"/>
          <w:szCs w:val="26"/>
        </w:rPr>
        <w:t>Россия — многонациональная страна. Народы, населяющие Россию, их обычаи, характерные особенности быта (по выбору).</w:t>
      </w:r>
    </w:p>
    <w:p w:rsidR="002F3811" w:rsidRPr="00826C57" w:rsidRDefault="002F3811" w:rsidP="00CD753F">
      <w:pPr>
        <w:spacing w:before="240" w:after="240"/>
        <w:ind w:firstLine="709"/>
        <w:contextualSpacing/>
        <w:jc w:val="both"/>
        <w:rPr>
          <w:sz w:val="26"/>
          <w:szCs w:val="26"/>
        </w:rPr>
      </w:pPr>
    </w:p>
    <w:p w:rsidR="002F3811" w:rsidRPr="00387D73" w:rsidRDefault="00892DA4" w:rsidP="00CD753F">
      <w:pPr>
        <w:spacing w:before="240" w:after="240"/>
        <w:ind w:firstLine="709"/>
        <w:contextualSpacing/>
        <w:jc w:val="both"/>
        <w:rPr>
          <w:color w:val="000000" w:themeColor="text1"/>
          <w:sz w:val="26"/>
          <w:szCs w:val="26"/>
        </w:rPr>
      </w:pPr>
      <w:r w:rsidRPr="00387D73">
        <w:rPr>
          <w:color w:val="000000" w:themeColor="text1"/>
          <w:sz w:val="26"/>
          <w:szCs w:val="26"/>
        </w:rPr>
        <w:t xml:space="preserve">Чеченская Республика </w:t>
      </w:r>
      <w:r w:rsidR="00EE79F7" w:rsidRPr="00387D73">
        <w:rPr>
          <w:color w:val="000000" w:themeColor="text1"/>
          <w:sz w:val="26"/>
          <w:szCs w:val="26"/>
        </w:rPr>
        <w:t xml:space="preserve"> —</w:t>
      </w:r>
      <w:r w:rsidR="00EE79F7" w:rsidRPr="00387D73">
        <w:rPr>
          <w:color w:val="000000" w:themeColor="text1"/>
          <w:sz w:val="26"/>
          <w:szCs w:val="26"/>
        </w:rPr>
        <w:tab/>
        <w:t>частица</w:t>
      </w:r>
      <w:r w:rsidR="00EE79F7" w:rsidRPr="00387D73">
        <w:rPr>
          <w:color w:val="000000" w:themeColor="text1"/>
          <w:sz w:val="26"/>
          <w:szCs w:val="26"/>
        </w:rPr>
        <w:tab/>
        <w:t>России.</w:t>
      </w:r>
      <w:r w:rsidR="00EE79F7" w:rsidRPr="00387D73">
        <w:rPr>
          <w:color w:val="000000" w:themeColor="text1"/>
          <w:sz w:val="26"/>
          <w:szCs w:val="26"/>
        </w:rPr>
        <w:tab/>
        <w:t>Р</w:t>
      </w:r>
      <w:r w:rsidRPr="00387D73">
        <w:rPr>
          <w:color w:val="000000" w:themeColor="text1"/>
          <w:sz w:val="26"/>
          <w:szCs w:val="26"/>
        </w:rPr>
        <w:t>одной</w:t>
      </w:r>
      <w:r w:rsidRPr="00387D73">
        <w:rPr>
          <w:color w:val="000000" w:themeColor="text1"/>
          <w:sz w:val="26"/>
          <w:szCs w:val="26"/>
        </w:rPr>
        <w:tab/>
        <w:t xml:space="preserve">город </w:t>
      </w:r>
      <w:r w:rsidR="00EE79F7" w:rsidRPr="00387D73">
        <w:rPr>
          <w:color w:val="000000" w:themeColor="text1"/>
          <w:sz w:val="26"/>
          <w:szCs w:val="26"/>
        </w:rPr>
        <w:t>(населённый</w:t>
      </w:r>
      <w:r w:rsidR="00EE79F7" w:rsidRPr="00387D73">
        <w:rPr>
          <w:color w:val="000000" w:themeColor="text1"/>
          <w:sz w:val="26"/>
          <w:szCs w:val="26"/>
        </w:rPr>
        <w:tab/>
        <w:t>пункт),</w:t>
      </w:r>
      <w:r w:rsidR="00387D73">
        <w:rPr>
          <w:color w:val="000000" w:themeColor="text1"/>
          <w:sz w:val="26"/>
          <w:szCs w:val="26"/>
        </w:rPr>
        <w:t xml:space="preserve"> </w:t>
      </w:r>
      <w:r w:rsidR="00EE79F7" w:rsidRPr="00387D73">
        <w:rPr>
          <w:color w:val="000000" w:themeColor="text1"/>
          <w:sz w:val="26"/>
          <w:szCs w:val="26"/>
        </w:rPr>
        <w:t>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2F3811" w:rsidRPr="00826C57" w:rsidRDefault="00EE79F7" w:rsidP="00CD753F">
      <w:pPr>
        <w:spacing w:before="240" w:after="240"/>
        <w:ind w:firstLine="709"/>
        <w:contextualSpacing/>
        <w:jc w:val="both"/>
        <w:rPr>
          <w:sz w:val="26"/>
          <w:szCs w:val="26"/>
        </w:rPr>
      </w:pPr>
      <w:r w:rsidRPr="00826C57">
        <w:rPr>
          <w:sz w:val="26"/>
          <w:szCs w:val="26"/>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w:t>
      </w:r>
      <w:r w:rsidR="00240F38" w:rsidRPr="00826C57">
        <w:rPr>
          <w:sz w:val="26"/>
          <w:szCs w:val="26"/>
        </w:rPr>
        <w:t xml:space="preserve">ле. Знакомство с 3—4 </w:t>
      </w:r>
      <w:r w:rsidR="00240F38" w:rsidRPr="00826C57">
        <w:rPr>
          <w:sz w:val="26"/>
          <w:szCs w:val="26"/>
        </w:rPr>
        <w:lastRenderedPageBreak/>
        <w:t>(нескольки</w:t>
      </w:r>
      <w:r w:rsidRPr="00826C57">
        <w:rPr>
          <w:sz w:val="26"/>
          <w:szCs w:val="26"/>
        </w:rPr>
        <w:t>ми) странами (по выбору): название, расположение на политической карте, столица, главные достопримечательности.</w:t>
      </w:r>
    </w:p>
    <w:p w:rsidR="002F3811" w:rsidRPr="00826C57" w:rsidRDefault="002F3811" w:rsidP="00826C57">
      <w:pPr>
        <w:spacing w:before="240" w:after="240"/>
        <w:ind w:firstLine="426"/>
        <w:contextualSpacing/>
        <w:jc w:val="both"/>
        <w:rPr>
          <w:sz w:val="26"/>
          <w:szCs w:val="26"/>
        </w:rPr>
      </w:pPr>
    </w:p>
    <w:p w:rsidR="002F3811" w:rsidRPr="00CD753F" w:rsidRDefault="00EE79F7" w:rsidP="00C94800">
      <w:pPr>
        <w:spacing w:before="240" w:after="240"/>
        <w:ind w:firstLine="709"/>
        <w:contextualSpacing/>
        <w:jc w:val="both"/>
        <w:rPr>
          <w:b/>
          <w:sz w:val="26"/>
          <w:szCs w:val="26"/>
        </w:rPr>
      </w:pPr>
      <w:r w:rsidRPr="00CD753F">
        <w:rPr>
          <w:b/>
          <w:sz w:val="26"/>
          <w:szCs w:val="26"/>
        </w:rPr>
        <w:t>Правила безопасной жизни</w:t>
      </w:r>
    </w:p>
    <w:p w:rsidR="002F3811" w:rsidRPr="00CD753F" w:rsidRDefault="00EE79F7" w:rsidP="00C94800">
      <w:pPr>
        <w:spacing w:before="240" w:after="240"/>
        <w:ind w:firstLine="709"/>
        <w:contextualSpacing/>
        <w:jc w:val="both"/>
        <w:rPr>
          <w:b/>
          <w:sz w:val="26"/>
          <w:szCs w:val="26"/>
        </w:rPr>
      </w:pPr>
      <w:r w:rsidRPr="00CD753F">
        <w:rPr>
          <w:b/>
          <w:sz w:val="26"/>
          <w:szCs w:val="26"/>
        </w:rPr>
        <w:t>Ценность здоровья и здорового образа жизни.</w:t>
      </w:r>
    </w:p>
    <w:p w:rsidR="002F3811" w:rsidRPr="00CD753F" w:rsidRDefault="002F3811" w:rsidP="00826C57">
      <w:pPr>
        <w:spacing w:before="240" w:after="240"/>
        <w:ind w:firstLine="426"/>
        <w:contextualSpacing/>
        <w:jc w:val="both"/>
        <w:rPr>
          <w:b/>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лёгких травмах (ушиб, порез, ожог), обмораживании, перегреве.</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w:t>
      </w:r>
    </w:p>
    <w:p w:rsidR="00C94800" w:rsidRDefault="00C94800"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Правила безопасного поведения в природе.</w:t>
      </w:r>
    </w:p>
    <w:p w:rsidR="002F3811" w:rsidRPr="00826C57" w:rsidRDefault="002F3811" w:rsidP="00892DA4">
      <w:pPr>
        <w:spacing w:before="240" w:after="240"/>
        <w:ind w:firstLine="709"/>
        <w:contextualSpacing/>
        <w:jc w:val="both"/>
        <w:rPr>
          <w:sz w:val="26"/>
          <w:szCs w:val="26"/>
        </w:rPr>
      </w:pPr>
    </w:p>
    <w:p w:rsidR="00240F38" w:rsidRPr="00826C57" w:rsidRDefault="00EE79F7" w:rsidP="00892DA4">
      <w:pPr>
        <w:spacing w:before="240" w:after="240"/>
        <w:ind w:firstLine="709"/>
        <w:contextualSpacing/>
        <w:jc w:val="both"/>
        <w:rPr>
          <w:sz w:val="26"/>
          <w:szCs w:val="26"/>
        </w:rPr>
      </w:pPr>
      <w:r w:rsidRPr="00826C57">
        <w:rPr>
          <w:sz w:val="26"/>
          <w:szCs w:val="26"/>
        </w:rPr>
        <w:t>Правило безопасного поведения в общественных местах. Правила взаимодействия с незнакомыми людьми.</w:t>
      </w:r>
    </w:p>
    <w:p w:rsidR="002F3811" w:rsidRPr="00826C57" w:rsidRDefault="00240F38" w:rsidP="00892DA4">
      <w:pPr>
        <w:spacing w:before="240" w:after="240"/>
        <w:ind w:firstLine="709"/>
        <w:contextualSpacing/>
        <w:jc w:val="both"/>
        <w:rPr>
          <w:sz w:val="26"/>
          <w:szCs w:val="26"/>
        </w:rPr>
      </w:pPr>
      <w:r w:rsidRPr="00826C57">
        <w:rPr>
          <w:sz w:val="26"/>
          <w:szCs w:val="26"/>
        </w:rPr>
        <w:t>З</w:t>
      </w:r>
      <w:r w:rsidR="00EE79F7" w:rsidRPr="00826C57">
        <w:rPr>
          <w:sz w:val="26"/>
          <w:szCs w:val="26"/>
        </w:rPr>
        <w:t>абота о здоровье и безопасности окружающих людей — нравственный долг каждого человека.</w:t>
      </w:r>
    </w:p>
    <w:p w:rsidR="002F3811" w:rsidRPr="00826C57" w:rsidRDefault="002F3811" w:rsidP="00892DA4">
      <w:pPr>
        <w:spacing w:before="240" w:after="240"/>
        <w:ind w:firstLine="709"/>
        <w:contextualSpacing/>
        <w:jc w:val="both"/>
        <w:rPr>
          <w:b/>
          <w:sz w:val="26"/>
          <w:szCs w:val="26"/>
        </w:rPr>
      </w:pPr>
    </w:p>
    <w:p w:rsidR="00240F38" w:rsidRDefault="00EE79F7" w:rsidP="00892DA4">
      <w:pPr>
        <w:spacing w:before="240" w:after="240"/>
        <w:ind w:firstLine="709"/>
        <w:contextualSpacing/>
        <w:jc w:val="both"/>
        <w:rPr>
          <w:b/>
          <w:sz w:val="26"/>
          <w:szCs w:val="26"/>
        </w:rPr>
      </w:pPr>
      <w:r w:rsidRPr="00826C57">
        <w:rPr>
          <w:b/>
          <w:sz w:val="26"/>
          <w:szCs w:val="26"/>
        </w:rPr>
        <w:t>Основы религиозных культур и светской этики</w:t>
      </w:r>
    </w:p>
    <w:p w:rsidR="00C94800" w:rsidRPr="00826C57" w:rsidRDefault="00C94800" w:rsidP="00892DA4">
      <w:pPr>
        <w:spacing w:before="240" w:after="240"/>
        <w:ind w:firstLine="709"/>
        <w:contextualSpacing/>
        <w:jc w:val="both"/>
        <w:rPr>
          <w:b/>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 xml:space="preserve"> Россия — наша Родина.</w:t>
      </w:r>
    </w:p>
    <w:p w:rsidR="002F3811" w:rsidRPr="00826C57" w:rsidRDefault="00EE79F7" w:rsidP="00892DA4">
      <w:pPr>
        <w:spacing w:before="240" w:after="240"/>
        <w:ind w:firstLine="709"/>
        <w:contextualSpacing/>
        <w:jc w:val="both"/>
        <w:rPr>
          <w:sz w:val="26"/>
          <w:szCs w:val="26"/>
        </w:rPr>
      </w:pPr>
      <w:r w:rsidRPr="00826C57">
        <w:rPr>
          <w:sz w:val="26"/>
          <w:szCs w:val="26"/>
        </w:rPr>
        <w:t>Культура и религия. Праздники в религиях мира.</w:t>
      </w:r>
    </w:p>
    <w:p w:rsidR="002F3811" w:rsidRPr="00826C57" w:rsidRDefault="00EE79F7" w:rsidP="00892DA4">
      <w:pPr>
        <w:spacing w:before="240" w:after="240"/>
        <w:ind w:firstLine="709"/>
        <w:contextualSpacing/>
        <w:jc w:val="both"/>
        <w:rPr>
          <w:sz w:val="26"/>
          <w:szCs w:val="26"/>
        </w:rPr>
      </w:pPr>
      <w:r w:rsidRPr="00826C57">
        <w:rPr>
          <w:sz w:val="26"/>
          <w:szCs w:val="26"/>
        </w:rPr>
        <w:t>Представление   о   светской   этике,   об   отечественных   традиционных</w:t>
      </w:r>
      <w:r w:rsidR="00387D73">
        <w:rPr>
          <w:sz w:val="26"/>
          <w:szCs w:val="26"/>
        </w:rPr>
        <w:t xml:space="preserve"> </w:t>
      </w:r>
      <w:r w:rsidRPr="00826C57">
        <w:rPr>
          <w:sz w:val="26"/>
          <w:szCs w:val="26"/>
        </w:rPr>
        <w:t>религиях, их роли в культуре, истории и современности России.</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w:t>
      </w:r>
    </w:p>
    <w:p w:rsidR="002F3811" w:rsidRPr="00826C57" w:rsidRDefault="002F3811" w:rsidP="00892DA4">
      <w:pPr>
        <w:spacing w:before="240" w:after="240"/>
        <w:ind w:firstLine="709"/>
        <w:contextualSpacing/>
        <w:jc w:val="both"/>
        <w:rPr>
          <w:sz w:val="26"/>
          <w:szCs w:val="26"/>
        </w:rPr>
      </w:pPr>
    </w:p>
    <w:p w:rsidR="002F3811" w:rsidRPr="00826C57" w:rsidRDefault="00EE79F7" w:rsidP="00892DA4">
      <w:pPr>
        <w:spacing w:before="240" w:after="240"/>
        <w:ind w:firstLine="709"/>
        <w:contextualSpacing/>
        <w:jc w:val="both"/>
        <w:rPr>
          <w:sz w:val="26"/>
          <w:szCs w:val="26"/>
        </w:rPr>
      </w:pPr>
      <w:r w:rsidRPr="00826C57">
        <w:rPr>
          <w:sz w:val="26"/>
          <w:szCs w:val="26"/>
        </w:rPr>
        <w:t>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 Любовь и уважение к Отечеству.</w:t>
      </w:r>
    </w:p>
    <w:p w:rsidR="002F3811" w:rsidRPr="00826C57" w:rsidRDefault="002F3811" w:rsidP="00892DA4">
      <w:pPr>
        <w:spacing w:before="240" w:after="240"/>
        <w:ind w:firstLine="709"/>
        <w:contextualSpacing/>
        <w:jc w:val="both"/>
        <w:rPr>
          <w:b/>
          <w:sz w:val="26"/>
          <w:szCs w:val="26"/>
        </w:rPr>
      </w:pPr>
    </w:p>
    <w:p w:rsidR="002F3811" w:rsidRPr="00826C57" w:rsidRDefault="00EE79F7" w:rsidP="00892DA4">
      <w:pPr>
        <w:spacing w:before="240" w:after="240"/>
        <w:ind w:firstLine="709"/>
        <w:contextualSpacing/>
        <w:jc w:val="both"/>
        <w:rPr>
          <w:b/>
          <w:sz w:val="26"/>
          <w:szCs w:val="26"/>
        </w:rPr>
      </w:pPr>
      <w:r w:rsidRPr="00826C57">
        <w:rPr>
          <w:b/>
          <w:sz w:val="26"/>
          <w:szCs w:val="26"/>
        </w:rPr>
        <w:t>Изобразительное искусство</w:t>
      </w:r>
    </w:p>
    <w:p w:rsidR="002F3811" w:rsidRPr="00826C57" w:rsidRDefault="00EE79F7" w:rsidP="00892DA4">
      <w:pPr>
        <w:spacing w:before="240" w:after="240"/>
        <w:ind w:firstLine="709"/>
        <w:contextualSpacing/>
        <w:jc w:val="both"/>
        <w:rPr>
          <w:sz w:val="26"/>
          <w:szCs w:val="26"/>
        </w:rPr>
      </w:pPr>
      <w:r w:rsidRPr="00826C57">
        <w:rPr>
          <w:sz w:val="26"/>
          <w:szCs w:val="26"/>
        </w:rPr>
        <w:t>Виды художественной деятельности</w:t>
      </w:r>
    </w:p>
    <w:p w:rsidR="002F3811" w:rsidRPr="00826C57" w:rsidRDefault="00EE79F7" w:rsidP="00892DA4">
      <w:pPr>
        <w:spacing w:before="240" w:after="240"/>
        <w:ind w:firstLine="709"/>
        <w:contextualSpacing/>
        <w:jc w:val="both"/>
        <w:rPr>
          <w:sz w:val="26"/>
          <w:szCs w:val="26"/>
        </w:rPr>
      </w:pPr>
      <w:r w:rsidRPr="00826C57">
        <w:rPr>
          <w:sz w:val="26"/>
          <w:szCs w:val="26"/>
        </w:rPr>
        <w:t>Восприятие  произведений  искусства.  Особенности  художественного</w:t>
      </w:r>
      <w:r w:rsidR="00387D73">
        <w:rPr>
          <w:sz w:val="26"/>
          <w:szCs w:val="26"/>
        </w:rPr>
        <w:t xml:space="preserve"> </w:t>
      </w:r>
      <w:r w:rsidRPr="00826C57">
        <w:rPr>
          <w:sz w:val="26"/>
          <w:szCs w:val="26"/>
        </w:rPr>
        <w:t xml:space="preserve">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обществу. Фотография и произведение изобразительного искусства: сходство и различия. Человек, мир природы в реальной </w:t>
      </w:r>
      <w:r w:rsidRPr="00826C57">
        <w:rPr>
          <w:sz w:val="26"/>
          <w:szCs w:val="26"/>
        </w:rPr>
        <w:lastRenderedPageBreak/>
        <w:t>жизни: образ человека, природы в искусстве. Представления о богатстве и разнообразии художественной культуры (на примере культуры народов России). Выдающиеся представители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эмоциональная оценка шедевров национального, российского и мирового искусства.</w:t>
      </w:r>
    </w:p>
    <w:p w:rsidR="002F3811" w:rsidRPr="00826C57"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Рисунок.</w:t>
      </w:r>
      <w:r w:rsidR="00387D73">
        <w:rPr>
          <w:b/>
          <w:sz w:val="26"/>
          <w:szCs w:val="26"/>
        </w:rPr>
        <w:t xml:space="preserve"> </w:t>
      </w:r>
      <w:r w:rsidRPr="00C94800">
        <w:rPr>
          <w:i/>
          <w:sz w:val="26"/>
          <w:szCs w:val="26"/>
        </w:rPr>
        <w:t>Материалы для рисунка: карандаш, ручка, фломастер, уголь, пастель, мелки и т. д. Приёмы работы с различными графическими материалами. Роль рисунка в искусстве: основная и вспомогательная.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rsidR="002F3811" w:rsidRPr="00826C57" w:rsidRDefault="002F3811" w:rsidP="00826C57">
      <w:pPr>
        <w:spacing w:before="240" w:after="240"/>
        <w:ind w:firstLine="426"/>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Живопись.</w:t>
      </w:r>
      <w:r w:rsidR="00387D73">
        <w:rPr>
          <w:b/>
          <w:sz w:val="26"/>
          <w:szCs w:val="26"/>
        </w:rPr>
        <w:t xml:space="preserve"> </w:t>
      </w:r>
      <w:r w:rsidRPr="00C94800">
        <w:rPr>
          <w:i/>
          <w:sz w:val="26"/>
          <w:szCs w:val="26"/>
        </w:rPr>
        <w:t>Живописные материалы. Красота и разнообразие природы, человека, зданий, предметов, выраженные средствами живописи. Цвет – основа языка живописи.</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rsidR="002F3811" w:rsidRPr="00892DA4" w:rsidRDefault="002F3811" w:rsidP="00892DA4">
      <w:pPr>
        <w:spacing w:before="240" w:after="240"/>
        <w:ind w:firstLine="709"/>
        <w:contextualSpacing/>
        <w:jc w:val="both"/>
        <w:rPr>
          <w:sz w:val="26"/>
          <w:szCs w:val="26"/>
        </w:rPr>
      </w:pPr>
    </w:p>
    <w:p w:rsidR="00BC445B" w:rsidRPr="00C94800" w:rsidRDefault="00EE79F7" w:rsidP="00892DA4">
      <w:pPr>
        <w:spacing w:before="240" w:after="240"/>
        <w:ind w:firstLine="709"/>
        <w:contextualSpacing/>
        <w:jc w:val="both"/>
        <w:rPr>
          <w:i/>
          <w:sz w:val="26"/>
          <w:szCs w:val="26"/>
        </w:rPr>
      </w:pPr>
      <w:r w:rsidRPr="00C94800">
        <w:rPr>
          <w:b/>
          <w:sz w:val="26"/>
          <w:szCs w:val="26"/>
        </w:rPr>
        <w:t>Скульптура.</w:t>
      </w:r>
      <w:r w:rsidR="00387D73">
        <w:rPr>
          <w:b/>
          <w:sz w:val="26"/>
          <w:szCs w:val="26"/>
        </w:rPr>
        <w:t xml:space="preserve"> </w:t>
      </w:r>
      <w:r w:rsidRPr="00C94800">
        <w:rPr>
          <w:i/>
          <w:sz w:val="26"/>
          <w:szCs w:val="26"/>
        </w:rPr>
        <w:t xml:space="preserve">Материалы скульптуры и их роль в создании выразительного образа. Элементарные приёмы работы с пластическими скульптурными материалами для создания выразительного образа (пластилин, глина — раскатывание, набор объёма, вытягивание формы). </w:t>
      </w:r>
    </w:p>
    <w:p w:rsidR="002F3811" w:rsidRPr="00892DA4" w:rsidRDefault="00EE79F7" w:rsidP="00892DA4">
      <w:pPr>
        <w:spacing w:before="240" w:after="240"/>
        <w:ind w:firstLine="709"/>
        <w:contextualSpacing/>
        <w:jc w:val="both"/>
        <w:rPr>
          <w:sz w:val="26"/>
          <w:szCs w:val="26"/>
        </w:rPr>
      </w:pPr>
      <w:r w:rsidRPr="00892DA4">
        <w:rPr>
          <w:sz w:val="26"/>
          <w:szCs w:val="26"/>
        </w:rPr>
        <w:t>Основные темы скульптуры. Красота человека и животных, выраженная средствами скульптуры.</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C94800">
        <w:rPr>
          <w:b/>
          <w:sz w:val="26"/>
          <w:szCs w:val="26"/>
        </w:rPr>
        <w:t>Художественное конструирование и дизайн.</w:t>
      </w:r>
      <w:r w:rsidR="00387D73">
        <w:rPr>
          <w:b/>
          <w:sz w:val="26"/>
          <w:szCs w:val="26"/>
        </w:rPr>
        <w:t xml:space="preserve"> </w:t>
      </w:r>
      <w:r w:rsidRPr="00C94800">
        <w:rPr>
          <w:i/>
          <w:sz w:val="26"/>
          <w:szCs w:val="26"/>
        </w:rPr>
        <w:t>Разнообразие материалов для художественного конструирования и моделирования (пластилин, бумага, картон и др.). Элементарные приёмы работы с различными материалами для создания выразительного образа (пластилин — раскатывание, набор объёма, вытягивание формы; бумага и картон — сгибание, вырезание).</w:t>
      </w:r>
      <w:r w:rsidRPr="00892DA4">
        <w:rPr>
          <w:sz w:val="26"/>
          <w:szCs w:val="26"/>
        </w:rPr>
        <w:t xml:space="preserve"> Представление</w:t>
      </w:r>
      <w:r w:rsidR="00387D73">
        <w:rPr>
          <w:sz w:val="26"/>
          <w:szCs w:val="26"/>
        </w:rPr>
        <w:t xml:space="preserve"> </w:t>
      </w:r>
      <w:r w:rsidRPr="00892DA4">
        <w:rPr>
          <w:sz w:val="26"/>
          <w:szCs w:val="26"/>
        </w:rPr>
        <w:t>возможностях использования навыков художественного конструирования и моделирования в жизни человека.</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C94800">
        <w:rPr>
          <w:b/>
          <w:sz w:val="26"/>
          <w:szCs w:val="26"/>
        </w:rPr>
        <w:t>Декоративно­прикладное искусство.</w:t>
      </w:r>
      <w:r w:rsidRPr="00892DA4">
        <w:rPr>
          <w:sz w:val="26"/>
          <w:szCs w:val="26"/>
        </w:rPr>
        <w:t xml:space="preserve"> Истоки декоративно­прикладного искусства и его роль в жизни человека. Понятие о синтетичном характере народной культуры (украшение жилища, предметов быта, орудий труда, костюма; музыка, песни, хороводы; былины, сказания, сказки). Образ человека в традиционной культуре. Представления народа о мужской и женской красоте, отражённые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и т. д.). Ознакомление с произведениями народных художественных промыслов в России (с учётом местных условий).</w:t>
      </w:r>
    </w:p>
    <w:p w:rsidR="002F3811" w:rsidRPr="00892DA4" w:rsidRDefault="002F3811" w:rsidP="00892DA4">
      <w:pPr>
        <w:spacing w:before="240" w:after="240"/>
        <w:ind w:firstLine="709"/>
        <w:contextualSpacing/>
        <w:jc w:val="both"/>
        <w:rPr>
          <w:sz w:val="26"/>
          <w:szCs w:val="26"/>
        </w:rPr>
      </w:pPr>
    </w:p>
    <w:p w:rsidR="00E53F61" w:rsidRPr="00892DA4" w:rsidRDefault="00E53F6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b/>
          <w:sz w:val="26"/>
          <w:szCs w:val="26"/>
        </w:rPr>
      </w:pPr>
      <w:r w:rsidRPr="00C94800">
        <w:rPr>
          <w:b/>
          <w:sz w:val="26"/>
          <w:szCs w:val="26"/>
        </w:rPr>
        <w:t>Азбука искусства. Как говорит искусство?</w:t>
      </w:r>
    </w:p>
    <w:p w:rsidR="002F3811" w:rsidRPr="00892DA4"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i/>
          <w:sz w:val="26"/>
          <w:szCs w:val="26"/>
        </w:rPr>
      </w:pPr>
      <w:r w:rsidRPr="00C94800">
        <w:rPr>
          <w:b/>
          <w:sz w:val="26"/>
          <w:szCs w:val="26"/>
        </w:rPr>
        <w:t xml:space="preserve">Композиция. </w:t>
      </w:r>
      <w:r w:rsidRPr="00C94800">
        <w:rPr>
          <w:i/>
          <w:sz w:val="26"/>
          <w:szCs w:val="26"/>
        </w:rPr>
        <w:t>Элементарные приёмы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 д. Главное и второстепенное в композиции. Симметрия и асимметрия.</w:t>
      </w:r>
    </w:p>
    <w:p w:rsidR="002F3811" w:rsidRPr="00C94800" w:rsidRDefault="00EE79F7" w:rsidP="00892DA4">
      <w:pPr>
        <w:spacing w:before="240" w:after="240"/>
        <w:ind w:firstLine="709"/>
        <w:contextualSpacing/>
        <w:jc w:val="both"/>
        <w:rPr>
          <w:i/>
          <w:sz w:val="26"/>
          <w:szCs w:val="26"/>
        </w:rPr>
      </w:pPr>
      <w:r w:rsidRPr="00C94800">
        <w:rPr>
          <w:b/>
          <w:sz w:val="26"/>
          <w:szCs w:val="26"/>
        </w:rPr>
        <w:t>Цвет.</w:t>
      </w:r>
      <w:r w:rsidRPr="00C94800">
        <w:rPr>
          <w:i/>
          <w:sz w:val="26"/>
          <w:szCs w:val="26"/>
        </w:rPr>
        <w:t>Основные и составные цвета. Тёплые и холодные 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основами цветоведения. Передача с помощью цвета характера персонажа, его эмоционального состояния.</w:t>
      </w:r>
    </w:p>
    <w:p w:rsidR="002F3811" w:rsidRPr="00C94800" w:rsidRDefault="00EE79F7" w:rsidP="00892DA4">
      <w:pPr>
        <w:spacing w:before="240" w:after="240"/>
        <w:ind w:firstLine="709"/>
        <w:contextualSpacing/>
        <w:jc w:val="both"/>
        <w:rPr>
          <w:i/>
          <w:sz w:val="26"/>
          <w:szCs w:val="26"/>
        </w:rPr>
      </w:pPr>
      <w:r w:rsidRPr="00C94800">
        <w:rPr>
          <w:b/>
          <w:sz w:val="26"/>
          <w:szCs w:val="26"/>
        </w:rPr>
        <w:t>Линия.</w:t>
      </w:r>
      <w:r w:rsidRPr="00C94800">
        <w:rPr>
          <w:i/>
          <w:sz w:val="26"/>
          <w:szCs w:val="26"/>
        </w:rPr>
        <w:t>Многообразие линий (тонкие, толстые, прямые, 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2F3811" w:rsidRPr="00C94800" w:rsidRDefault="00EE79F7" w:rsidP="00892DA4">
      <w:pPr>
        <w:spacing w:before="240" w:after="240"/>
        <w:ind w:firstLine="709"/>
        <w:contextualSpacing/>
        <w:jc w:val="both"/>
        <w:rPr>
          <w:i/>
          <w:sz w:val="26"/>
          <w:szCs w:val="26"/>
        </w:rPr>
      </w:pPr>
      <w:r w:rsidRPr="00C94800">
        <w:rPr>
          <w:b/>
          <w:sz w:val="26"/>
          <w:szCs w:val="26"/>
        </w:rPr>
        <w:t>Форма.</w:t>
      </w:r>
      <w:r w:rsidRPr="00C94800">
        <w:rPr>
          <w:i/>
          <w:sz w:val="26"/>
          <w:szCs w:val="26"/>
        </w:rPr>
        <w:t>Разнообразие форм предметного мира и передача их на плоскости и в пространстве. Сходство и контраст форм. Простые геометрические формы. Природные формы. Трансформация форм. Влияние формы предмета на представление о его характере. Силуэт.</w:t>
      </w:r>
    </w:p>
    <w:p w:rsidR="002F3811" w:rsidRPr="00C94800" w:rsidRDefault="00EE79F7" w:rsidP="00892DA4">
      <w:pPr>
        <w:spacing w:before="240" w:after="240"/>
        <w:ind w:firstLine="709"/>
        <w:contextualSpacing/>
        <w:jc w:val="both"/>
        <w:rPr>
          <w:i/>
          <w:sz w:val="26"/>
          <w:szCs w:val="26"/>
        </w:rPr>
      </w:pPr>
      <w:r w:rsidRPr="00C94800">
        <w:rPr>
          <w:b/>
          <w:sz w:val="26"/>
          <w:szCs w:val="26"/>
        </w:rPr>
        <w:t>Объём.</w:t>
      </w:r>
      <w:r w:rsidRPr="00C94800">
        <w:rPr>
          <w:i/>
          <w:sz w:val="26"/>
          <w:szCs w:val="26"/>
        </w:rPr>
        <w:t>Объём в пространстве и объём на плоскости. Способы передачи объёма. Выразительность объёмных композиций.</w:t>
      </w:r>
    </w:p>
    <w:p w:rsidR="002F3811" w:rsidRPr="00C94800" w:rsidRDefault="00EE79F7" w:rsidP="00892DA4">
      <w:pPr>
        <w:spacing w:before="240" w:after="240"/>
        <w:ind w:firstLine="709"/>
        <w:contextualSpacing/>
        <w:jc w:val="both"/>
        <w:rPr>
          <w:i/>
          <w:sz w:val="26"/>
          <w:szCs w:val="26"/>
        </w:rPr>
      </w:pPr>
      <w:r w:rsidRPr="00C94800">
        <w:rPr>
          <w:b/>
          <w:sz w:val="26"/>
          <w:szCs w:val="26"/>
        </w:rPr>
        <w:t>Ритм.</w:t>
      </w:r>
      <w:r w:rsidRPr="00C94800">
        <w:rPr>
          <w:i/>
          <w:sz w:val="26"/>
          <w:szCs w:val="26"/>
        </w:rPr>
        <w:t xml:space="preserve">Виды ритма (спокойный, замедленный, порывистый, беспокойный и т. д.). Ритм линий, пятен, цвета. Роль ритма в эмоциональном звучании композиции в живописи и рисунке. </w:t>
      </w:r>
    </w:p>
    <w:p w:rsidR="002F3811" w:rsidRPr="00892DA4" w:rsidRDefault="002F3811" w:rsidP="00892DA4">
      <w:pPr>
        <w:spacing w:before="240" w:after="240"/>
        <w:ind w:firstLine="709"/>
        <w:contextualSpacing/>
        <w:jc w:val="both"/>
        <w:rPr>
          <w:sz w:val="26"/>
          <w:szCs w:val="26"/>
        </w:rPr>
      </w:pPr>
    </w:p>
    <w:p w:rsidR="002F3811" w:rsidRPr="00C94800" w:rsidRDefault="00EE79F7" w:rsidP="00892DA4">
      <w:pPr>
        <w:spacing w:before="240" w:after="240"/>
        <w:ind w:firstLine="709"/>
        <w:contextualSpacing/>
        <w:jc w:val="both"/>
        <w:rPr>
          <w:b/>
          <w:sz w:val="26"/>
          <w:szCs w:val="26"/>
        </w:rPr>
      </w:pPr>
      <w:r w:rsidRPr="00C94800">
        <w:rPr>
          <w:b/>
          <w:sz w:val="26"/>
          <w:szCs w:val="26"/>
        </w:rPr>
        <w:t>Значимые темы искусства. О чём говорит искусство?</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Земля — наш общий дом. 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Использование различных художественных материалов и средств для создания выразительных образов природы. Постройки в природе: птичьи гнёзда, норы, ульи, панцирь черепахи, домик улитки и т. д.</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Восприятие и эмоциональная оценка шедевров русского и зарубежного искусства, изображающих природу.</w:t>
      </w:r>
    </w:p>
    <w:p w:rsidR="002F3811" w:rsidRPr="00892DA4" w:rsidRDefault="002F3811" w:rsidP="00892DA4">
      <w:pPr>
        <w:spacing w:before="240" w:after="240"/>
        <w:ind w:firstLine="709"/>
        <w:contextualSpacing/>
        <w:jc w:val="both"/>
        <w:rPr>
          <w:sz w:val="26"/>
          <w:szCs w:val="26"/>
        </w:rPr>
      </w:pPr>
    </w:p>
    <w:p w:rsidR="00BC445B" w:rsidRPr="00892DA4" w:rsidRDefault="00EE79F7" w:rsidP="00892DA4">
      <w:pPr>
        <w:spacing w:before="240" w:after="240"/>
        <w:ind w:firstLine="426"/>
        <w:contextualSpacing/>
        <w:jc w:val="both"/>
        <w:rPr>
          <w:sz w:val="26"/>
          <w:szCs w:val="26"/>
        </w:rPr>
      </w:pPr>
      <w:r w:rsidRPr="00892DA4">
        <w:rPr>
          <w:sz w:val="26"/>
          <w:szCs w:val="26"/>
        </w:rPr>
        <w:t xml:space="preserve">Родина моя — Россия. Роль природных условий в характере традиционной культуры народов России. Пейзажи 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w:t>
      </w:r>
    </w:p>
    <w:p w:rsidR="00BC445B" w:rsidRPr="00892DA4" w:rsidRDefault="00BC445B"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lastRenderedPageBreak/>
        <w:t>Представления народа о красоте человека (внешней и духовной), отражённые в искусстве. Образ защитника Отечества.</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i/>
          <w:sz w:val="26"/>
          <w:szCs w:val="26"/>
        </w:rPr>
      </w:pPr>
      <w:r w:rsidRPr="00C94800">
        <w:rPr>
          <w:b/>
          <w:sz w:val="26"/>
          <w:szCs w:val="26"/>
        </w:rPr>
        <w:t>Человек и человеческие взаимоотношения</w:t>
      </w:r>
      <w:r w:rsidRPr="00892DA4">
        <w:rPr>
          <w:sz w:val="26"/>
          <w:szCs w:val="26"/>
        </w:rPr>
        <w:t xml:space="preserve">. </w:t>
      </w:r>
      <w:r w:rsidRPr="00C94800">
        <w:rPr>
          <w:i/>
          <w:sz w:val="26"/>
          <w:szCs w:val="26"/>
        </w:rPr>
        <w:t>Образ человека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 т. д. Образы персонажей, вызывающие гнев, раздражение, презрение.</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i/>
          <w:sz w:val="26"/>
          <w:szCs w:val="26"/>
        </w:rPr>
      </w:pPr>
      <w:r w:rsidRPr="00C94800">
        <w:rPr>
          <w:b/>
          <w:sz w:val="26"/>
          <w:szCs w:val="26"/>
        </w:rPr>
        <w:t>Искусство дарит людям красоту</w:t>
      </w:r>
      <w:r w:rsidRPr="00892DA4">
        <w:rPr>
          <w:sz w:val="26"/>
          <w:szCs w:val="26"/>
        </w:rPr>
        <w:t xml:space="preserve">. </w:t>
      </w:r>
      <w:r w:rsidRPr="00C94800">
        <w:rPr>
          <w:i/>
          <w:sz w:val="26"/>
          <w:szCs w:val="26"/>
        </w:rPr>
        <w:t>Искусство вокруг нас сегодня. Использование различных художественных материалов и средств для создания проектов красивых, удобных и выразительных предметов быта, видов транспорта. Представление о роли изобразительных (пластических) искусств в повседневной жизни человека, в организации его материального окружения. Жанр натюрморта. Художественное конструирование и оформление помещений и парков, транспорта и посуды, мебели и одежды, книг и игрушек.</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Опыт художественно­творческой деятельности</w:t>
      </w:r>
    </w:p>
    <w:p w:rsidR="002F3811" w:rsidRPr="00892DA4" w:rsidRDefault="00EE79F7" w:rsidP="00892DA4">
      <w:pPr>
        <w:spacing w:before="240" w:after="240"/>
        <w:ind w:firstLine="426"/>
        <w:contextualSpacing/>
        <w:jc w:val="both"/>
        <w:rPr>
          <w:sz w:val="26"/>
          <w:szCs w:val="26"/>
        </w:rPr>
      </w:pPr>
      <w:r w:rsidRPr="00892DA4">
        <w:rPr>
          <w:sz w:val="26"/>
          <w:szCs w:val="26"/>
        </w:rPr>
        <w:t>Участие в различных видах изобразительной, декоративно­прикладной и художественно­конструкторской деятельности. Освоение основ рисунка, живописи, скульптуры, декоративно­прикладного искусства. Овладение основами художественной грамоты: композицией,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Выбор и применение выразительных средств для реализации собственного замысла в рисунке, живописи, аппликации, художественном конструировании.</w:t>
      </w:r>
    </w:p>
    <w:p w:rsidR="002F3811" w:rsidRPr="00892DA4" w:rsidRDefault="002F3811" w:rsidP="00892DA4">
      <w:pPr>
        <w:spacing w:before="240" w:after="240"/>
        <w:ind w:firstLine="426"/>
        <w:contextualSpacing/>
        <w:jc w:val="both"/>
        <w:rPr>
          <w:sz w:val="26"/>
          <w:szCs w:val="26"/>
        </w:rPr>
      </w:pPr>
    </w:p>
    <w:p w:rsidR="00BC445B" w:rsidRPr="00892DA4" w:rsidRDefault="00EE79F7" w:rsidP="00892DA4">
      <w:pPr>
        <w:spacing w:before="240" w:after="240"/>
        <w:ind w:firstLine="426"/>
        <w:contextualSpacing/>
        <w:jc w:val="both"/>
        <w:rPr>
          <w:sz w:val="26"/>
          <w:szCs w:val="26"/>
        </w:rPr>
      </w:pPr>
      <w:r w:rsidRPr="00892DA4">
        <w:rPr>
          <w:sz w:val="26"/>
          <w:szCs w:val="26"/>
        </w:rPr>
        <w:t>Выбор и применение выразительных средств для реализации собственного замысла в рисунке, живописи, аппликации, художественном конструировании. Передача настроения в творческой работе с помощью цвета, тона, композиции, пространства, линии, штриха, пятна, объёма, фактуры материала.</w:t>
      </w:r>
    </w:p>
    <w:p w:rsidR="002F3811" w:rsidRPr="00892DA4" w:rsidRDefault="00BC445B" w:rsidP="00892DA4">
      <w:pPr>
        <w:spacing w:before="240" w:after="240"/>
        <w:ind w:firstLine="426"/>
        <w:contextualSpacing/>
        <w:jc w:val="both"/>
        <w:rPr>
          <w:sz w:val="26"/>
          <w:szCs w:val="26"/>
        </w:rPr>
      </w:pPr>
      <w:r w:rsidRPr="00892DA4">
        <w:rPr>
          <w:sz w:val="26"/>
          <w:szCs w:val="26"/>
        </w:rPr>
        <w:t>И</w:t>
      </w:r>
      <w:r w:rsidR="00EE79F7" w:rsidRPr="00892DA4">
        <w:rPr>
          <w:sz w:val="26"/>
          <w:szCs w:val="26"/>
        </w:rPr>
        <w:t>спользование в индивидуальной и коллективной деятельности различных художественных техник и материалов: коллажа, граттажа, аппликации, компьютерной анимации, натурной мультипликации, бумажной пластики, гуаши, акварели, пастели, восковых мелков, туши, карандаша, фломастеров, пластилина, глины, подручных и природных материалов.</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Участие в обсуждении содержания и выразительных средств произведений изобразительного искусства, выражение своего отношения к произведению.</w:t>
      </w:r>
    </w:p>
    <w:p w:rsidR="002F3811" w:rsidRPr="00892DA4" w:rsidRDefault="002F3811" w:rsidP="00892DA4">
      <w:pPr>
        <w:spacing w:before="240" w:after="240"/>
        <w:ind w:firstLine="426"/>
        <w:contextualSpacing/>
        <w:jc w:val="both"/>
        <w:rPr>
          <w:b/>
          <w:sz w:val="26"/>
          <w:szCs w:val="26"/>
        </w:rPr>
      </w:pPr>
    </w:p>
    <w:p w:rsidR="00C94800" w:rsidRDefault="00C94800" w:rsidP="00892DA4">
      <w:pPr>
        <w:spacing w:before="240" w:after="240"/>
        <w:ind w:firstLine="426"/>
        <w:contextualSpacing/>
        <w:jc w:val="both"/>
        <w:rPr>
          <w:b/>
          <w:sz w:val="26"/>
          <w:szCs w:val="26"/>
        </w:rPr>
      </w:pPr>
    </w:p>
    <w:p w:rsidR="00387D73" w:rsidRDefault="00387D73" w:rsidP="00C94800">
      <w:pPr>
        <w:spacing w:before="240" w:after="240"/>
        <w:ind w:firstLine="709"/>
        <w:contextualSpacing/>
        <w:jc w:val="both"/>
        <w:rPr>
          <w:b/>
          <w:sz w:val="26"/>
          <w:szCs w:val="26"/>
        </w:rPr>
      </w:pPr>
    </w:p>
    <w:p w:rsidR="00387D73" w:rsidRDefault="00387D73" w:rsidP="00C94800">
      <w:pPr>
        <w:spacing w:before="240" w:after="240"/>
        <w:ind w:firstLine="709"/>
        <w:contextualSpacing/>
        <w:jc w:val="both"/>
        <w:rPr>
          <w:b/>
          <w:sz w:val="26"/>
          <w:szCs w:val="26"/>
        </w:rPr>
      </w:pPr>
    </w:p>
    <w:p w:rsidR="00387D73" w:rsidRDefault="00387D73" w:rsidP="00C94800">
      <w:pPr>
        <w:spacing w:before="240" w:after="240"/>
        <w:ind w:firstLine="709"/>
        <w:contextualSpacing/>
        <w:jc w:val="both"/>
        <w:rPr>
          <w:b/>
          <w:sz w:val="26"/>
          <w:szCs w:val="26"/>
        </w:rPr>
      </w:pPr>
    </w:p>
    <w:p w:rsidR="00387D73" w:rsidRDefault="00387D73" w:rsidP="00C94800">
      <w:pPr>
        <w:spacing w:before="240" w:after="240"/>
        <w:ind w:firstLine="709"/>
        <w:contextualSpacing/>
        <w:jc w:val="both"/>
        <w:rPr>
          <w:b/>
          <w:sz w:val="26"/>
          <w:szCs w:val="26"/>
        </w:rPr>
      </w:pPr>
    </w:p>
    <w:p w:rsidR="002F3811" w:rsidRPr="00892DA4" w:rsidRDefault="00EE79F7" w:rsidP="00C94800">
      <w:pPr>
        <w:spacing w:before="240" w:after="240"/>
        <w:ind w:firstLine="709"/>
        <w:contextualSpacing/>
        <w:jc w:val="both"/>
        <w:rPr>
          <w:b/>
          <w:sz w:val="26"/>
          <w:szCs w:val="26"/>
        </w:rPr>
      </w:pPr>
      <w:r w:rsidRPr="00892DA4">
        <w:rPr>
          <w:b/>
          <w:sz w:val="26"/>
          <w:szCs w:val="26"/>
        </w:rPr>
        <w:lastRenderedPageBreak/>
        <w:t>Музыка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Музыка в жизни человека.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Отечественные народные музыкальные традиции. Творчество народов России. Музыкальный и поэтический фольклор: песни, танцы, действа, обряды, скороговорки, загадки, игры­драматизации. Историческое прошлое в музыкальных образах. Народная и профессиональная музыка. Сочинения отечественных композиторов о Родине. Духовная музыка в творчестве композиторов.</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Основные закономерности музыкального искусства. Интонационно­образная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Интонации музыкальные и речевые. Сходство и различия. Интонация —источник музыкальной речи. Основные средства музыкальной выразительности (мелодия, ритм, темп, динамика, тембр и др.).</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Музыкальная речь как способ общения между людьми, её эмоциональное воздействие. Композитор — исполнитель — слушатель. Особенности музыкальной речи в сочинениях композиторов, её выразительный смысл. Нотная запись как способ фиксации музыкально</w:t>
      </w:r>
      <w:r w:rsidR="00E53F61" w:rsidRPr="00892DA4">
        <w:rPr>
          <w:sz w:val="26"/>
          <w:szCs w:val="26"/>
        </w:rPr>
        <w:t>й речи. Элементы нотной грамоты.</w:t>
      </w:r>
    </w:p>
    <w:p w:rsidR="002F3811" w:rsidRPr="00892DA4" w:rsidRDefault="00EE79F7" w:rsidP="00C94800">
      <w:pPr>
        <w:spacing w:before="240" w:after="240"/>
        <w:ind w:firstLine="709"/>
        <w:contextualSpacing/>
        <w:jc w:val="both"/>
        <w:rPr>
          <w:sz w:val="26"/>
          <w:szCs w:val="26"/>
        </w:rPr>
      </w:pPr>
      <w:r w:rsidRPr="00892DA4">
        <w:rPr>
          <w:sz w:val="26"/>
          <w:szCs w:val="26"/>
        </w:rPr>
        <w:t>Развитие музыки — сопоставление и столкновение чувств и мыслей человека, музыкальных интонаций, тем, художественных образов. Основные приёмы музыкального развития (повтор и контраст).</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Формы построения музыки как обобщённое выражение художественно­образного содержания произведений.</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 (CD, DVD).</w:t>
      </w:r>
    </w:p>
    <w:p w:rsidR="002F3811" w:rsidRPr="00892DA4" w:rsidRDefault="00BC445B" w:rsidP="00892DA4">
      <w:pPr>
        <w:spacing w:before="240" w:after="240"/>
        <w:ind w:firstLine="426"/>
        <w:contextualSpacing/>
        <w:jc w:val="both"/>
        <w:rPr>
          <w:sz w:val="26"/>
          <w:szCs w:val="26"/>
        </w:rPr>
      </w:pPr>
      <w:r w:rsidRPr="00892DA4">
        <w:rPr>
          <w:sz w:val="26"/>
          <w:szCs w:val="26"/>
        </w:rPr>
        <w:t>Р</w:t>
      </w:r>
      <w:r w:rsidR="00EE79F7" w:rsidRPr="00892DA4">
        <w:rPr>
          <w:sz w:val="26"/>
          <w:szCs w:val="26"/>
        </w:rPr>
        <w:t>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lastRenderedPageBreak/>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музыкально­поэтические традиции: содержание, образная сфера и музыкальный язык.</w:t>
      </w:r>
    </w:p>
    <w:p w:rsidR="002F3811" w:rsidRPr="00892DA4" w:rsidRDefault="002F3811" w:rsidP="00892DA4">
      <w:pPr>
        <w:spacing w:before="240" w:after="240"/>
        <w:ind w:firstLine="426"/>
        <w:contextualSpacing/>
        <w:jc w:val="both"/>
        <w:rPr>
          <w:sz w:val="26"/>
          <w:szCs w:val="26"/>
        </w:rPr>
      </w:pPr>
    </w:p>
    <w:p w:rsidR="002F3811" w:rsidRDefault="00EE79F7" w:rsidP="00C94800">
      <w:pPr>
        <w:spacing w:before="240" w:after="240"/>
        <w:ind w:firstLine="709"/>
        <w:contextualSpacing/>
        <w:jc w:val="both"/>
        <w:rPr>
          <w:b/>
          <w:sz w:val="26"/>
          <w:szCs w:val="26"/>
        </w:rPr>
      </w:pPr>
      <w:r w:rsidRPr="00892DA4">
        <w:rPr>
          <w:b/>
          <w:sz w:val="26"/>
          <w:szCs w:val="26"/>
        </w:rPr>
        <w:t xml:space="preserve">Технология </w:t>
      </w:r>
    </w:p>
    <w:p w:rsidR="002F3811" w:rsidRPr="00892DA4" w:rsidRDefault="00EE79F7" w:rsidP="00C94800">
      <w:pPr>
        <w:spacing w:before="240" w:after="240"/>
        <w:ind w:firstLine="709"/>
        <w:contextualSpacing/>
        <w:jc w:val="both"/>
        <w:rPr>
          <w:sz w:val="26"/>
          <w:szCs w:val="26"/>
        </w:rPr>
      </w:pPr>
      <w:r w:rsidRPr="00892DA4">
        <w:rPr>
          <w:sz w:val="26"/>
          <w:szCs w:val="26"/>
        </w:rPr>
        <w:t>Общекультурные и общетрудовые компетенции. Основы культуры труда, самообслуживания</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Трудовая деятельность и её значение в жизни человека. Рукотворный мир как результат труда человека; разнообразие предметов рукотворного мира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т.п.</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Выполнение доступных видов работ по самообслуживанию, домашнему труду, оказание доступных видов помощи малышам, взрослым и сверстникам.</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Технология ручной обработки материалов. Элементы графической грамоты.</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p>
    <w:p w:rsidR="002F3811" w:rsidRPr="00892DA4" w:rsidRDefault="00BC445B" w:rsidP="00C94800">
      <w:pPr>
        <w:spacing w:before="240" w:after="240"/>
        <w:ind w:firstLine="709"/>
        <w:contextualSpacing/>
        <w:jc w:val="both"/>
        <w:rPr>
          <w:sz w:val="26"/>
          <w:szCs w:val="26"/>
        </w:rPr>
      </w:pPr>
      <w:r w:rsidRPr="00892DA4">
        <w:rPr>
          <w:sz w:val="26"/>
          <w:szCs w:val="26"/>
        </w:rPr>
        <w:lastRenderedPageBreak/>
        <w:t>И</w:t>
      </w:r>
      <w:r w:rsidR="00EE79F7" w:rsidRPr="00892DA4">
        <w:rPr>
          <w:sz w:val="26"/>
          <w:szCs w:val="26"/>
        </w:rPr>
        <w:t>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Общее представление о технологическом процессе: анализ устройства и назначения изделия; выстраивание последовательности практических действий</w:t>
      </w:r>
      <w:r w:rsidR="00387D73">
        <w:rPr>
          <w:sz w:val="26"/>
          <w:szCs w:val="26"/>
        </w:rPr>
        <w:t xml:space="preserve"> </w:t>
      </w:r>
      <w:r w:rsidRPr="00892DA4">
        <w:rPr>
          <w:sz w:val="26"/>
          <w:szCs w:val="26"/>
        </w:rPr>
        <w:t>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w:t>
      </w:r>
      <w:r w:rsidR="00387D73">
        <w:rPr>
          <w:sz w:val="26"/>
          <w:szCs w:val="26"/>
        </w:rPr>
        <w:t xml:space="preserve"> </w:t>
      </w:r>
      <w:r w:rsidRPr="00892DA4">
        <w:rPr>
          <w:sz w:val="26"/>
          <w:szCs w:val="26"/>
        </w:rPr>
        <w:t>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Использование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линия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Конструирование и моделирование</w:t>
      </w:r>
    </w:p>
    <w:p w:rsidR="002F3811" w:rsidRPr="00892DA4" w:rsidRDefault="002F3811" w:rsidP="00C94800">
      <w:pPr>
        <w:spacing w:before="240" w:after="240"/>
        <w:ind w:firstLine="709"/>
        <w:contextualSpacing/>
        <w:jc w:val="both"/>
        <w:rPr>
          <w:sz w:val="26"/>
          <w:szCs w:val="26"/>
        </w:rPr>
      </w:pPr>
    </w:p>
    <w:p w:rsidR="00BC445B" w:rsidRPr="00892DA4" w:rsidRDefault="00EE79F7" w:rsidP="00C94800">
      <w:pPr>
        <w:spacing w:before="240" w:after="240"/>
        <w:ind w:firstLine="709"/>
        <w:contextualSpacing/>
        <w:jc w:val="both"/>
        <w:rPr>
          <w:sz w:val="26"/>
          <w:szCs w:val="26"/>
        </w:rPr>
      </w:pPr>
      <w:r w:rsidRPr="00892DA4">
        <w:rPr>
          <w:sz w:val="26"/>
          <w:szCs w:val="26"/>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w:t>
      </w:r>
    </w:p>
    <w:p w:rsidR="002F3811" w:rsidRPr="00892DA4" w:rsidRDefault="00EE79F7" w:rsidP="00C94800">
      <w:pPr>
        <w:spacing w:before="240" w:after="240"/>
        <w:ind w:firstLine="709"/>
        <w:contextualSpacing/>
        <w:jc w:val="both"/>
        <w:rPr>
          <w:sz w:val="26"/>
          <w:szCs w:val="26"/>
        </w:rPr>
      </w:pPr>
      <w:r w:rsidRPr="00892DA4">
        <w:rPr>
          <w:sz w:val="26"/>
          <w:szCs w:val="26"/>
        </w:rPr>
        <w:t>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2F3811" w:rsidRPr="00892DA4" w:rsidRDefault="002F3811" w:rsidP="00C94800">
      <w:pPr>
        <w:spacing w:before="240" w:after="240"/>
        <w:ind w:firstLine="709"/>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w:t>
      </w:r>
    </w:p>
    <w:p w:rsidR="002F3811" w:rsidRPr="00892DA4" w:rsidRDefault="002F3811" w:rsidP="00892DA4">
      <w:pPr>
        <w:spacing w:before="240" w:after="240"/>
        <w:ind w:firstLine="426"/>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Практика работы на компьютере</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Информация и её отбор. Способы получения, хранения, переработки информации.</w:t>
      </w:r>
    </w:p>
    <w:p w:rsidR="002F3811" w:rsidRPr="00892DA4" w:rsidRDefault="002F3811" w:rsidP="00C94800">
      <w:pPr>
        <w:spacing w:before="240" w:after="240"/>
        <w:ind w:firstLine="709"/>
        <w:contextualSpacing/>
        <w:jc w:val="both"/>
        <w:rPr>
          <w:sz w:val="26"/>
          <w:szCs w:val="26"/>
        </w:rPr>
      </w:pPr>
    </w:p>
    <w:p w:rsidR="00BC445B" w:rsidRPr="00892DA4" w:rsidRDefault="00EE79F7" w:rsidP="00C94800">
      <w:pPr>
        <w:spacing w:before="240" w:after="240"/>
        <w:ind w:firstLine="709"/>
        <w:contextualSpacing/>
        <w:jc w:val="both"/>
        <w:rPr>
          <w:sz w:val="26"/>
          <w:szCs w:val="26"/>
        </w:rPr>
      </w:pPr>
      <w:r w:rsidRPr="00892DA4">
        <w:rPr>
          <w:sz w:val="26"/>
          <w:szCs w:val="26"/>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правилах клавиатурного письма, </w:t>
      </w:r>
      <w:r w:rsidRPr="00892DA4">
        <w:rPr>
          <w:sz w:val="26"/>
          <w:szCs w:val="26"/>
        </w:rPr>
        <w:lastRenderedPageBreak/>
        <w:t>пользование мышью, использование простейших средств текстового редактора. Прост</w:t>
      </w:r>
      <w:r w:rsidR="00BC445B" w:rsidRPr="00892DA4">
        <w:rPr>
          <w:sz w:val="26"/>
          <w:szCs w:val="26"/>
        </w:rPr>
        <w:t>ейшие приёмы поиска информации.</w:t>
      </w:r>
    </w:p>
    <w:p w:rsidR="002F3811" w:rsidRPr="00892DA4" w:rsidRDefault="00EE79F7" w:rsidP="00C94800">
      <w:pPr>
        <w:spacing w:before="240" w:after="240"/>
        <w:ind w:firstLine="709"/>
        <w:contextualSpacing/>
        <w:jc w:val="both"/>
        <w:rPr>
          <w:sz w:val="26"/>
          <w:szCs w:val="26"/>
        </w:rPr>
      </w:pPr>
      <w:r w:rsidRPr="00892DA4">
        <w:rPr>
          <w:sz w:val="26"/>
          <w:szCs w:val="26"/>
        </w:rPr>
        <w:t>Соблюдение безопасных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(CD).</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p>
    <w:p w:rsidR="002F3811" w:rsidRPr="00892DA4" w:rsidRDefault="002F3811" w:rsidP="00892DA4">
      <w:pPr>
        <w:spacing w:before="240" w:after="240"/>
        <w:ind w:firstLine="426"/>
        <w:contextualSpacing/>
        <w:jc w:val="both"/>
        <w:rPr>
          <w:sz w:val="26"/>
          <w:szCs w:val="26"/>
        </w:rPr>
      </w:pPr>
    </w:p>
    <w:p w:rsidR="002F3811" w:rsidRDefault="00EE79F7" w:rsidP="00892DA4">
      <w:pPr>
        <w:spacing w:before="240" w:after="240"/>
        <w:ind w:firstLine="426"/>
        <w:contextualSpacing/>
        <w:jc w:val="both"/>
        <w:rPr>
          <w:b/>
          <w:sz w:val="26"/>
          <w:szCs w:val="26"/>
        </w:rPr>
      </w:pPr>
      <w:r w:rsidRPr="00892DA4">
        <w:rPr>
          <w:b/>
          <w:sz w:val="26"/>
          <w:szCs w:val="26"/>
        </w:rPr>
        <w:t>Физическая культура</w:t>
      </w:r>
    </w:p>
    <w:p w:rsidR="002F3811" w:rsidRPr="00892DA4" w:rsidRDefault="00EE79F7" w:rsidP="00C94800">
      <w:pPr>
        <w:spacing w:before="240" w:after="240"/>
        <w:ind w:firstLine="709"/>
        <w:contextualSpacing/>
        <w:jc w:val="both"/>
        <w:rPr>
          <w:sz w:val="26"/>
          <w:szCs w:val="26"/>
        </w:rPr>
      </w:pPr>
      <w:r w:rsidRPr="00892DA4">
        <w:rPr>
          <w:sz w:val="26"/>
          <w:szCs w:val="26"/>
        </w:rPr>
        <w:t>Знания по физической культуре</w:t>
      </w:r>
    </w:p>
    <w:p w:rsidR="002F3811" w:rsidRPr="00892DA4" w:rsidRDefault="00EE79F7" w:rsidP="00C94800">
      <w:pPr>
        <w:spacing w:before="240" w:after="240"/>
        <w:ind w:firstLine="709"/>
        <w:contextualSpacing/>
        <w:jc w:val="both"/>
        <w:rPr>
          <w:sz w:val="26"/>
          <w:szCs w:val="26"/>
        </w:rPr>
      </w:pPr>
      <w:r w:rsidRPr="00892DA4">
        <w:rPr>
          <w:sz w:val="26"/>
          <w:szCs w:val="26"/>
        </w:rPr>
        <w:t>Физическая культура. Правила предупреждения травматизма во времязанятий физическими упражнениями: организация мест занятий, подбор одежды, обуви и инвентаря. Правила личной гигиены.</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892DA4">
        <w:rPr>
          <w:sz w:val="26"/>
          <w:szCs w:val="26"/>
        </w:rPr>
        <w:t>Физические упражнения. Физические упражнения, их влияние на физическое развитие и развитие физических качеств, основы спортивной техники изучаемых упражнений. Физическая подготовка и её связь с развитием основных физических качеств. Характеристика основных физических качеств: силы, быстроты, выносливости, гибкости и равновесия.</w:t>
      </w:r>
    </w:p>
    <w:p w:rsidR="002F3811" w:rsidRPr="00892DA4" w:rsidRDefault="002F3811" w:rsidP="00892DA4">
      <w:pPr>
        <w:spacing w:before="240" w:after="240"/>
        <w:ind w:firstLine="426"/>
        <w:contextualSpacing/>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Способы физкультурной деятельности</w:t>
      </w:r>
    </w:p>
    <w:p w:rsidR="002F3811" w:rsidRPr="00C94800" w:rsidRDefault="00EE79F7" w:rsidP="00C94800">
      <w:pPr>
        <w:spacing w:before="240" w:after="240"/>
        <w:ind w:firstLine="709"/>
        <w:contextualSpacing/>
        <w:jc w:val="both"/>
        <w:rPr>
          <w:i/>
          <w:sz w:val="26"/>
          <w:szCs w:val="26"/>
        </w:rPr>
      </w:pPr>
      <w:r w:rsidRPr="00C94800">
        <w:rPr>
          <w:b/>
          <w:sz w:val="26"/>
          <w:szCs w:val="26"/>
        </w:rPr>
        <w:t>Самостоятельные занятия.</w:t>
      </w:r>
      <w:r w:rsidR="00387D73">
        <w:rPr>
          <w:b/>
          <w:sz w:val="26"/>
          <w:szCs w:val="26"/>
        </w:rPr>
        <w:t xml:space="preserve"> </w:t>
      </w:r>
      <w:r w:rsidRPr="00C94800">
        <w:rPr>
          <w:i/>
          <w:sz w:val="26"/>
          <w:szCs w:val="26"/>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Самостоятельные игры и развлечения.</w:t>
      </w:r>
      <w:r w:rsidR="00387D73">
        <w:rPr>
          <w:b/>
          <w:sz w:val="26"/>
          <w:szCs w:val="26"/>
        </w:rPr>
        <w:t xml:space="preserve"> </w:t>
      </w:r>
      <w:r w:rsidRPr="00C94800">
        <w:rPr>
          <w:i/>
          <w:sz w:val="26"/>
          <w:szCs w:val="26"/>
        </w:rPr>
        <w:t>Организация и проведение подвижных игр (на спортивных площадках и в спортивных залах). Соблюдение правил игр.</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Физическое совершенствование</w:t>
      </w:r>
    </w:p>
    <w:p w:rsidR="002F3811" w:rsidRPr="00C94800" w:rsidRDefault="00EE79F7" w:rsidP="00C94800">
      <w:pPr>
        <w:pStyle w:val="a6"/>
        <w:numPr>
          <w:ilvl w:val="0"/>
          <w:numId w:val="20"/>
        </w:numPr>
        <w:spacing w:before="240" w:after="240"/>
        <w:ind w:left="0" w:firstLine="709"/>
        <w:jc w:val="both"/>
        <w:rPr>
          <w:sz w:val="26"/>
          <w:szCs w:val="26"/>
        </w:rPr>
      </w:pPr>
      <w:r w:rsidRPr="00C94800">
        <w:rPr>
          <w:sz w:val="26"/>
          <w:szCs w:val="26"/>
        </w:rPr>
        <w:t>Физкультурно­оздоровительная деятельность. Комплексы физических упражнений для утренней зарядки, физкультминуток, занятий по профилактике и коррекции нарушений осанки.</w:t>
      </w:r>
    </w:p>
    <w:p w:rsidR="002F3811" w:rsidRPr="00C94800" w:rsidRDefault="00EE79F7" w:rsidP="00C94800">
      <w:pPr>
        <w:pStyle w:val="a6"/>
        <w:numPr>
          <w:ilvl w:val="0"/>
          <w:numId w:val="20"/>
        </w:numPr>
        <w:spacing w:before="240" w:after="240"/>
        <w:ind w:left="0" w:firstLine="709"/>
        <w:jc w:val="both"/>
        <w:rPr>
          <w:sz w:val="26"/>
          <w:szCs w:val="26"/>
        </w:rPr>
      </w:pPr>
      <w:r w:rsidRPr="00C94800">
        <w:rPr>
          <w:sz w:val="26"/>
          <w:szCs w:val="26"/>
        </w:rPr>
        <w:t>Комплексы упражнений на развитие физических качеств.</w:t>
      </w:r>
    </w:p>
    <w:p w:rsidR="00BC445B" w:rsidRPr="00C94800" w:rsidRDefault="00EE79F7" w:rsidP="00C94800">
      <w:pPr>
        <w:pStyle w:val="a6"/>
        <w:numPr>
          <w:ilvl w:val="0"/>
          <w:numId w:val="20"/>
        </w:numPr>
        <w:spacing w:before="240" w:after="240"/>
        <w:ind w:left="0" w:firstLine="710"/>
        <w:jc w:val="both"/>
        <w:rPr>
          <w:sz w:val="26"/>
          <w:szCs w:val="26"/>
        </w:rPr>
      </w:pPr>
      <w:r w:rsidRPr="00C94800">
        <w:rPr>
          <w:sz w:val="26"/>
          <w:szCs w:val="26"/>
        </w:rPr>
        <w:t>Комплексы дыхательных упражнений. Гимнастика для глаз.</w:t>
      </w:r>
    </w:p>
    <w:p w:rsidR="00C94800" w:rsidRDefault="00EE79F7" w:rsidP="00C94800">
      <w:pPr>
        <w:pStyle w:val="a6"/>
        <w:numPr>
          <w:ilvl w:val="0"/>
          <w:numId w:val="20"/>
        </w:numPr>
        <w:spacing w:before="240" w:after="240"/>
        <w:ind w:left="0" w:firstLine="710"/>
        <w:jc w:val="both"/>
        <w:rPr>
          <w:sz w:val="26"/>
          <w:szCs w:val="26"/>
        </w:rPr>
      </w:pPr>
      <w:r w:rsidRPr="00C94800">
        <w:rPr>
          <w:sz w:val="26"/>
          <w:szCs w:val="26"/>
        </w:rPr>
        <w:t>Спортивно­оздоровительная деятельность.</w:t>
      </w:r>
    </w:p>
    <w:p w:rsidR="002F3811" w:rsidRPr="00C94800" w:rsidRDefault="00EE79F7" w:rsidP="00892DA4">
      <w:pPr>
        <w:spacing w:before="240" w:after="240"/>
        <w:ind w:firstLine="426"/>
        <w:contextualSpacing/>
        <w:jc w:val="both"/>
        <w:rPr>
          <w:b/>
          <w:sz w:val="26"/>
          <w:szCs w:val="26"/>
        </w:rPr>
      </w:pPr>
      <w:r w:rsidRPr="00C94800">
        <w:rPr>
          <w:b/>
          <w:sz w:val="26"/>
          <w:szCs w:val="26"/>
        </w:rPr>
        <w:t>Гимнастика.</w:t>
      </w:r>
    </w:p>
    <w:p w:rsidR="002F3811" w:rsidRPr="00C94800" w:rsidRDefault="00EE79F7" w:rsidP="00C94800">
      <w:pPr>
        <w:spacing w:before="240" w:after="240"/>
        <w:ind w:firstLine="709"/>
        <w:contextualSpacing/>
        <w:jc w:val="both"/>
        <w:rPr>
          <w:i/>
          <w:sz w:val="26"/>
          <w:szCs w:val="26"/>
        </w:rPr>
      </w:pPr>
      <w:r w:rsidRPr="00C94800">
        <w:rPr>
          <w:b/>
          <w:sz w:val="26"/>
          <w:szCs w:val="26"/>
        </w:rPr>
        <w:t>Организующие команды и приёмы.</w:t>
      </w:r>
      <w:r w:rsidR="00387D73">
        <w:rPr>
          <w:b/>
          <w:sz w:val="26"/>
          <w:szCs w:val="26"/>
        </w:rPr>
        <w:t xml:space="preserve"> </w:t>
      </w:r>
      <w:r w:rsidRPr="00C94800">
        <w:rPr>
          <w:i/>
          <w:sz w:val="26"/>
          <w:szCs w:val="26"/>
        </w:rPr>
        <w:t>Простейшие виды построений. Строевые действия в шеренге и колонне; выполнение простейших строевых команд с одновременным показом учителя.</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lastRenderedPageBreak/>
        <w:t>Упражнения без предметов</w:t>
      </w:r>
      <w:r w:rsidRPr="00C94800">
        <w:rPr>
          <w:i/>
          <w:sz w:val="26"/>
          <w:szCs w:val="26"/>
        </w:rPr>
        <w:t>(для различных групп мышц) и с предметами (гимнастические палки, флажки, обручи, малые и большие мячи).</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Опорный прыжок:</w:t>
      </w:r>
      <w:r w:rsidR="00387D73">
        <w:rPr>
          <w:b/>
          <w:sz w:val="26"/>
          <w:szCs w:val="26"/>
        </w:rPr>
        <w:t xml:space="preserve"> </w:t>
      </w:r>
      <w:r w:rsidRPr="00C94800">
        <w:rPr>
          <w:i/>
          <w:sz w:val="26"/>
          <w:szCs w:val="26"/>
        </w:rPr>
        <w:t>имитационные упражнения, подводящие упражнения</w:t>
      </w:r>
      <w:r w:rsidR="00387D73">
        <w:rPr>
          <w:i/>
          <w:sz w:val="26"/>
          <w:szCs w:val="26"/>
        </w:rPr>
        <w:t xml:space="preserve"> </w:t>
      </w:r>
      <w:r w:rsidRPr="00C94800">
        <w:rPr>
          <w:i/>
          <w:sz w:val="26"/>
          <w:szCs w:val="26"/>
        </w:rPr>
        <w:t>прыжкам с разбега через гимнастического козла (с повышенной организацией техники безопасности).</w:t>
      </w:r>
    </w:p>
    <w:p w:rsidR="002F3811" w:rsidRPr="00892DA4" w:rsidRDefault="002F3811" w:rsidP="00C94800">
      <w:pPr>
        <w:spacing w:before="240" w:after="240"/>
        <w:ind w:firstLine="709"/>
        <w:contextualSpacing/>
        <w:jc w:val="both"/>
        <w:rPr>
          <w:sz w:val="26"/>
          <w:szCs w:val="26"/>
        </w:rPr>
      </w:pPr>
    </w:p>
    <w:p w:rsidR="00BC445B" w:rsidRPr="00C94800" w:rsidRDefault="00EE79F7" w:rsidP="00C94800">
      <w:pPr>
        <w:spacing w:before="240" w:after="240"/>
        <w:ind w:firstLine="709"/>
        <w:contextualSpacing/>
        <w:jc w:val="both"/>
        <w:rPr>
          <w:i/>
          <w:sz w:val="26"/>
          <w:szCs w:val="26"/>
        </w:rPr>
      </w:pPr>
      <w:r w:rsidRPr="00C94800">
        <w:rPr>
          <w:b/>
          <w:sz w:val="26"/>
          <w:szCs w:val="26"/>
        </w:rPr>
        <w:t xml:space="preserve">Гимнастические  упражнения  прикладного  характера. </w:t>
      </w:r>
      <w:r w:rsidRPr="00C94800">
        <w:rPr>
          <w:i/>
          <w:sz w:val="26"/>
          <w:szCs w:val="26"/>
        </w:rPr>
        <w:t>Ходьба,  бег,</w:t>
      </w:r>
      <w:r w:rsidR="00387D73">
        <w:rPr>
          <w:i/>
          <w:sz w:val="26"/>
          <w:szCs w:val="26"/>
        </w:rPr>
        <w:t xml:space="preserve"> </w:t>
      </w:r>
      <w:r w:rsidRPr="00C94800">
        <w:rPr>
          <w:i/>
          <w:sz w:val="26"/>
          <w:szCs w:val="26"/>
        </w:rPr>
        <w:t>метания.  Прыжки  со  скакалкой.  Передвижение  по  гимнастической  стенке.</w:t>
      </w:r>
    </w:p>
    <w:p w:rsidR="002F3811" w:rsidRPr="00C94800" w:rsidRDefault="00BC445B" w:rsidP="00C94800">
      <w:pPr>
        <w:spacing w:before="240" w:after="240"/>
        <w:ind w:firstLine="709"/>
        <w:contextualSpacing/>
        <w:jc w:val="both"/>
        <w:rPr>
          <w:i/>
          <w:sz w:val="26"/>
          <w:szCs w:val="26"/>
        </w:rPr>
      </w:pPr>
      <w:r w:rsidRPr="00C94800">
        <w:rPr>
          <w:i/>
          <w:sz w:val="26"/>
          <w:szCs w:val="26"/>
        </w:rPr>
        <w:t>П</w:t>
      </w:r>
      <w:r w:rsidR="00EE79F7" w:rsidRPr="00C94800">
        <w:rPr>
          <w:i/>
          <w:sz w:val="26"/>
          <w:szCs w:val="26"/>
        </w:rPr>
        <w:t>реодоление полосы препятствий с элементами лазанья и перелезания, переползания, передвижение по наклонной гимнастической скамейке.</w:t>
      </w:r>
    </w:p>
    <w:p w:rsidR="002F3811" w:rsidRPr="00892DA4" w:rsidRDefault="002F3811" w:rsidP="00892DA4">
      <w:pPr>
        <w:spacing w:before="240" w:after="240"/>
        <w:ind w:firstLine="426"/>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Упражнения в поднимании и переноске грузов:</w:t>
      </w:r>
      <w:r w:rsidR="00387D73">
        <w:rPr>
          <w:b/>
          <w:sz w:val="26"/>
          <w:szCs w:val="26"/>
        </w:rPr>
        <w:t xml:space="preserve"> </w:t>
      </w:r>
      <w:r w:rsidRPr="00C94800">
        <w:rPr>
          <w:i/>
          <w:sz w:val="26"/>
          <w:szCs w:val="26"/>
        </w:rPr>
        <w:t>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357886" w:rsidRPr="00C94800" w:rsidRDefault="00357886" w:rsidP="00892DA4">
      <w:pPr>
        <w:spacing w:before="240" w:after="240"/>
        <w:contextualSpacing/>
        <w:jc w:val="both"/>
        <w:rPr>
          <w:i/>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Лёгкая атлетика.</w:t>
      </w:r>
    </w:p>
    <w:p w:rsidR="002F3811" w:rsidRPr="00892DA4" w:rsidRDefault="002F3811" w:rsidP="00892DA4">
      <w:pPr>
        <w:spacing w:before="240" w:after="240"/>
        <w:ind w:firstLine="426"/>
        <w:contextualSpacing/>
        <w:jc w:val="both"/>
        <w:rPr>
          <w:sz w:val="26"/>
          <w:szCs w:val="26"/>
        </w:rPr>
      </w:pPr>
    </w:p>
    <w:p w:rsidR="003664C3" w:rsidRPr="00C94800" w:rsidRDefault="00EE79F7" w:rsidP="00C94800">
      <w:pPr>
        <w:spacing w:before="240" w:after="240"/>
        <w:ind w:firstLine="709"/>
        <w:contextualSpacing/>
        <w:jc w:val="both"/>
        <w:rPr>
          <w:i/>
          <w:sz w:val="26"/>
          <w:szCs w:val="26"/>
        </w:rPr>
      </w:pPr>
      <w:r w:rsidRPr="00C94800">
        <w:rPr>
          <w:b/>
          <w:sz w:val="26"/>
          <w:szCs w:val="26"/>
        </w:rPr>
        <w:t>Ходьба:</w:t>
      </w:r>
      <w:r w:rsidR="00387D73">
        <w:rPr>
          <w:b/>
          <w:sz w:val="26"/>
          <w:szCs w:val="26"/>
        </w:rPr>
        <w:t xml:space="preserve"> </w:t>
      </w:r>
      <w:r w:rsidRPr="00C94800">
        <w:rPr>
          <w:i/>
          <w:sz w:val="26"/>
          <w:szCs w:val="26"/>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D54D2D" w:rsidRPr="00892DA4" w:rsidRDefault="00D54D2D"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Беговые упражнения:</w:t>
      </w:r>
      <w:r w:rsidRPr="00C94800">
        <w:rPr>
          <w:i/>
          <w:sz w:val="26"/>
          <w:szCs w:val="26"/>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2F3811" w:rsidRPr="00892DA4" w:rsidRDefault="00C94800" w:rsidP="00C94800">
      <w:pPr>
        <w:tabs>
          <w:tab w:val="left" w:pos="3255"/>
        </w:tabs>
        <w:spacing w:before="240" w:after="240"/>
        <w:ind w:firstLine="709"/>
        <w:contextualSpacing/>
        <w:jc w:val="both"/>
        <w:rPr>
          <w:sz w:val="26"/>
          <w:szCs w:val="26"/>
        </w:rPr>
      </w:pPr>
      <w:r w:rsidRPr="00C94800">
        <w:rPr>
          <w:i/>
          <w:sz w:val="26"/>
          <w:szCs w:val="26"/>
        </w:rPr>
        <w:tab/>
      </w:r>
    </w:p>
    <w:p w:rsidR="002F3811" w:rsidRPr="00C94800" w:rsidRDefault="00EE79F7" w:rsidP="00C94800">
      <w:pPr>
        <w:spacing w:before="240" w:after="240"/>
        <w:ind w:firstLine="709"/>
        <w:contextualSpacing/>
        <w:jc w:val="both"/>
        <w:rPr>
          <w:i/>
          <w:sz w:val="26"/>
          <w:szCs w:val="26"/>
        </w:rPr>
      </w:pPr>
      <w:r w:rsidRPr="00C94800">
        <w:rPr>
          <w:b/>
          <w:sz w:val="26"/>
          <w:szCs w:val="26"/>
        </w:rPr>
        <w:t>Прыжковые упражнения:</w:t>
      </w:r>
      <w:r w:rsidR="00387D73">
        <w:rPr>
          <w:b/>
          <w:sz w:val="26"/>
          <w:szCs w:val="26"/>
        </w:rPr>
        <w:t xml:space="preserve"> </w:t>
      </w:r>
      <w:r w:rsidRPr="00C94800">
        <w:rPr>
          <w:i/>
          <w:sz w:val="26"/>
          <w:szCs w:val="26"/>
        </w:rPr>
        <w:t>на одной ноге и двух ногах на месте и с продвижением; в длину и высоту; спрыгивание и запрыгивание.</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Броски:</w:t>
      </w:r>
      <w:r w:rsidR="00387D73">
        <w:rPr>
          <w:b/>
          <w:sz w:val="26"/>
          <w:szCs w:val="26"/>
        </w:rPr>
        <w:t xml:space="preserve"> </w:t>
      </w:r>
      <w:r w:rsidRPr="00C94800">
        <w:rPr>
          <w:i/>
          <w:sz w:val="26"/>
          <w:szCs w:val="26"/>
        </w:rPr>
        <w:t>большого мяча (1 кг) на дальность разными способами.</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Метание:</w:t>
      </w:r>
      <w:r w:rsidR="00387D73">
        <w:rPr>
          <w:b/>
          <w:sz w:val="26"/>
          <w:szCs w:val="26"/>
        </w:rPr>
        <w:t xml:space="preserve"> </w:t>
      </w:r>
      <w:r w:rsidRPr="00C94800">
        <w:rPr>
          <w:i/>
          <w:sz w:val="26"/>
          <w:szCs w:val="26"/>
        </w:rPr>
        <w:t>малого мяча в вертикальную и горизонтальную цель и на дальность.</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center"/>
        <w:rPr>
          <w:b/>
          <w:sz w:val="26"/>
          <w:szCs w:val="26"/>
        </w:rPr>
      </w:pPr>
      <w:r w:rsidRPr="00C94800">
        <w:rPr>
          <w:b/>
          <w:sz w:val="26"/>
          <w:szCs w:val="26"/>
        </w:rPr>
        <w:t>Подвижные игры и элементы спортивных игр</w:t>
      </w:r>
    </w:p>
    <w:p w:rsidR="002F3811" w:rsidRPr="00C94800" w:rsidRDefault="00EE79F7" w:rsidP="00C94800">
      <w:pPr>
        <w:spacing w:before="240" w:after="240"/>
        <w:ind w:firstLine="709"/>
        <w:contextualSpacing/>
        <w:jc w:val="both"/>
        <w:rPr>
          <w:i/>
          <w:sz w:val="26"/>
          <w:szCs w:val="26"/>
        </w:rPr>
      </w:pPr>
      <w:r w:rsidRPr="00C94800">
        <w:rPr>
          <w:b/>
          <w:sz w:val="26"/>
          <w:szCs w:val="26"/>
        </w:rPr>
        <w:t>На материале гимнастики:</w:t>
      </w:r>
      <w:r w:rsidR="00387D73">
        <w:rPr>
          <w:b/>
          <w:sz w:val="26"/>
          <w:szCs w:val="26"/>
        </w:rPr>
        <w:t xml:space="preserve"> </w:t>
      </w:r>
      <w:r w:rsidRPr="00C94800">
        <w:rPr>
          <w:i/>
          <w:sz w:val="26"/>
          <w:szCs w:val="26"/>
        </w:rPr>
        <w:t>игровые задания с использованием строевых упражнений, упражнений на внимание, силу, ловкость и координацию.</w:t>
      </w:r>
    </w:p>
    <w:p w:rsidR="002F3811" w:rsidRPr="00C94800" w:rsidRDefault="002F3811" w:rsidP="00C94800">
      <w:pPr>
        <w:spacing w:before="240" w:after="240"/>
        <w:ind w:firstLine="709"/>
        <w:contextualSpacing/>
        <w:jc w:val="both"/>
        <w:rPr>
          <w:i/>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 xml:space="preserve">На материале лёгкой атлетики: </w:t>
      </w:r>
      <w:r w:rsidRPr="00C94800">
        <w:rPr>
          <w:i/>
          <w:sz w:val="26"/>
          <w:szCs w:val="26"/>
        </w:rPr>
        <w:t>прыжки, бег, метания и броски; упражнения на координацию, выносливость и быстроту.</w:t>
      </w:r>
    </w:p>
    <w:p w:rsidR="002F3811" w:rsidRPr="00892DA4" w:rsidRDefault="002F3811" w:rsidP="00C94800">
      <w:pPr>
        <w:spacing w:before="240" w:after="240"/>
        <w:ind w:firstLine="709"/>
        <w:contextualSpacing/>
        <w:jc w:val="both"/>
        <w:rPr>
          <w:sz w:val="26"/>
          <w:szCs w:val="26"/>
        </w:rPr>
      </w:pPr>
    </w:p>
    <w:p w:rsidR="002F3811" w:rsidRPr="00C94800" w:rsidRDefault="00EE79F7" w:rsidP="00892DA4">
      <w:pPr>
        <w:spacing w:before="240" w:after="240"/>
        <w:ind w:firstLine="426"/>
        <w:contextualSpacing/>
        <w:jc w:val="both"/>
        <w:rPr>
          <w:b/>
          <w:sz w:val="26"/>
          <w:szCs w:val="26"/>
        </w:rPr>
      </w:pPr>
      <w:r w:rsidRPr="00C94800">
        <w:rPr>
          <w:b/>
          <w:sz w:val="26"/>
          <w:szCs w:val="26"/>
        </w:rPr>
        <w:t>На материале спортивных игр:</w:t>
      </w:r>
    </w:p>
    <w:p w:rsidR="002F3811" w:rsidRPr="00892DA4" w:rsidRDefault="00EE79F7" w:rsidP="00C94800">
      <w:pPr>
        <w:spacing w:before="240" w:after="240"/>
        <w:ind w:firstLine="709"/>
        <w:contextualSpacing/>
        <w:jc w:val="both"/>
        <w:rPr>
          <w:sz w:val="26"/>
          <w:szCs w:val="26"/>
        </w:rPr>
      </w:pPr>
      <w:r w:rsidRPr="00C94800">
        <w:rPr>
          <w:b/>
          <w:sz w:val="26"/>
          <w:szCs w:val="26"/>
        </w:rPr>
        <w:t>Футбол:</w:t>
      </w:r>
      <w:r w:rsidRPr="00892DA4">
        <w:rPr>
          <w:sz w:val="26"/>
          <w:szCs w:val="26"/>
        </w:rPr>
        <w:t xml:space="preserve"> удар по неподвижному и катящемуся мячу; остановка мяча; ведение мяча; подвижные игры на материале футбола.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Баскетбол:</w:t>
      </w:r>
      <w:r w:rsidRPr="00892DA4">
        <w:rPr>
          <w:sz w:val="26"/>
          <w:szCs w:val="26"/>
        </w:rPr>
        <w:t xml:space="preserve"> стойка баскетболиста; специальные передвижения без мяча; хват мяча; ведение мяча на месте; броски мяча с места двумя руками снизу из-под кольца; </w:t>
      </w:r>
      <w:r w:rsidRPr="00892DA4">
        <w:rPr>
          <w:sz w:val="26"/>
          <w:szCs w:val="26"/>
        </w:rPr>
        <w:lastRenderedPageBreak/>
        <w:t>передача и ловля мяча на месте двумя руками от груди в паре с учителем; подвижные игры на материале баскетбола.</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Пионербол:</w:t>
      </w:r>
      <w:r w:rsidRPr="00892DA4">
        <w:rPr>
          <w:sz w:val="26"/>
          <w:szCs w:val="26"/>
        </w:rPr>
        <w:t xml:space="preserve"> броски и ловля мяча в парах через сетку двумя руками снизу и сверху; нижняя подача мяча (одной рукой снизу).</w:t>
      </w:r>
    </w:p>
    <w:p w:rsidR="002F3811" w:rsidRPr="00892DA4" w:rsidRDefault="002F3811" w:rsidP="00C94800">
      <w:pPr>
        <w:spacing w:before="240" w:after="240"/>
        <w:ind w:firstLine="709"/>
        <w:contextualSpacing/>
        <w:jc w:val="both"/>
        <w:rPr>
          <w:sz w:val="26"/>
          <w:szCs w:val="26"/>
        </w:rPr>
      </w:pPr>
    </w:p>
    <w:p w:rsidR="002F3811" w:rsidRPr="00892DA4" w:rsidRDefault="00EE79F7" w:rsidP="00C94800">
      <w:pPr>
        <w:spacing w:before="240" w:after="240"/>
        <w:ind w:firstLine="709"/>
        <w:contextualSpacing/>
        <w:jc w:val="both"/>
        <w:rPr>
          <w:sz w:val="26"/>
          <w:szCs w:val="26"/>
        </w:rPr>
      </w:pPr>
      <w:r w:rsidRPr="00C94800">
        <w:rPr>
          <w:b/>
          <w:sz w:val="26"/>
          <w:szCs w:val="26"/>
        </w:rPr>
        <w:t>Волейбол:</w:t>
      </w:r>
      <w:r w:rsidRPr="00892DA4">
        <w:rPr>
          <w:sz w:val="26"/>
          <w:szCs w:val="26"/>
        </w:rPr>
        <w:t xml:space="preserve"> подбрасывание мяча; подача мяча; приём и передача мяча; подвижные игры на материале волейбола.</w:t>
      </w:r>
    </w:p>
    <w:p w:rsidR="002F3811" w:rsidRPr="00892DA4" w:rsidRDefault="002F3811" w:rsidP="00C94800">
      <w:pPr>
        <w:spacing w:before="240" w:after="240"/>
        <w:ind w:firstLine="709"/>
        <w:contextualSpacing/>
        <w:jc w:val="both"/>
        <w:rPr>
          <w:sz w:val="26"/>
          <w:szCs w:val="26"/>
        </w:rPr>
      </w:pPr>
    </w:p>
    <w:p w:rsidR="00BC445B" w:rsidRPr="00C94800" w:rsidRDefault="00EE79F7" w:rsidP="00C94800">
      <w:pPr>
        <w:spacing w:before="240" w:after="240"/>
        <w:ind w:firstLine="709"/>
        <w:contextualSpacing/>
        <w:jc w:val="both"/>
        <w:rPr>
          <w:b/>
          <w:sz w:val="26"/>
          <w:szCs w:val="26"/>
        </w:rPr>
      </w:pPr>
      <w:r w:rsidRPr="00C94800">
        <w:rPr>
          <w:b/>
          <w:sz w:val="26"/>
          <w:szCs w:val="26"/>
        </w:rPr>
        <w:t>Подвижные игры разных народов.</w:t>
      </w:r>
    </w:p>
    <w:p w:rsidR="002F3811" w:rsidRPr="00C94800" w:rsidRDefault="00EE79F7" w:rsidP="00C94800">
      <w:pPr>
        <w:spacing w:before="240" w:after="240"/>
        <w:ind w:firstLine="709"/>
        <w:contextualSpacing/>
        <w:jc w:val="both"/>
        <w:rPr>
          <w:i/>
          <w:sz w:val="26"/>
          <w:szCs w:val="26"/>
        </w:rPr>
      </w:pPr>
      <w:r w:rsidRPr="00C94800">
        <w:rPr>
          <w:b/>
          <w:sz w:val="26"/>
          <w:szCs w:val="26"/>
        </w:rPr>
        <w:t>Коррекционно-развивающие игры:</w:t>
      </w:r>
      <w:r w:rsidRPr="00C94800">
        <w:rPr>
          <w:i/>
          <w:sz w:val="26"/>
          <w:szCs w:val="26"/>
        </w:rPr>
        <w:t>«Порядок и беспорядок», «Узнай, где звонили», «Собери урожай».</w:t>
      </w:r>
    </w:p>
    <w:p w:rsidR="002F3811" w:rsidRPr="00892DA4" w:rsidRDefault="002F3811" w:rsidP="00C94800">
      <w:pPr>
        <w:spacing w:before="240" w:after="240"/>
        <w:ind w:firstLine="709"/>
        <w:contextualSpacing/>
        <w:jc w:val="both"/>
        <w:rPr>
          <w:sz w:val="26"/>
          <w:szCs w:val="26"/>
        </w:rPr>
      </w:pPr>
    </w:p>
    <w:p w:rsidR="002F3811" w:rsidRPr="00C94800" w:rsidRDefault="00EE79F7" w:rsidP="00C94800">
      <w:pPr>
        <w:spacing w:before="240" w:after="240"/>
        <w:ind w:firstLine="709"/>
        <w:contextualSpacing/>
        <w:jc w:val="both"/>
        <w:rPr>
          <w:i/>
          <w:sz w:val="26"/>
          <w:szCs w:val="26"/>
        </w:rPr>
      </w:pPr>
      <w:r w:rsidRPr="00C94800">
        <w:rPr>
          <w:b/>
          <w:sz w:val="26"/>
          <w:szCs w:val="26"/>
        </w:rPr>
        <w:t>Игры с бегом и прыжками:</w:t>
      </w:r>
      <w:r w:rsidRPr="00C94800">
        <w:rPr>
          <w:i/>
          <w:sz w:val="26"/>
          <w:szCs w:val="26"/>
        </w:rPr>
        <w:t>«Сорви шишку», «У медведя во бору», «Подбеги к своему предмету», «День и ночь», «Кот и мыши», «Пятнашки»; «Прыжки по кочкам».</w:t>
      </w:r>
    </w:p>
    <w:p w:rsidR="002F3811" w:rsidRPr="00C94800" w:rsidRDefault="00BC445B" w:rsidP="00892DA4">
      <w:pPr>
        <w:spacing w:before="240" w:after="240"/>
        <w:ind w:firstLine="426"/>
        <w:contextualSpacing/>
        <w:jc w:val="both"/>
        <w:rPr>
          <w:i/>
          <w:sz w:val="26"/>
          <w:szCs w:val="26"/>
        </w:rPr>
      </w:pPr>
      <w:r w:rsidRPr="00C94800">
        <w:rPr>
          <w:b/>
          <w:sz w:val="26"/>
          <w:szCs w:val="26"/>
        </w:rPr>
        <w:t>И</w:t>
      </w:r>
      <w:r w:rsidR="00EE79F7" w:rsidRPr="00C94800">
        <w:rPr>
          <w:b/>
          <w:sz w:val="26"/>
          <w:szCs w:val="26"/>
        </w:rPr>
        <w:t>гры с мячом:</w:t>
      </w:r>
      <w:r w:rsidR="00EE79F7" w:rsidRPr="00C94800">
        <w:rPr>
          <w:i/>
          <w:sz w:val="26"/>
          <w:szCs w:val="26"/>
        </w:rPr>
        <w:t>«Метание мячей и мешочков»; «Кого назвали – тот и ловит», «Мяч по кругу», «Не урони мяч».</w:t>
      </w:r>
    </w:p>
    <w:p w:rsidR="002F3811" w:rsidRPr="00892DA4" w:rsidRDefault="002F3811" w:rsidP="00892DA4">
      <w:pPr>
        <w:spacing w:before="240" w:after="240"/>
        <w:ind w:firstLine="426"/>
        <w:contextualSpacing/>
        <w:jc w:val="both"/>
        <w:rPr>
          <w:sz w:val="26"/>
          <w:szCs w:val="26"/>
        </w:rPr>
      </w:pPr>
    </w:p>
    <w:p w:rsidR="00BC445B" w:rsidRPr="00C94800" w:rsidRDefault="00EE79F7" w:rsidP="00892DA4">
      <w:pPr>
        <w:spacing w:before="240" w:after="240"/>
        <w:ind w:firstLine="426"/>
        <w:contextualSpacing/>
        <w:jc w:val="both"/>
        <w:rPr>
          <w:b/>
          <w:sz w:val="26"/>
          <w:szCs w:val="26"/>
        </w:rPr>
      </w:pPr>
      <w:r w:rsidRPr="00C94800">
        <w:rPr>
          <w:b/>
          <w:sz w:val="26"/>
          <w:szCs w:val="26"/>
        </w:rPr>
        <w:t xml:space="preserve">Адаптивная физическая реабилитация Общеразвивающие упражнения </w:t>
      </w:r>
    </w:p>
    <w:p w:rsidR="002F3811" w:rsidRPr="00C94800" w:rsidRDefault="00EE79F7" w:rsidP="00892DA4">
      <w:pPr>
        <w:spacing w:before="240" w:after="240"/>
        <w:ind w:firstLine="426"/>
        <w:contextualSpacing/>
        <w:jc w:val="both"/>
        <w:rPr>
          <w:b/>
          <w:sz w:val="26"/>
          <w:szCs w:val="26"/>
        </w:rPr>
      </w:pPr>
      <w:r w:rsidRPr="00C94800">
        <w:rPr>
          <w:b/>
          <w:sz w:val="26"/>
          <w:szCs w:val="26"/>
        </w:rPr>
        <w:t>На материале гимнастики</w:t>
      </w:r>
    </w:p>
    <w:p w:rsidR="002F3811" w:rsidRPr="00892DA4" w:rsidRDefault="002F3811" w:rsidP="00892DA4">
      <w:pPr>
        <w:spacing w:before="240" w:after="240"/>
        <w:ind w:firstLine="426"/>
        <w:contextualSpacing/>
        <w:jc w:val="both"/>
        <w:rPr>
          <w:sz w:val="26"/>
          <w:szCs w:val="26"/>
        </w:rPr>
      </w:pPr>
    </w:p>
    <w:p w:rsidR="002F3811" w:rsidRPr="00674F39" w:rsidRDefault="00EE79F7" w:rsidP="00C94800">
      <w:pPr>
        <w:spacing w:before="240" w:after="240"/>
        <w:ind w:firstLine="709"/>
        <w:contextualSpacing/>
        <w:jc w:val="both"/>
        <w:rPr>
          <w:i/>
          <w:sz w:val="26"/>
          <w:szCs w:val="26"/>
        </w:rPr>
      </w:pPr>
      <w:r w:rsidRPr="00674F39">
        <w:rPr>
          <w:b/>
          <w:sz w:val="26"/>
          <w:szCs w:val="26"/>
        </w:rPr>
        <w:t>Развитие гибкости</w:t>
      </w:r>
      <w:r w:rsidRPr="00892DA4">
        <w:rPr>
          <w:sz w:val="26"/>
          <w:szCs w:val="26"/>
        </w:rPr>
        <w:t xml:space="preserve">: </w:t>
      </w:r>
      <w:r w:rsidRPr="00674F39">
        <w:rPr>
          <w:i/>
          <w:sz w:val="26"/>
          <w:szCs w:val="26"/>
        </w:rPr>
        <w:t>широкие стойки на ногах; ходьба 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индивидуальные комплексы по развитию гибкости.</w:t>
      </w:r>
    </w:p>
    <w:p w:rsidR="002F3811" w:rsidRPr="00892DA4" w:rsidRDefault="002F3811" w:rsidP="00C94800">
      <w:pPr>
        <w:spacing w:before="240" w:after="240"/>
        <w:ind w:firstLine="709"/>
        <w:contextualSpacing/>
        <w:jc w:val="both"/>
        <w:rPr>
          <w:sz w:val="26"/>
          <w:szCs w:val="26"/>
        </w:rPr>
      </w:pPr>
    </w:p>
    <w:p w:rsidR="002F3811" w:rsidRPr="00674F39" w:rsidRDefault="00EE79F7" w:rsidP="00C94800">
      <w:pPr>
        <w:spacing w:before="240" w:after="240"/>
        <w:ind w:firstLine="709"/>
        <w:contextualSpacing/>
        <w:jc w:val="both"/>
        <w:rPr>
          <w:i/>
          <w:sz w:val="26"/>
          <w:szCs w:val="26"/>
        </w:rPr>
      </w:pPr>
      <w:r w:rsidRPr="00674F39">
        <w:rPr>
          <w:b/>
          <w:sz w:val="26"/>
          <w:szCs w:val="26"/>
        </w:rPr>
        <w:t>Развитие координации</w:t>
      </w:r>
      <w:r w:rsidRPr="00892DA4">
        <w:rPr>
          <w:sz w:val="26"/>
          <w:szCs w:val="26"/>
        </w:rPr>
        <w:t xml:space="preserve">: </w:t>
      </w:r>
      <w:r w:rsidRPr="00674F39">
        <w:rPr>
          <w:i/>
          <w:sz w:val="26"/>
          <w:szCs w:val="26"/>
        </w:rPr>
        <w:t>преодоление простых препятствий; ходьба по гимнастической скамейке, низкому гимнастическому бревну; воспроизведение заданной игровой позы; игры на переключение внимания, на расслабление мышц рук,ног, туловища (в положениях стоя и лёжа, сидя); перебрасывание малого мяча из одной руки в другую; упражнения на переключение внимания; упражнения на расслабление отдельных мышечных групп, передвижение шагом, бегом, прыжками в разных направлениях по нам</w:t>
      </w:r>
      <w:r w:rsidR="00D54D2D" w:rsidRPr="00674F39">
        <w:rPr>
          <w:i/>
          <w:sz w:val="26"/>
          <w:szCs w:val="26"/>
        </w:rPr>
        <w:t>еченным ориентирам и по сигналу</w:t>
      </w:r>
      <w:r w:rsidR="00674F39">
        <w:rPr>
          <w:i/>
          <w:sz w:val="26"/>
          <w:szCs w:val="26"/>
        </w:rPr>
        <w:t>.</w:t>
      </w:r>
    </w:p>
    <w:p w:rsidR="00387D73" w:rsidRDefault="00387D73" w:rsidP="00C94800">
      <w:pPr>
        <w:spacing w:before="240" w:after="240"/>
        <w:ind w:firstLine="709"/>
        <w:contextualSpacing/>
        <w:jc w:val="both"/>
        <w:rPr>
          <w:b/>
          <w:sz w:val="26"/>
          <w:szCs w:val="26"/>
        </w:rPr>
      </w:pPr>
    </w:p>
    <w:p w:rsidR="002F3811" w:rsidRPr="00674F39" w:rsidRDefault="00EE79F7" w:rsidP="00C94800">
      <w:pPr>
        <w:spacing w:before="240" w:after="240"/>
        <w:ind w:firstLine="709"/>
        <w:contextualSpacing/>
        <w:jc w:val="both"/>
        <w:rPr>
          <w:i/>
          <w:sz w:val="26"/>
          <w:szCs w:val="26"/>
        </w:rPr>
      </w:pPr>
      <w:r w:rsidRPr="00674F39">
        <w:rPr>
          <w:b/>
          <w:sz w:val="26"/>
          <w:szCs w:val="26"/>
        </w:rPr>
        <w:t xml:space="preserve">Формирование осанки: </w:t>
      </w:r>
      <w:r w:rsidRPr="00674F39">
        <w:rPr>
          <w:i/>
          <w:sz w:val="26"/>
          <w:szCs w:val="26"/>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2F3811" w:rsidRPr="00674F39" w:rsidRDefault="002F3811" w:rsidP="00892DA4">
      <w:pPr>
        <w:spacing w:before="240" w:after="240"/>
        <w:ind w:firstLine="426"/>
        <w:contextualSpacing/>
        <w:jc w:val="both"/>
        <w:rPr>
          <w:i/>
          <w:sz w:val="26"/>
          <w:szCs w:val="26"/>
        </w:rPr>
      </w:pPr>
    </w:p>
    <w:p w:rsidR="002F3811" w:rsidRPr="00674F39" w:rsidRDefault="00EE79F7" w:rsidP="00674F39">
      <w:pPr>
        <w:spacing w:before="240" w:after="240"/>
        <w:ind w:firstLine="709"/>
        <w:contextualSpacing/>
        <w:jc w:val="both"/>
        <w:rPr>
          <w:i/>
          <w:sz w:val="26"/>
          <w:szCs w:val="26"/>
        </w:rPr>
      </w:pPr>
      <w:r w:rsidRPr="00674F39">
        <w:rPr>
          <w:b/>
          <w:sz w:val="26"/>
          <w:szCs w:val="26"/>
        </w:rPr>
        <w:t>Развитие силовых способностей:</w:t>
      </w:r>
      <w:r w:rsidR="00387D73">
        <w:rPr>
          <w:b/>
          <w:sz w:val="26"/>
          <w:szCs w:val="26"/>
        </w:rPr>
        <w:t xml:space="preserve"> </w:t>
      </w:r>
      <w:r w:rsidRPr="00674F39">
        <w:rPr>
          <w:i/>
          <w:sz w:val="26"/>
          <w:szCs w:val="26"/>
        </w:rPr>
        <w:t>динамические упражнения без отягощений (преодоление веса собственного тела), с отягощениями (набивные мячи 1 кг, гантели или мешочки с песком до 100 г, гимнастические палки и булавы), преодоление сопротивления партнера (парные упражнения); отжимания от повышенной опоры (гимнастическая скамейка).</w:t>
      </w:r>
    </w:p>
    <w:p w:rsidR="002F3811" w:rsidRPr="00892DA4" w:rsidRDefault="002F3811" w:rsidP="00892DA4">
      <w:pPr>
        <w:spacing w:before="240" w:after="240"/>
        <w:ind w:firstLine="426"/>
        <w:contextualSpacing/>
        <w:jc w:val="both"/>
        <w:rPr>
          <w:sz w:val="26"/>
          <w:szCs w:val="26"/>
        </w:rPr>
      </w:pPr>
    </w:p>
    <w:p w:rsidR="002F3811" w:rsidRPr="00C94800" w:rsidRDefault="00EE79F7" w:rsidP="00C94800">
      <w:pPr>
        <w:spacing w:before="240" w:after="240"/>
        <w:ind w:firstLine="709"/>
        <w:contextualSpacing/>
        <w:jc w:val="both"/>
        <w:rPr>
          <w:b/>
          <w:sz w:val="26"/>
          <w:szCs w:val="26"/>
        </w:rPr>
      </w:pPr>
      <w:r w:rsidRPr="00C94800">
        <w:rPr>
          <w:b/>
          <w:sz w:val="26"/>
          <w:szCs w:val="26"/>
        </w:rPr>
        <w:t>На материале лёгкой атлетики</w:t>
      </w:r>
    </w:p>
    <w:p w:rsidR="002F3811" w:rsidRPr="00674F39" w:rsidRDefault="00EE79F7" w:rsidP="00674F39">
      <w:pPr>
        <w:spacing w:before="240" w:after="240"/>
        <w:ind w:firstLine="709"/>
        <w:contextualSpacing/>
        <w:jc w:val="both"/>
        <w:rPr>
          <w:i/>
          <w:sz w:val="26"/>
          <w:szCs w:val="26"/>
        </w:rPr>
      </w:pPr>
      <w:r w:rsidRPr="00674F39">
        <w:rPr>
          <w:b/>
          <w:sz w:val="26"/>
          <w:szCs w:val="26"/>
        </w:rPr>
        <w:t>Развитие координации:</w:t>
      </w:r>
      <w:r w:rsidR="00387D73">
        <w:rPr>
          <w:b/>
          <w:sz w:val="26"/>
          <w:szCs w:val="26"/>
        </w:rPr>
        <w:t xml:space="preserve"> </w:t>
      </w:r>
      <w:r w:rsidRPr="00674F39">
        <w:rPr>
          <w:i/>
          <w:sz w:val="26"/>
          <w:szCs w:val="26"/>
        </w:rPr>
        <w:t>бег с изменяющимся направлением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2F3811" w:rsidRPr="00892DA4" w:rsidRDefault="002F3811" w:rsidP="00674F39">
      <w:pPr>
        <w:spacing w:before="240" w:after="240"/>
        <w:ind w:firstLine="709"/>
        <w:contextualSpacing/>
        <w:jc w:val="both"/>
        <w:rPr>
          <w:sz w:val="26"/>
          <w:szCs w:val="26"/>
        </w:rPr>
      </w:pPr>
    </w:p>
    <w:p w:rsidR="002F3811" w:rsidRPr="00674F39" w:rsidRDefault="00EE79F7" w:rsidP="00674F39">
      <w:pPr>
        <w:spacing w:before="240" w:after="240"/>
        <w:ind w:firstLine="709"/>
        <w:contextualSpacing/>
        <w:jc w:val="both"/>
        <w:rPr>
          <w:i/>
          <w:sz w:val="26"/>
          <w:szCs w:val="26"/>
        </w:rPr>
      </w:pPr>
      <w:r w:rsidRPr="00674F39">
        <w:rPr>
          <w:b/>
          <w:sz w:val="26"/>
          <w:szCs w:val="26"/>
        </w:rPr>
        <w:t xml:space="preserve">Развитие быстроты: </w:t>
      </w:r>
      <w:r w:rsidRPr="00674F39">
        <w:rPr>
          <w:i/>
          <w:sz w:val="26"/>
          <w:szCs w:val="26"/>
        </w:rPr>
        <w:t>повторное выполнение беговых упражнений с максимальной скоростью с высокого старта, из разных исходных положений; челночный бег; броски в стенку и ловля теннисного мяча, стоя у стены, из разных исходных положений, с поворотами.</w:t>
      </w:r>
    </w:p>
    <w:p w:rsidR="002F3811" w:rsidRPr="00892DA4" w:rsidRDefault="002F3811" w:rsidP="00892DA4">
      <w:pPr>
        <w:spacing w:before="240" w:after="240"/>
        <w:ind w:firstLine="426"/>
        <w:contextualSpacing/>
        <w:jc w:val="both"/>
        <w:rPr>
          <w:sz w:val="26"/>
          <w:szCs w:val="26"/>
        </w:rPr>
      </w:pPr>
    </w:p>
    <w:p w:rsidR="00BC445B" w:rsidRPr="007D59A9" w:rsidRDefault="00EE79F7" w:rsidP="00892DA4">
      <w:pPr>
        <w:spacing w:before="240" w:after="240"/>
        <w:ind w:firstLine="426"/>
        <w:contextualSpacing/>
        <w:jc w:val="both"/>
        <w:rPr>
          <w:i/>
          <w:sz w:val="26"/>
          <w:szCs w:val="26"/>
        </w:rPr>
      </w:pPr>
      <w:r w:rsidRPr="007D59A9">
        <w:rPr>
          <w:b/>
          <w:sz w:val="26"/>
          <w:szCs w:val="26"/>
        </w:rPr>
        <w:t>Развитие выносливости:</w:t>
      </w:r>
      <w:r w:rsidR="00387D73">
        <w:rPr>
          <w:b/>
          <w:sz w:val="26"/>
          <w:szCs w:val="26"/>
        </w:rPr>
        <w:t xml:space="preserve"> </w:t>
      </w:r>
      <w:r w:rsidRPr="007D59A9">
        <w:rPr>
          <w:i/>
          <w:sz w:val="26"/>
          <w:szCs w:val="26"/>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6-минутный бег.</w:t>
      </w:r>
    </w:p>
    <w:p w:rsidR="002F3811" w:rsidRPr="007D59A9" w:rsidRDefault="00EE79F7" w:rsidP="00892DA4">
      <w:pPr>
        <w:spacing w:before="240" w:after="240"/>
        <w:ind w:firstLine="426"/>
        <w:contextualSpacing/>
        <w:jc w:val="both"/>
        <w:rPr>
          <w:i/>
          <w:sz w:val="26"/>
          <w:szCs w:val="26"/>
        </w:rPr>
      </w:pPr>
      <w:r w:rsidRPr="007D59A9">
        <w:rPr>
          <w:b/>
          <w:sz w:val="26"/>
          <w:szCs w:val="26"/>
        </w:rPr>
        <w:t>Развитие силовых способностей:</w:t>
      </w:r>
      <w:r w:rsidR="00387D73">
        <w:rPr>
          <w:b/>
          <w:sz w:val="26"/>
          <w:szCs w:val="26"/>
        </w:rPr>
        <w:t xml:space="preserve"> </w:t>
      </w:r>
      <w:r w:rsidRPr="007D59A9">
        <w:rPr>
          <w:i/>
          <w:sz w:val="26"/>
          <w:szCs w:val="26"/>
        </w:rPr>
        <w:t>повторное выполнение многоскоков; повторное преодоление препятствий (15</w:t>
      </w:r>
      <w:r w:rsidR="00D54D2D" w:rsidRPr="007D59A9">
        <w:rPr>
          <w:i/>
          <w:sz w:val="26"/>
          <w:szCs w:val="26"/>
        </w:rPr>
        <w:t>—20 см); передача набивного мяч</w:t>
      </w:r>
      <w:r w:rsidRPr="007D59A9">
        <w:rPr>
          <w:i/>
          <w:sz w:val="26"/>
          <w:szCs w:val="26"/>
        </w:rPr>
        <w:t xml:space="preserve"> в максимальном темпе, по кругу, из разных исходных положений; метание набивных мячей (1—2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2F3811" w:rsidRPr="00892DA4" w:rsidRDefault="002F3811" w:rsidP="00892DA4">
      <w:pPr>
        <w:spacing w:before="240" w:after="240"/>
        <w:contextualSpacing/>
        <w:jc w:val="both"/>
        <w:rPr>
          <w:sz w:val="26"/>
          <w:szCs w:val="26"/>
        </w:rPr>
      </w:pPr>
    </w:p>
    <w:p w:rsidR="002F3811" w:rsidRPr="00892DA4" w:rsidRDefault="00EE79F7" w:rsidP="00892DA4">
      <w:pPr>
        <w:spacing w:before="240" w:after="240"/>
        <w:ind w:firstLine="709"/>
        <w:contextualSpacing/>
        <w:jc w:val="both"/>
        <w:rPr>
          <w:b/>
          <w:sz w:val="26"/>
          <w:szCs w:val="26"/>
        </w:rPr>
      </w:pPr>
      <w:r w:rsidRPr="00892DA4">
        <w:rPr>
          <w:b/>
          <w:sz w:val="26"/>
          <w:szCs w:val="26"/>
        </w:rPr>
        <w:t>Коррекционно-развивающие упражнения</w:t>
      </w:r>
    </w:p>
    <w:p w:rsidR="002F3811" w:rsidRPr="00892DA4" w:rsidRDefault="00EE79F7" w:rsidP="00892DA4">
      <w:pPr>
        <w:spacing w:before="240" w:after="240"/>
        <w:ind w:firstLine="709"/>
        <w:contextualSpacing/>
        <w:jc w:val="both"/>
        <w:rPr>
          <w:sz w:val="26"/>
          <w:szCs w:val="26"/>
        </w:rPr>
      </w:pPr>
      <w:r w:rsidRPr="00892DA4">
        <w:rPr>
          <w:sz w:val="26"/>
          <w:szCs w:val="26"/>
        </w:rPr>
        <w:t>Основные  положения  и  движения  головы,  конечностей  и  туловища,</w:t>
      </w:r>
      <w:r w:rsidR="00387D73">
        <w:rPr>
          <w:sz w:val="26"/>
          <w:szCs w:val="26"/>
        </w:rPr>
        <w:t xml:space="preserve"> </w:t>
      </w:r>
      <w:r w:rsidRPr="00892DA4">
        <w:rPr>
          <w:sz w:val="26"/>
          <w:szCs w:val="26"/>
        </w:rPr>
        <w:t>выполняемые на месте: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 большой обруч).</w:t>
      </w:r>
    </w:p>
    <w:p w:rsidR="002F3811" w:rsidRPr="00892DA4" w:rsidRDefault="002F3811" w:rsidP="00892DA4">
      <w:pPr>
        <w:spacing w:before="240" w:after="240"/>
        <w:ind w:firstLine="709"/>
        <w:contextualSpacing/>
        <w:jc w:val="both"/>
        <w:rPr>
          <w:sz w:val="26"/>
          <w:szCs w:val="26"/>
        </w:rPr>
      </w:pPr>
    </w:p>
    <w:p w:rsidR="002F3811" w:rsidRPr="007D59A9" w:rsidRDefault="00EE79F7" w:rsidP="00892DA4">
      <w:pPr>
        <w:spacing w:before="240" w:after="240"/>
        <w:ind w:firstLine="709"/>
        <w:contextualSpacing/>
        <w:jc w:val="both"/>
        <w:rPr>
          <w:i/>
          <w:sz w:val="26"/>
          <w:szCs w:val="26"/>
        </w:rPr>
      </w:pPr>
      <w:r w:rsidRPr="007D59A9">
        <w:rPr>
          <w:b/>
          <w:sz w:val="26"/>
          <w:szCs w:val="26"/>
        </w:rPr>
        <w:t>Упражнения на дыхание:</w:t>
      </w:r>
      <w:r w:rsidR="00387D73">
        <w:rPr>
          <w:b/>
          <w:sz w:val="26"/>
          <w:szCs w:val="26"/>
        </w:rPr>
        <w:t xml:space="preserve"> </w:t>
      </w:r>
      <w:r w:rsidRPr="007D59A9">
        <w:rPr>
          <w:i/>
          <w:sz w:val="26"/>
          <w:szCs w:val="26"/>
        </w:rPr>
        <w:t>правильное дыхание в различных И.П. сидя, стоя, лежа; глубокое дыхание при выполнении упражнений без предметов; дыхание по подражанию (</w:t>
      </w:r>
      <w:r w:rsidR="00892DA4" w:rsidRPr="007D59A9">
        <w:rPr>
          <w:i/>
          <w:sz w:val="26"/>
          <w:szCs w:val="26"/>
        </w:rPr>
        <w:t>«</w:t>
      </w:r>
      <w:r w:rsidRPr="007D59A9">
        <w:rPr>
          <w:i/>
          <w:sz w:val="26"/>
          <w:szCs w:val="26"/>
        </w:rPr>
        <w:t>по</w:t>
      </w:r>
      <w:r w:rsidR="00892DA4" w:rsidRPr="007D59A9">
        <w:rPr>
          <w:i/>
          <w:sz w:val="26"/>
          <w:szCs w:val="26"/>
        </w:rPr>
        <w:t>нюхать цветок», «подуть на кашу»</w:t>
      </w:r>
      <w:r w:rsidRPr="007D59A9">
        <w:rPr>
          <w:i/>
          <w:sz w:val="26"/>
          <w:szCs w:val="26"/>
        </w:rPr>
        <w:t>, «согреть руки», «сдуть пушинки»), дыхание во время ходьбы с произношением звуков на выдохе, выполнение вдоха и выдоха через нос.</w:t>
      </w:r>
    </w:p>
    <w:p w:rsidR="002F3811" w:rsidRPr="007D59A9" w:rsidRDefault="002F3811" w:rsidP="00892DA4">
      <w:pPr>
        <w:spacing w:before="240" w:after="240"/>
        <w:ind w:firstLine="709"/>
        <w:contextualSpacing/>
        <w:jc w:val="both"/>
        <w:rPr>
          <w:i/>
          <w:sz w:val="26"/>
          <w:szCs w:val="26"/>
        </w:rPr>
      </w:pPr>
    </w:p>
    <w:p w:rsidR="002F3811" w:rsidRPr="007D59A9" w:rsidRDefault="00EE79F7" w:rsidP="00892DA4">
      <w:pPr>
        <w:spacing w:before="240" w:after="240"/>
        <w:ind w:firstLine="709"/>
        <w:contextualSpacing/>
        <w:jc w:val="both"/>
        <w:rPr>
          <w:b/>
          <w:sz w:val="26"/>
          <w:szCs w:val="26"/>
        </w:rPr>
      </w:pPr>
      <w:r w:rsidRPr="007D59A9">
        <w:rPr>
          <w:b/>
          <w:sz w:val="26"/>
          <w:szCs w:val="26"/>
        </w:rPr>
        <w:t>Упражнения   на   коррекцию   и   формирование   правильной   осанки:</w:t>
      </w:r>
    </w:p>
    <w:p w:rsidR="002F3811" w:rsidRPr="007D59A9" w:rsidRDefault="002F3811" w:rsidP="00892DA4">
      <w:pPr>
        <w:spacing w:before="240" w:after="240"/>
        <w:ind w:firstLine="426"/>
        <w:contextualSpacing/>
        <w:jc w:val="both"/>
        <w:rPr>
          <w:b/>
          <w:sz w:val="26"/>
          <w:szCs w:val="26"/>
        </w:rPr>
      </w:pPr>
    </w:p>
    <w:p w:rsidR="002F3811" w:rsidRPr="00892DA4" w:rsidRDefault="00EE79F7" w:rsidP="007D59A9">
      <w:pPr>
        <w:spacing w:before="240" w:after="240"/>
        <w:ind w:firstLine="709"/>
        <w:contextualSpacing/>
        <w:jc w:val="both"/>
        <w:rPr>
          <w:sz w:val="26"/>
          <w:szCs w:val="26"/>
        </w:rPr>
      </w:pPr>
      <w:r w:rsidRPr="00892DA4">
        <w:rPr>
          <w:sz w:val="26"/>
          <w:szCs w:val="26"/>
        </w:rPr>
        <w:t xml:space="preserve">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w:t>
      </w:r>
      <w:r w:rsidRPr="00892DA4">
        <w:rPr>
          <w:sz w:val="26"/>
          <w:szCs w:val="26"/>
        </w:rPr>
        <w:lastRenderedPageBreak/>
        <w:t>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2F3811" w:rsidRPr="00892DA4" w:rsidRDefault="002F3811" w:rsidP="007D59A9">
      <w:pPr>
        <w:spacing w:before="240" w:after="240"/>
        <w:ind w:firstLine="709"/>
        <w:contextualSpacing/>
        <w:jc w:val="both"/>
        <w:rPr>
          <w:sz w:val="26"/>
          <w:szCs w:val="26"/>
        </w:rPr>
      </w:pPr>
    </w:p>
    <w:p w:rsidR="002F3811" w:rsidRPr="00892DA4" w:rsidRDefault="00EE79F7" w:rsidP="007D59A9">
      <w:pPr>
        <w:spacing w:before="240" w:after="240"/>
        <w:ind w:firstLine="709"/>
        <w:contextualSpacing/>
        <w:jc w:val="both"/>
        <w:rPr>
          <w:sz w:val="26"/>
          <w:szCs w:val="26"/>
        </w:rPr>
      </w:pPr>
      <w:r w:rsidRPr="00892DA4">
        <w:rPr>
          <w:sz w:val="26"/>
          <w:szCs w:val="26"/>
        </w:rPr>
        <w:t>Упражнения на коррекцию и профилактику плоскостопия: сидя («каток», «серп», «окно», «маляр», «мельница», «кораблик», «ходьба», «лошадка»,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Упражнения на развитие общей и мелкой моторики: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2F3811" w:rsidRPr="00892DA4" w:rsidRDefault="002F3811" w:rsidP="00892DA4">
      <w:pPr>
        <w:spacing w:before="240" w:after="240"/>
        <w:ind w:firstLine="709"/>
        <w:contextualSpacing/>
        <w:jc w:val="both"/>
        <w:rPr>
          <w:sz w:val="26"/>
          <w:szCs w:val="26"/>
        </w:rPr>
      </w:pPr>
    </w:p>
    <w:p w:rsidR="002F3811" w:rsidRPr="00892DA4" w:rsidRDefault="00EE79F7" w:rsidP="00892DA4">
      <w:pPr>
        <w:spacing w:before="240" w:after="240"/>
        <w:ind w:firstLine="709"/>
        <w:contextualSpacing/>
        <w:jc w:val="both"/>
        <w:rPr>
          <w:sz w:val="26"/>
          <w:szCs w:val="26"/>
        </w:rPr>
      </w:pPr>
      <w:r w:rsidRPr="00892DA4">
        <w:rPr>
          <w:sz w:val="26"/>
          <w:szCs w:val="26"/>
        </w:rPr>
        <w:t>Упражнения на развитие точности и координации движений: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 ходьба по двум параллельно поставленным скамейкам с помощью.</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709"/>
        <w:contextualSpacing/>
        <w:jc w:val="both"/>
        <w:rPr>
          <w:b/>
          <w:sz w:val="26"/>
          <w:szCs w:val="26"/>
        </w:rPr>
      </w:pPr>
      <w:r w:rsidRPr="00892DA4">
        <w:rPr>
          <w:b/>
          <w:sz w:val="26"/>
          <w:szCs w:val="26"/>
        </w:rPr>
        <w:t>Упражнения на развитие двигательных умений и навыков</w:t>
      </w:r>
    </w:p>
    <w:p w:rsidR="002F3811" w:rsidRPr="007D59A9" w:rsidRDefault="002F3811" w:rsidP="00892DA4">
      <w:pPr>
        <w:spacing w:before="240" w:after="240"/>
        <w:ind w:firstLine="426"/>
        <w:contextualSpacing/>
        <w:jc w:val="both"/>
        <w:rPr>
          <w:b/>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Построения и перестроения:</w:t>
      </w:r>
      <w:r w:rsidR="00387D73">
        <w:rPr>
          <w:b/>
          <w:sz w:val="26"/>
          <w:szCs w:val="26"/>
        </w:rPr>
        <w:t xml:space="preserve"> </w:t>
      </w:r>
      <w:r w:rsidRPr="007D59A9">
        <w:rPr>
          <w:i/>
          <w:sz w:val="26"/>
          <w:szCs w:val="26"/>
        </w:rPr>
        <w:t>выполнение команд «Становись!», «Равняйсь!», «Смирно!», «Вольно!», «Шагом марш!», «Класс стой!» с помощью; размыкание в шеренге и в колонне; размыкание в шеренге на вытянутые руки; повороты направо, налево с указанием направления; повороты на месте кругом с показом направления.</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Ходьба и бег:</w:t>
      </w:r>
      <w:r w:rsidR="00387D73">
        <w:rPr>
          <w:b/>
          <w:sz w:val="26"/>
          <w:szCs w:val="26"/>
        </w:rPr>
        <w:t xml:space="preserve"> </w:t>
      </w:r>
      <w:r w:rsidRPr="007D59A9">
        <w:rPr>
          <w:i/>
          <w:sz w:val="26"/>
          <w:szCs w:val="26"/>
        </w:rPr>
        <w:t>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10 метров; высокий старт; бег на 30 метров с высокого старта на скорость.</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Прыжки:</w:t>
      </w:r>
      <w:r w:rsidR="00387D73">
        <w:rPr>
          <w:b/>
          <w:sz w:val="26"/>
          <w:szCs w:val="26"/>
        </w:rPr>
        <w:t xml:space="preserve"> </w:t>
      </w:r>
      <w:r w:rsidRPr="007D59A9">
        <w:rPr>
          <w:i/>
          <w:sz w:val="26"/>
          <w:szCs w:val="26"/>
        </w:rPr>
        <w:t>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50 см;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 xml:space="preserve">Броски, ловля, метание мяча и передача предметов: </w:t>
      </w:r>
      <w:r w:rsidRPr="007D59A9">
        <w:rPr>
          <w:i/>
          <w:sz w:val="26"/>
          <w:szCs w:val="26"/>
        </w:rPr>
        <w:t>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1 кг различными способами: двумя руками снизу и от груди, из-за головы; переноска одновременно 2-3 предметов различной</w:t>
      </w:r>
      <w:r w:rsidR="00BC445B" w:rsidRPr="007D59A9">
        <w:rPr>
          <w:i/>
          <w:sz w:val="26"/>
          <w:szCs w:val="26"/>
        </w:rPr>
        <w:t xml:space="preserve"> ф</w:t>
      </w:r>
      <w:r w:rsidRPr="007D59A9">
        <w:rPr>
          <w:i/>
          <w:sz w:val="26"/>
          <w:szCs w:val="26"/>
        </w:rPr>
        <w:t>ормы (флажки, кегли, палки, мячи и т.д.); передача и переноска предметов на расстояние до 20 метров (набивных мячей -1 кг, г/палок, больших мячей и т.д.).</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Равновесие:</w:t>
      </w:r>
      <w:r w:rsidR="00387D73">
        <w:rPr>
          <w:b/>
          <w:sz w:val="26"/>
          <w:szCs w:val="26"/>
        </w:rPr>
        <w:t xml:space="preserve"> </w:t>
      </w:r>
      <w:r w:rsidRPr="007D59A9">
        <w:rPr>
          <w:i/>
          <w:sz w:val="26"/>
          <w:szCs w:val="26"/>
        </w:rPr>
        <w:t>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15-20 см; поворот кругом переступанием на г/скамейке; расхождение вдвоем при встрече на г/скамейке; «Петушок», «Ласточка» на полу.</w:t>
      </w:r>
    </w:p>
    <w:p w:rsidR="002F3811" w:rsidRPr="007D59A9" w:rsidRDefault="002F3811" w:rsidP="00892DA4">
      <w:pPr>
        <w:spacing w:before="240" w:after="240"/>
        <w:ind w:firstLine="426"/>
        <w:contextualSpacing/>
        <w:jc w:val="both"/>
        <w:rPr>
          <w:b/>
          <w:i/>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Лазание, перелезание, подлезание:</w:t>
      </w:r>
      <w:r w:rsidR="00387D73">
        <w:rPr>
          <w:b/>
          <w:sz w:val="26"/>
          <w:szCs w:val="26"/>
        </w:rPr>
        <w:t xml:space="preserve"> </w:t>
      </w:r>
      <w:r w:rsidRPr="007D59A9">
        <w:rPr>
          <w:i/>
          <w:sz w:val="26"/>
          <w:szCs w:val="26"/>
        </w:rPr>
        <w:t>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BC445B" w:rsidRPr="00892DA4" w:rsidRDefault="00BC445B" w:rsidP="00892DA4">
      <w:pPr>
        <w:spacing w:before="240" w:after="240"/>
        <w:contextualSpacing/>
        <w:jc w:val="both"/>
        <w:rPr>
          <w:sz w:val="26"/>
          <w:szCs w:val="26"/>
        </w:rPr>
      </w:pPr>
    </w:p>
    <w:p w:rsidR="00D54D2D" w:rsidRDefault="00EE79F7" w:rsidP="007D59A9">
      <w:pPr>
        <w:spacing w:before="240" w:after="240"/>
        <w:ind w:firstLine="709"/>
        <w:contextualSpacing/>
        <w:jc w:val="both"/>
        <w:rPr>
          <w:b/>
          <w:sz w:val="26"/>
          <w:szCs w:val="26"/>
        </w:rPr>
      </w:pPr>
      <w:r w:rsidRPr="007D59A9">
        <w:rPr>
          <w:b/>
          <w:sz w:val="26"/>
          <w:szCs w:val="26"/>
        </w:rPr>
        <w:t>Содержание курсов коррекционно-развивающей области</w:t>
      </w:r>
    </w:p>
    <w:p w:rsidR="007D59A9" w:rsidRPr="007D59A9" w:rsidRDefault="007D59A9" w:rsidP="007D59A9">
      <w:pPr>
        <w:spacing w:before="240" w:after="240"/>
        <w:ind w:firstLine="709"/>
        <w:contextualSpacing/>
        <w:jc w:val="both"/>
        <w:rPr>
          <w:b/>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 xml:space="preserve"> Содержание коррекционно – развивающей области представлено</w:t>
      </w:r>
      <w:r w:rsidR="00387D73">
        <w:rPr>
          <w:b/>
          <w:sz w:val="26"/>
          <w:szCs w:val="26"/>
        </w:rPr>
        <w:t xml:space="preserve"> </w:t>
      </w:r>
      <w:r w:rsidRPr="007D59A9">
        <w:rPr>
          <w:b/>
          <w:sz w:val="26"/>
          <w:szCs w:val="26"/>
        </w:rPr>
        <w:t>следующими обязательными коррекционными курсами:</w:t>
      </w:r>
      <w:r w:rsidRPr="007D59A9">
        <w:rPr>
          <w:i/>
          <w:sz w:val="26"/>
          <w:szCs w:val="26"/>
        </w:rPr>
        <w:t>«Коррекционно-развивающие занятия (логопедические и психокоррекционные)» (фронтальныеи/или индивидуальные занятия), «Ритмика» (фронтальные и/или индивидуальные занятия).</w:t>
      </w:r>
    </w:p>
    <w:p w:rsidR="002F3811" w:rsidRPr="007D59A9" w:rsidRDefault="002F3811" w:rsidP="00892DA4">
      <w:pPr>
        <w:spacing w:before="240" w:after="240"/>
        <w:ind w:firstLine="426"/>
        <w:contextualSpacing/>
        <w:jc w:val="both"/>
        <w:rPr>
          <w:i/>
          <w:sz w:val="26"/>
          <w:szCs w:val="26"/>
        </w:rPr>
      </w:pPr>
    </w:p>
    <w:p w:rsidR="002F3811" w:rsidRPr="00892DA4" w:rsidRDefault="00EE79F7" w:rsidP="007D59A9">
      <w:pPr>
        <w:spacing w:before="240" w:after="240"/>
        <w:ind w:firstLine="426"/>
        <w:contextualSpacing/>
        <w:jc w:val="both"/>
        <w:rPr>
          <w:sz w:val="26"/>
          <w:szCs w:val="26"/>
        </w:rPr>
      </w:pPr>
      <w:r w:rsidRPr="00892DA4">
        <w:rPr>
          <w:sz w:val="26"/>
          <w:szCs w:val="26"/>
        </w:rPr>
        <w:t>Коррекционный курс «Коррекционно-развивающие занятия</w:t>
      </w:r>
      <w:r w:rsidR="00387D73">
        <w:rPr>
          <w:sz w:val="26"/>
          <w:szCs w:val="26"/>
        </w:rPr>
        <w:t xml:space="preserve"> </w:t>
      </w:r>
      <w:r w:rsidRPr="00892DA4">
        <w:rPr>
          <w:sz w:val="26"/>
          <w:szCs w:val="26"/>
        </w:rPr>
        <w:t>(логопедические и психокоррекционные)».</w:t>
      </w:r>
    </w:p>
    <w:p w:rsidR="007D59A9" w:rsidRDefault="007D59A9" w:rsidP="00892DA4">
      <w:pPr>
        <w:spacing w:before="240" w:after="240"/>
        <w:ind w:firstLine="426"/>
        <w:contextualSpacing/>
        <w:jc w:val="both"/>
        <w:rPr>
          <w:sz w:val="26"/>
          <w:szCs w:val="26"/>
        </w:rPr>
      </w:pPr>
    </w:p>
    <w:p w:rsidR="002F3811" w:rsidRDefault="00EE79F7" w:rsidP="00892DA4">
      <w:pPr>
        <w:spacing w:before="240" w:after="240"/>
        <w:ind w:firstLine="426"/>
        <w:contextualSpacing/>
        <w:jc w:val="both"/>
        <w:rPr>
          <w:b/>
          <w:sz w:val="26"/>
          <w:szCs w:val="26"/>
        </w:rPr>
      </w:pPr>
      <w:r w:rsidRPr="007D59A9">
        <w:rPr>
          <w:b/>
          <w:sz w:val="26"/>
          <w:szCs w:val="26"/>
        </w:rPr>
        <w:t>Логопедические занятия</w:t>
      </w:r>
    </w:p>
    <w:p w:rsidR="007D59A9" w:rsidRPr="007D59A9" w:rsidRDefault="007D59A9" w:rsidP="00892DA4">
      <w:pPr>
        <w:spacing w:before="240" w:after="240"/>
        <w:ind w:firstLine="426"/>
        <w:contextualSpacing/>
        <w:jc w:val="both"/>
        <w:rPr>
          <w:b/>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Цель</w:t>
      </w:r>
      <w:r w:rsidRPr="00892DA4">
        <w:rPr>
          <w:sz w:val="26"/>
          <w:szCs w:val="26"/>
        </w:rPr>
        <w:tab/>
        <w:t>логопедических</w:t>
      </w:r>
      <w:r w:rsidRPr="00892DA4">
        <w:rPr>
          <w:sz w:val="26"/>
          <w:szCs w:val="26"/>
        </w:rPr>
        <w:tab/>
        <w:t>занятий</w:t>
      </w:r>
      <w:r w:rsidRPr="00892DA4">
        <w:rPr>
          <w:sz w:val="26"/>
          <w:szCs w:val="26"/>
        </w:rPr>
        <w:tab/>
        <w:t>с</w:t>
      </w:r>
      <w:r w:rsidR="00D54D2D" w:rsidRPr="00892DA4">
        <w:rPr>
          <w:sz w:val="26"/>
          <w:szCs w:val="26"/>
        </w:rPr>
        <w:t>остоит</w:t>
      </w:r>
      <w:r w:rsidR="00D54D2D" w:rsidRPr="00892DA4">
        <w:rPr>
          <w:sz w:val="26"/>
          <w:szCs w:val="26"/>
        </w:rPr>
        <w:tab/>
        <w:t>в</w:t>
      </w:r>
      <w:r w:rsidR="00D54D2D" w:rsidRPr="00892DA4">
        <w:rPr>
          <w:sz w:val="26"/>
          <w:szCs w:val="26"/>
        </w:rPr>
        <w:tab/>
        <w:t>ди</w:t>
      </w:r>
      <w:r w:rsidR="007D59A9">
        <w:rPr>
          <w:sz w:val="26"/>
          <w:szCs w:val="26"/>
        </w:rPr>
        <w:t xml:space="preserve">агностике, </w:t>
      </w:r>
      <w:r w:rsidR="00D54D2D" w:rsidRPr="00892DA4">
        <w:rPr>
          <w:sz w:val="26"/>
          <w:szCs w:val="26"/>
        </w:rPr>
        <w:t xml:space="preserve">коррекции </w:t>
      </w:r>
      <w:r w:rsidRPr="00892DA4">
        <w:rPr>
          <w:sz w:val="26"/>
          <w:szCs w:val="26"/>
        </w:rPr>
        <w:t>иразвитии всех сторон речи (фонетико-фонематической, лексико-грамматической, синтаксической), связной речи.</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Основными направлениями логопедической работы является:</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диагностика и коррекция звукопроизношения (постановка, автоматизацияи дифференциация звуков речи);</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lastRenderedPageBreak/>
        <w:t>диагностика</w:t>
      </w:r>
      <w:r w:rsidRPr="00892DA4">
        <w:rPr>
          <w:i/>
          <w:sz w:val="26"/>
          <w:szCs w:val="26"/>
        </w:rPr>
        <w:tab/>
        <w:t>и</w:t>
      </w:r>
      <w:r w:rsidRPr="00892DA4">
        <w:rPr>
          <w:i/>
          <w:sz w:val="26"/>
          <w:szCs w:val="26"/>
        </w:rPr>
        <w:tab/>
        <w:t>кор</w:t>
      </w:r>
      <w:r w:rsidR="00892DA4" w:rsidRPr="00892DA4">
        <w:rPr>
          <w:i/>
          <w:sz w:val="26"/>
          <w:szCs w:val="26"/>
        </w:rPr>
        <w:t>рекция</w:t>
      </w:r>
      <w:r w:rsidR="00892DA4" w:rsidRPr="00892DA4">
        <w:rPr>
          <w:i/>
          <w:sz w:val="26"/>
          <w:szCs w:val="26"/>
        </w:rPr>
        <w:tab/>
        <w:t>лексической</w:t>
      </w:r>
      <w:r w:rsidR="00892DA4" w:rsidRPr="00892DA4">
        <w:rPr>
          <w:i/>
          <w:sz w:val="26"/>
          <w:szCs w:val="26"/>
        </w:rPr>
        <w:tab/>
        <w:t>стороны</w:t>
      </w:r>
      <w:r w:rsidR="00892DA4" w:rsidRPr="00892DA4">
        <w:rPr>
          <w:i/>
          <w:sz w:val="26"/>
          <w:szCs w:val="26"/>
        </w:rPr>
        <w:tab/>
        <w:t xml:space="preserve">речи </w:t>
      </w:r>
      <w:r w:rsidRPr="00892DA4">
        <w:rPr>
          <w:i/>
          <w:sz w:val="26"/>
          <w:szCs w:val="26"/>
        </w:rPr>
        <w:t>(обогащение</w:t>
      </w:r>
      <w:r w:rsidR="00387D73">
        <w:rPr>
          <w:i/>
          <w:sz w:val="26"/>
          <w:szCs w:val="26"/>
        </w:rPr>
        <w:t xml:space="preserve"> </w:t>
      </w:r>
      <w:r w:rsidRPr="00892DA4">
        <w:rPr>
          <w:i/>
          <w:sz w:val="26"/>
          <w:szCs w:val="26"/>
        </w:rPr>
        <w:t>словаря, его расширение и уточнение);</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диагностика и коррекция грамматического строя речи (синтаксической</w:t>
      </w:r>
      <w:r w:rsidR="00387D73">
        <w:rPr>
          <w:i/>
          <w:sz w:val="26"/>
          <w:szCs w:val="26"/>
        </w:rPr>
        <w:t xml:space="preserve"> </w:t>
      </w:r>
      <w:r w:rsidRPr="00892DA4">
        <w:rPr>
          <w:i/>
          <w:sz w:val="26"/>
          <w:szCs w:val="26"/>
        </w:rPr>
        <w:t>структуры речевых высказываний, словоизменения и словообразования); коррекция диалогической и формирование монологической форм речи,</w:t>
      </w:r>
      <w:r w:rsidR="00387D73">
        <w:rPr>
          <w:i/>
          <w:sz w:val="26"/>
          <w:szCs w:val="26"/>
        </w:rPr>
        <w:t xml:space="preserve"> </w:t>
      </w:r>
      <w:r w:rsidRPr="00892DA4">
        <w:rPr>
          <w:i/>
          <w:sz w:val="26"/>
          <w:szCs w:val="26"/>
        </w:rPr>
        <w:t>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коррекция нарушений чтения и письма;</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расширение представлений об окружающей действительности;</w:t>
      </w:r>
    </w:p>
    <w:p w:rsidR="002F3811" w:rsidRPr="00892DA4" w:rsidRDefault="00EE79F7" w:rsidP="00892DA4">
      <w:pPr>
        <w:pStyle w:val="a6"/>
        <w:numPr>
          <w:ilvl w:val="0"/>
          <w:numId w:val="21"/>
        </w:numPr>
        <w:spacing w:before="240" w:after="240"/>
        <w:ind w:left="0" w:firstLine="709"/>
        <w:jc w:val="both"/>
        <w:rPr>
          <w:i/>
          <w:sz w:val="26"/>
          <w:szCs w:val="26"/>
        </w:rPr>
      </w:pPr>
      <w:r w:rsidRPr="00892DA4">
        <w:rPr>
          <w:i/>
          <w:sz w:val="26"/>
          <w:szCs w:val="26"/>
        </w:rPr>
        <w:t>развитие</w:t>
      </w:r>
      <w:r w:rsidRPr="00892DA4">
        <w:rPr>
          <w:i/>
          <w:sz w:val="26"/>
          <w:szCs w:val="26"/>
        </w:rPr>
        <w:tab/>
        <w:t>познавательной</w:t>
      </w:r>
      <w:r w:rsidRPr="00892DA4">
        <w:rPr>
          <w:i/>
          <w:sz w:val="26"/>
          <w:szCs w:val="26"/>
        </w:rPr>
        <w:tab/>
        <w:t>сферы</w:t>
      </w:r>
      <w:r w:rsidRPr="00892DA4">
        <w:rPr>
          <w:i/>
          <w:sz w:val="26"/>
          <w:szCs w:val="26"/>
        </w:rPr>
        <w:tab/>
        <w:t>(мышления,</w:t>
      </w:r>
      <w:r w:rsidRPr="00892DA4">
        <w:rPr>
          <w:i/>
          <w:sz w:val="26"/>
          <w:szCs w:val="26"/>
        </w:rPr>
        <w:tab/>
        <w:t>памяти,внимания</w:t>
      </w:r>
      <w:r w:rsidRPr="00892DA4">
        <w:rPr>
          <w:i/>
          <w:sz w:val="26"/>
          <w:szCs w:val="26"/>
        </w:rPr>
        <w:tab/>
        <w:t>идр.познавательных процессов).</w:t>
      </w:r>
    </w:p>
    <w:p w:rsidR="002F3811" w:rsidRPr="00892DA4" w:rsidRDefault="002F3811" w:rsidP="00892DA4">
      <w:pPr>
        <w:spacing w:before="240" w:after="240"/>
        <w:ind w:firstLine="426"/>
        <w:contextualSpacing/>
        <w:jc w:val="both"/>
        <w:rPr>
          <w:i/>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Психокоррекционные занятия</w:t>
      </w:r>
    </w:p>
    <w:p w:rsidR="002F3811" w:rsidRPr="00892DA4" w:rsidRDefault="002F3811" w:rsidP="00892DA4">
      <w:pPr>
        <w:spacing w:before="240" w:after="240"/>
        <w:ind w:firstLine="426"/>
        <w:contextualSpacing/>
        <w:jc w:val="both"/>
        <w:rPr>
          <w:sz w:val="26"/>
          <w:szCs w:val="26"/>
        </w:rPr>
      </w:pPr>
    </w:p>
    <w:p w:rsidR="002F3811" w:rsidRPr="00892DA4" w:rsidRDefault="005F2593" w:rsidP="00892DA4">
      <w:pPr>
        <w:spacing w:before="240" w:after="240"/>
        <w:ind w:firstLine="426"/>
        <w:contextualSpacing/>
        <w:jc w:val="both"/>
        <w:rPr>
          <w:sz w:val="26"/>
          <w:szCs w:val="26"/>
        </w:rPr>
      </w:pPr>
      <w:r w:rsidRPr="00892DA4">
        <w:rPr>
          <w:b/>
          <w:sz w:val="26"/>
          <w:szCs w:val="26"/>
        </w:rPr>
        <w:t>Ц</w:t>
      </w:r>
      <w:r w:rsidR="00EE79F7" w:rsidRPr="00892DA4">
        <w:rPr>
          <w:b/>
          <w:sz w:val="26"/>
          <w:szCs w:val="26"/>
        </w:rPr>
        <w:t>ель психокорреционных занятий</w:t>
      </w:r>
      <w:r w:rsidR="00EE79F7" w:rsidRPr="00892DA4">
        <w:rPr>
          <w:sz w:val="26"/>
          <w:szCs w:val="26"/>
        </w:rPr>
        <w:t xml:space="preserve">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b/>
          <w:sz w:val="26"/>
          <w:szCs w:val="26"/>
        </w:rPr>
      </w:pPr>
      <w:r w:rsidRPr="00892DA4">
        <w:rPr>
          <w:b/>
          <w:sz w:val="26"/>
          <w:szCs w:val="26"/>
        </w:rPr>
        <w:t>Основные направления работы:</w:t>
      </w: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эмоционально-личностной сферы и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диагностика и развитие коммуникативной сферы и социальная интеграции (развитие способности к эмпатии, сопереживанию);</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rsidR="002F3811" w:rsidRPr="00892DA4" w:rsidRDefault="002F3811" w:rsidP="00892DA4">
      <w:pPr>
        <w:ind w:firstLine="709"/>
        <w:contextualSpacing/>
        <w:jc w:val="both"/>
        <w:rPr>
          <w:i/>
          <w:sz w:val="26"/>
          <w:szCs w:val="26"/>
        </w:rPr>
      </w:pPr>
    </w:p>
    <w:p w:rsidR="002F3811" w:rsidRPr="00892DA4" w:rsidRDefault="00EE79F7" w:rsidP="00892DA4">
      <w:pPr>
        <w:pStyle w:val="a6"/>
        <w:numPr>
          <w:ilvl w:val="0"/>
          <w:numId w:val="21"/>
        </w:numPr>
        <w:ind w:left="0" w:firstLine="709"/>
        <w:jc w:val="both"/>
        <w:rPr>
          <w:i/>
          <w:sz w:val="26"/>
          <w:szCs w:val="26"/>
        </w:rPr>
      </w:pPr>
      <w:r w:rsidRPr="00892DA4">
        <w:rPr>
          <w:i/>
          <w:sz w:val="26"/>
          <w:szCs w:val="26"/>
        </w:rPr>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rsidR="002F3811" w:rsidRPr="00892DA4" w:rsidRDefault="002F3811" w:rsidP="00892DA4">
      <w:pPr>
        <w:ind w:firstLine="709"/>
        <w:contextualSpacing/>
        <w:jc w:val="both"/>
        <w:rPr>
          <w:i/>
          <w:sz w:val="26"/>
          <w:szCs w:val="26"/>
        </w:rPr>
      </w:pPr>
    </w:p>
    <w:p w:rsidR="00423413" w:rsidRPr="00892DA4" w:rsidRDefault="00423413" w:rsidP="00892DA4">
      <w:pPr>
        <w:spacing w:before="240" w:after="240"/>
        <w:ind w:firstLine="426"/>
        <w:contextualSpacing/>
        <w:jc w:val="center"/>
        <w:rPr>
          <w:b/>
          <w:sz w:val="26"/>
          <w:szCs w:val="26"/>
        </w:rPr>
      </w:pPr>
      <w:r w:rsidRPr="00892DA4">
        <w:rPr>
          <w:b/>
          <w:sz w:val="26"/>
          <w:szCs w:val="26"/>
        </w:rPr>
        <w:lastRenderedPageBreak/>
        <w:t>2.2.3. Программа духовно-нравственного развития, воспитания</w:t>
      </w:r>
    </w:p>
    <w:p w:rsidR="00423413" w:rsidRPr="00892DA4" w:rsidRDefault="00423413" w:rsidP="00892DA4">
      <w:pPr>
        <w:spacing w:before="240" w:after="240"/>
        <w:ind w:firstLine="426"/>
        <w:contextualSpacing/>
        <w:jc w:val="both"/>
        <w:rPr>
          <w:sz w:val="26"/>
          <w:szCs w:val="26"/>
        </w:rPr>
      </w:pPr>
    </w:p>
    <w:p w:rsidR="00423413" w:rsidRPr="00387D73" w:rsidRDefault="00423413" w:rsidP="00892DA4">
      <w:pPr>
        <w:spacing w:before="240" w:after="240"/>
        <w:ind w:firstLine="426"/>
        <w:contextualSpacing/>
        <w:jc w:val="both"/>
        <w:rPr>
          <w:sz w:val="26"/>
          <w:szCs w:val="26"/>
        </w:rPr>
      </w:pPr>
      <w:r w:rsidRPr="00387D73">
        <w:rPr>
          <w:sz w:val="26"/>
          <w:szCs w:val="26"/>
        </w:rPr>
        <w:t>Программа духовно-нравственного развития и воспитания на уровне начального общего образования является частью основной образовательной программы начального общего образования обучающихся с ОВЗ.</w:t>
      </w:r>
    </w:p>
    <w:p w:rsidR="00423413" w:rsidRPr="00892DA4" w:rsidRDefault="00423413" w:rsidP="00892DA4">
      <w:pPr>
        <w:spacing w:before="240" w:after="240"/>
        <w:ind w:firstLine="426"/>
        <w:contextualSpacing/>
        <w:jc w:val="both"/>
        <w:rPr>
          <w:sz w:val="26"/>
          <w:szCs w:val="26"/>
        </w:rPr>
      </w:pPr>
      <w:r w:rsidRPr="00387D73">
        <w:rPr>
          <w:sz w:val="26"/>
          <w:szCs w:val="26"/>
        </w:rPr>
        <w:t>Программа духовно-нравственного развития и воспитания школьников разработана в соответствии с требованиями Закона «Об образовании в Российской Федерации», Концепцией духовно-нравственного развития российских школьников, ФГОС НОО ОВЗ и опытом реализации программы развития школы.</w:t>
      </w:r>
    </w:p>
    <w:p w:rsidR="00423413" w:rsidRPr="00892DA4" w:rsidRDefault="00423413" w:rsidP="00892DA4">
      <w:pPr>
        <w:spacing w:before="240" w:after="240"/>
        <w:ind w:firstLine="426"/>
        <w:contextualSpacing/>
        <w:jc w:val="both"/>
        <w:rPr>
          <w:sz w:val="26"/>
          <w:szCs w:val="26"/>
        </w:rPr>
      </w:pPr>
    </w:p>
    <w:p w:rsidR="00423413" w:rsidRPr="00892DA4" w:rsidRDefault="00423413" w:rsidP="00892DA4">
      <w:pPr>
        <w:spacing w:before="240" w:after="240"/>
        <w:ind w:firstLine="426"/>
        <w:contextualSpacing/>
        <w:jc w:val="both"/>
        <w:rPr>
          <w:sz w:val="26"/>
          <w:szCs w:val="26"/>
        </w:rPr>
      </w:pPr>
      <w:r w:rsidRPr="00892DA4">
        <w:rPr>
          <w:sz w:val="26"/>
          <w:szCs w:val="26"/>
        </w:rPr>
        <w:t>Программа духовно-нравственного развития и воспитания позволяет с одной стороны ещё больше расширить спектр образования, так как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 основанную на системе духовных идеалов, ценностей, моральных приоритетов, реализуемого в совместной социально-педагогической деятельности школы, семьи и других субъектов общественной жизни – театров, музеев, библиотек и т.д.</w:t>
      </w:r>
    </w:p>
    <w:p w:rsidR="00423413" w:rsidRPr="00892DA4" w:rsidRDefault="00423413" w:rsidP="00892DA4">
      <w:pPr>
        <w:spacing w:before="240" w:after="240"/>
        <w:ind w:firstLine="426"/>
        <w:contextualSpacing/>
        <w:jc w:val="both"/>
        <w:rPr>
          <w:sz w:val="26"/>
          <w:szCs w:val="26"/>
        </w:rPr>
      </w:pPr>
    </w:p>
    <w:p w:rsidR="00423413" w:rsidRPr="00892DA4" w:rsidRDefault="00423413" w:rsidP="00892DA4">
      <w:pPr>
        <w:spacing w:before="240"/>
        <w:ind w:firstLine="567"/>
        <w:jc w:val="both"/>
        <w:rPr>
          <w:sz w:val="26"/>
          <w:szCs w:val="26"/>
        </w:rPr>
      </w:pPr>
      <w:r w:rsidRPr="00892DA4">
        <w:rPr>
          <w:sz w:val="26"/>
          <w:szCs w:val="26"/>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научно-методологическом (уровень согласованного единства базовых педагогических принципов и подходов к воспитанию);</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423413" w:rsidRPr="00892DA4" w:rsidRDefault="00423413" w:rsidP="00892DA4">
      <w:pPr>
        <w:pStyle w:val="a6"/>
        <w:numPr>
          <w:ilvl w:val="0"/>
          <w:numId w:val="7"/>
        </w:numPr>
        <w:spacing w:before="240"/>
        <w:ind w:left="0" w:firstLine="709"/>
        <w:jc w:val="both"/>
        <w:rPr>
          <w:i/>
          <w:sz w:val="26"/>
          <w:szCs w:val="26"/>
        </w:rPr>
      </w:pPr>
      <w:r w:rsidRPr="00892DA4">
        <w:rPr>
          <w:i/>
          <w:sz w:val="26"/>
          <w:szCs w:val="26"/>
        </w:rPr>
        <w:t>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423413" w:rsidRPr="00892DA4" w:rsidRDefault="00423413" w:rsidP="00892DA4">
      <w:pPr>
        <w:spacing w:before="240"/>
        <w:ind w:firstLine="709"/>
        <w:jc w:val="both"/>
        <w:rPr>
          <w:sz w:val="26"/>
          <w:szCs w:val="26"/>
        </w:rPr>
      </w:pPr>
      <w:r w:rsidRPr="00892DA4">
        <w:rPr>
          <w:sz w:val="26"/>
          <w:szCs w:val="26"/>
        </w:rPr>
        <w:t>Данная модель взаимодействия базируется на сочетании двух принципов структурного взаимодействия: иерархического и сетевого.</w:t>
      </w:r>
    </w:p>
    <w:p w:rsidR="00423413" w:rsidRPr="00892DA4" w:rsidRDefault="00423413" w:rsidP="00892DA4">
      <w:pPr>
        <w:spacing w:before="240"/>
        <w:ind w:firstLine="567"/>
        <w:jc w:val="both"/>
        <w:rPr>
          <w:sz w:val="26"/>
          <w:szCs w:val="26"/>
        </w:rPr>
      </w:pPr>
      <w:r w:rsidRPr="00892DA4">
        <w:rPr>
          <w:b/>
          <w:sz w:val="26"/>
          <w:szCs w:val="26"/>
        </w:rPr>
        <w:t>Иерархический принцип</w:t>
      </w:r>
      <w:r w:rsidRPr="00892DA4">
        <w:rPr>
          <w:sz w:val="26"/>
          <w:szCs w:val="26"/>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содержания и многообразие форм и методов воспитательной работы.</w:t>
      </w:r>
    </w:p>
    <w:p w:rsidR="00423413" w:rsidRPr="00892DA4" w:rsidRDefault="00423413" w:rsidP="00892DA4">
      <w:pPr>
        <w:spacing w:before="240"/>
        <w:ind w:firstLine="567"/>
        <w:jc w:val="both"/>
        <w:rPr>
          <w:sz w:val="26"/>
          <w:szCs w:val="26"/>
        </w:rPr>
      </w:pPr>
      <w:r w:rsidRPr="00892DA4">
        <w:rPr>
          <w:b/>
          <w:sz w:val="26"/>
          <w:szCs w:val="26"/>
        </w:rPr>
        <w:t>Практическое взаимодействие</w:t>
      </w:r>
      <w:r w:rsidRPr="00892DA4">
        <w:rPr>
          <w:sz w:val="26"/>
          <w:szCs w:val="26"/>
        </w:rPr>
        <w:t xml:space="preserve"> осуществляется по сетевому принципу,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образовательные и социальные проекты.</w:t>
      </w:r>
    </w:p>
    <w:p w:rsidR="00423413" w:rsidRPr="00892DA4" w:rsidRDefault="00423413" w:rsidP="00892DA4">
      <w:pPr>
        <w:spacing w:before="240"/>
        <w:ind w:firstLine="567"/>
        <w:jc w:val="both"/>
        <w:rPr>
          <w:sz w:val="26"/>
          <w:szCs w:val="26"/>
        </w:rPr>
      </w:pPr>
      <w:r w:rsidRPr="00892DA4">
        <w:rPr>
          <w:sz w:val="26"/>
          <w:szCs w:val="26"/>
        </w:rPr>
        <w:lastRenderedPageBreak/>
        <w:t>Главными принципами межличностного педагогического общения в контексте реализации модели сетевого взаимодействия становятся сотворчество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ценностно-смысловой контекст содержания обучения и воспитания.</w:t>
      </w:r>
    </w:p>
    <w:p w:rsidR="00423413" w:rsidRPr="00892DA4" w:rsidRDefault="00423413" w:rsidP="00892DA4">
      <w:pPr>
        <w:spacing w:before="240"/>
        <w:ind w:firstLine="567"/>
        <w:jc w:val="both"/>
        <w:rPr>
          <w:sz w:val="26"/>
          <w:szCs w:val="26"/>
        </w:rPr>
      </w:pPr>
      <w:r w:rsidRPr="00892DA4">
        <w:rPr>
          <w:sz w:val="26"/>
          <w:szCs w:val="26"/>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управления учебно-воспитательным процессом в школе.</w:t>
      </w:r>
    </w:p>
    <w:p w:rsidR="00423413" w:rsidRPr="00892DA4" w:rsidRDefault="00423413" w:rsidP="00892DA4">
      <w:pPr>
        <w:spacing w:before="240"/>
        <w:ind w:firstLine="567"/>
        <w:jc w:val="both"/>
        <w:rPr>
          <w:sz w:val="26"/>
          <w:szCs w:val="26"/>
        </w:rPr>
      </w:pPr>
      <w:r w:rsidRPr="00892DA4">
        <w:rPr>
          <w:sz w:val="26"/>
          <w:szCs w:val="26"/>
        </w:rPr>
        <w:t>Базовым методологическим принципом реализации модели сетевого взаимодействия участников образовательной деятельности служит принцип культуросообразности,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423413" w:rsidRPr="00892DA4" w:rsidRDefault="00423413" w:rsidP="00892DA4">
      <w:pPr>
        <w:spacing w:before="240"/>
        <w:ind w:firstLine="567"/>
        <w:jc w:val="both"/>
        <w:rPr>
          <w:sz w:val="26"/>
          <w:szCs w:val="26"/>
        </w:rPr>
      </w:pPr>
      <w:r w:rsidRPr="00892DA4">
        <w:rPr>
          <w:sz w:val="26"/>
          <w:szCs w:val="26"/>
        </w:rPr>
        <w:t>Перечисленные принципы реализации модели сетевой организации взаимодействия согласуются с принципами, отражающими особенности организации содержания воспитания и социализации младших школьников.</w:t>
      </w:r>
    </w:p>
    <w:p w:rsidR="00423413" w:rsidRPr="00892DA4" w:rsidRDefault="00423413" w:rsidP="00892DA4">
      <w:pPr>
        <w:spacing w:before="240"/>
        <w:ind w:firstLine="567"/>
        <w:jc w:val="both"/>
        <w:rPr>
          <w:b/>
          <w:sz w:val="26"/>
          <w:szCs w:val="26"/>
        </w:rPr>
      </w:pPr>
      <w:r w:rsidRPr="00892DA4">
        <w:rPr>
          <w:b/>
          <w:sz w:val="26"/>
          <w:szCs w:val="26"/>
        </w:rPr>
        <w:t>Принципы и особенности организации воспитания и социализации младших школьников</w:t>
      </w:r>
    </w:p>
    <w:p w:rsidR="00423413" w:rsidRPr="00892DA4" w:rsidRDefault="00423413" w:rsidP="00892DA4">
      <w:pPr>
        <w:spacing w:before="240"/>
        <w:ind w:firstLine="567"/>
        <w:jc w:val="both"/>
        <w:rPr>
          <w:b/>
          <w:bCs/>
          <w:sz w:val="26"/>
          <w:szCs w:val="26"/>
        </w:rPr>
      </w:pPr>
      <w:r w:rsidRPr="00892DA4">
        <w:rPr>
          <w:b/>
          <w:bCs/>
          <w:sz w:val="26"/>
          <w:szCs w:val="26"/>
        </w:rPr>
        <w:t>Принцип ориентации на идеал</w:t>
      </w:r>
      <w:r w:rsidRPr="00892DA4">
        <w:rPr>
          <w:bCs/>
          <w:i/>
          <w:sz w:val="26"/>
          <w:szCs w:val="26"/>
        </w:rPr>
        <w:t>.</w:t>
      </w:r>
      <w:r w:rsidRPr="00892DA4">
        <w:rPr>
          <w:sz w:val="26"/>
          <w:szCs w:val="26"/>
        </w:rPr>
        <w:t xml:space="preserve"> Идеал – это высшая ценность, совершенное состояние человека, семьи, школьного коллектива, социальной группы,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России и служат для новых поколений основными ориентирами человеческой жизни, духовно­нравственного и социального развития личности. В содержании программы духовно­нравственного развития, воспитания и социализации </w:t>
      </w:r>
      <w:r w:rsidRPr="00892DA4">
        <w:rPr>
          <w:sz w:val="26"/>
          <w:szCs w:val="26"/>
        </w:rPr>
        <w:lastRenderedPageBreak/>
        <w:t>обучающихся актуализированы определенные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уклада школьной жизни, придают ему нравственные измерения, обеспечивают возможность согласования деятельности различных субъектов воспитания и социализации.</w:t>
      </w:r>
    </w:p>
    <w:p w:rsidR="00423413" w:rsidRPr="00892DA4" w:rsidRDefault="00423413" w:rsidP="00892DA4">
      <w:pPr>
        <w:spacing w:before="240"/>
        <w:ind w:firstLine="567"/>
        <w:jc w:val="both"/>
        <w:rPr>
          <w:sz w:val="26"/>
          <w:szCs w:val="26"/>
        </w:rPr>
      </w:pPr>
      <w:r w:rsidRPr="00892DA4">
        <w:rPr>
          <w:b/>
          <w:bCs/>
          <w:sz w:val="26"/>
          <w:szCs w:val="26"/>
        </w:rPr>
        <w:t>Аксиологический принцип.</w:t>
      </w:r>
      <w:r w:rsidR="00387D73">
        <w:rPr>
          <w:b/>
          <w:bCs/>
          <w:sz w:val="26"/>
          <w:szCs w:val="26"/>
        </w:rPr>
        <w:t xml:space="preserve"> </w:t>
      </w:r>
      <w:r w:rsidRPr="00892DA4">
        <w:rPr>
          <w:sz w:val="26"/>
          <w:szCs w:val="26"/>
        </w:rPr>
        <w:t>Ценности определяют основное содержание духовно­нравственного развития, воспитания и социализации личности младшего школьника. Любое содержание обучения, общения, деятельности может стать содержанием 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ценностей, которая лежит в основе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423413" w:rsidRPr="00892DA4" w:rsidRDefault="00423413" w:rsidP="00892DA4">
      <w:pPr>
        <w:spacing w:before="240"/>
        <w:ind w:firstLine="567"/>
        <w:jc w:val="both"/>
        <w:rPr>
          <w:sz w:val="26"/>
          <w:szCs w:val="26"/>
        </w:rPr>
      </w:pPr>
      <w:r w:rsidRPr="00892DA4">
        <w:rPr>
          <w:b/>
          <w:sz w:val="26"/>
          <w:szCs w:val="26"/>
        </w:rPr>
        <w:t>Принцип амплификации</w:t>
      </w:r>
      <w:r w:rsidRPr="00892DA4">
        <w:rPr>
          <w:sz w:val="26"/>
          <w:szCs w:val="26"/>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новообразований, возникающих на определенной возрастной стадии детства для всего последующего развития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423413" w:rsidRPr="00892DA4" w:rsidRDefault="00423413" w:rsidP="00892DA4">
      <w:pPr>
        <w:spacing w:before="240"/>
        <w:ind w:firstLine="567"/>
        <w:jc w:val="both"/>
        <w:rPr>
          <w:sz w:val="26"/>
          <w:szCs w:val="26"/>
        </w:rPr>
      </w:pPr>
      <w:r w:rsidRPr="00892DA4">
        <w:rPr>
          <w:sz w:val="26"/>
          <w:szCs w:val="26"/>
        </w:rPr>
        <w:t xml:space="preserve">Организация воспитания и социализации в соответствии с принципом амплификации проявляется 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423413" w:rsidRPr="00892DA4" w:rsidRDefault="00423413" w:rsidP="00892DA4">
      <w:pPr>
        <w:spacing w:before="240"/>
        <w:ind w:firstLine="567"/>
        <w:jc w:val="both"/>
        <w:rPr>
          <w:b/>
          <w:bCs/>
          <w:sz w:val="26"/>
          <w:szCs w:val="26"/>
        </w:rPr>
      </w:pPr>
      <w:r w:rsidRPr="00892DA4">
        <w:rPr>
          <w:b/>
          <w:bCs/>
          <w:sz w:val="26"/>
          <w:szCs w:val="26"/>
        </w:rPr>
        <w:t>Принцип следования нравственному примеру.</w:t>
      </w:r>
      <w:r w:rsidR="00387D73">
        <w:rPr>
          <w:b/>
          <w:bCs/>
          <w:sz w:val="26"/>
          <w:szCs w:val="26"/>
        </w:rPr>
        <w:t xml:space="preserve"> </w:t>
      </w:r>
      <w:r w:rsidRPr="00892DA4">
        <w:rPr>
          <w:sz w:val="26"/>
          <w:szCs w:val="26"/>
        </w:rPr>
        <w:t>Следование примеру – ведущий метод нравственного воспитания. Пример – это возможная модель выстраивания отношений ребенка с другими людьми и с самим собой, образец ценностного выбора, совершенного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ребенка, побудить его к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 В примерах демонстрируется устремленность людей к вершинам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423413" w:rsidRPr="00892DA4" w:rsidRDefault="00423413" w:rsidP="00892DA4">
      <w:pPr>
        <w:spacing w:before="240"/>
        <w:ind w:firstLine="567"/>
        <w:jc w:val="both"/>
        <w:rPr>
          <w:b/>
          <w:bCs/>
          <w:sz w:val="26"/>
          <w:szCs w:val="26"/>
        </w:rPr>
      </w:pPr>
      <w:r w:rsidRPr="00892DA4">
        <w:rPr>
          <w:b/>
          <w:bCs/>
          <w:sz w:val="26"/>
          <w:szCs w:val="26"/>
        </w:rPr>
        <w:lastRenderedPageBreak/>
        <w:t>Принцип идентификации (персонификации).</w:t>
      </w:r>
      <w:r w:rsidRPr="00892DA4">
        <w:rPr>
          <w:sz w:val="26"/>
          <w:szCs w:val="26"/>
        </w:rPr>
        <w:t xml:space="preserve"> Идентификация – устойчивое отождествление себя со 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 ребенка.</w:t>
      </w:r>
    </w:p>
    <w:p w:rsidR="00423413" w:rsidRPr="00892DA4" w:rsidRDefault="00423413" w:rsidP="00892DA4">
      <w:pPr>
        <w:spacing w:before="240"/>
        <w:ind w:firstLine="567"/>
        <w:jc w:val="both"/>
        <w:rPr>
          <w:b/>
          <w:bCs/>
          <w:sz w:val="26"/>
          <w:szCs w:val="26"/>
        </w:rPr>
      </w:pPr>
      <w:r w:rsidRPr="00892DA4">
        <w:rPr>
          <w:b/>
          <w:bCs/>
          <w:sz w:val="26"/>
          <w:szCs w:val="26"/>
        </w:rPr>
        <w:t>Принцип диалогического общения</w:t>
      </w:r>
      <w:r w:rsidRPr="00892DA4">
        <w:rPr>
          <w:bCs/>
          <w:i/>
          <w:sz w:val="26"/>
          <w:szCs w:val="26"/>
        </w:rPr>
        <w:t>.</w:t>
      </w:r>
      <w:r w:rsidRPr="00892DA4">
        <w:rPr>
          <w:sz w:val="26"/>
          <w:szCs w:val="26"/>
        </w:rPr>
        <w:t xml:space="preserve"> 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другими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это не должно приводить к отношению к ребенку как к «низшему» субъекту. 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423413" w:rsidRPr="00892DA4" w:rsidRDefault="00423413" w:rsidP="00892DA4">
      <w:pPr>
        <w:spacing w:before="240"/>
        <w:ind w:firstLine="567"/>
        <w:jc w:val="both"/>
        <w:rPr>
          <w:sz w:val="26"/>
          <w:szCs w:val="26"/>
        </w:rPr>
      </w:pPr>
      <w:r w:rsidRPr="00892DA4">
        <w:rPr>
          <w:b/>
          <w:bCs/>
          <w:sz w:val="26"/>
          <w:szCs w:val="26"/>
        </w:rPr>
        <w:t>Принцип полисубъектности воспитания</w:t>
      </w:r>
      <w:r w:rsidRPr="00892DA4">
        <w:rPr>
          <w:bCs/>
          <w:i/>
          <w:sz w:val="26"/>
          <w:szCs w:val="26"/>
        </w:rPr>
        <w:t>.</w:t>
      </w:r>
      <w:r w:rsidRPr="00892DA4">
        <w:rPr>
          <w:sz w:val="26"/>
          <w:szCs w:val="26"/>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Деятельность различных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w:t>
      </w:r>
    </w:p>
    <w:p w:rsidR="00423413" w:rsidRPr="00892DA4" w:rsidRDefault="00423413" w:rsidP="00892DA4">
      <w:pPr>
        <w:spacing w:before="240"/>
        <w:jc w:val="both"/>
        <w:rPr>
          <w:sz w:val="26"/>
          <w:szCs w:val="26"/>
        </w:rPr>
      </w:pPr>
      <w:r w:rsidRPr="00892DA4">
        <w:rPr>
          <w:sz w:val="26"/>
          <w:szCs w:val="26"/>
        </w:rPr>
        <w:t xml:space="preserve">духовно­нравственного развития, </w:t>
      </w:r>
      <w:r w:rsidR="00892DA4" w:rsidRPr="00892DA4">
        <w:rPr>
          <w:sz w:val="26"/>
          <w:szCs w:val="26"/>
        </w:rPr>
        <w:t>воспитания и социализации,</w:t>
      </w:r>
      <w:r w:rsidRPr="00892DA4">
        <w:rPr>
          <w:sz w:val="26"/>
          <w:szCs w:val="26"/>
        </w:rPr>
        <w:t xml:space="preserve">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423413" w:rsidRPr="00892DA4" w:rsidRDefault="00423413" w:rsidP="00892DA4">
      <w:pPr>
        <w:spacing w:before="240"/>
        <w:ind w:firstLine="567"/>
        <w:jc w:val="both"/>
        <w:rPr>
          <w:sz w:val="26"/>
          <w:szCs w:val="26"/>
        </w:rPr>
      </w:pPr>
      <w:r w:rsidRPr="00892DA4">
        <w:rPr>
          <w:b/>
          <w:bCs/>
          <w:sz w:val="26"/>
          <w:szCs w:val="26"/>
        </w:rPr>
        <w:t>Принцип системно­деятельностной организации воспитания</w:t>
      </w:r>
      <w:r w:rsidRPr="00892DA4">
        <w:rPr>
          <w:bCs/>
          <w:i/>
          <w:sz w:val="26"/>
          <w:szCs w:val="26"/>
        </w:rPr>
        <w:t>.</w:t>
      </w:r>
      <w:r w:rsidRPr="00892DA4">
        <w:rPr>
          <w:sz w:val="26"/>
          <w:szCs w:val="26"/>
        </w:rPr>
        <w:t xml:space="preserve"> Воспитание, направленное на духовно-нравственное развитие обучающихся и поддерживаемое всем укладом школьной жизни, включает в себя организацию учебной, внеучебной, общественно значимой деятельности младших школьников. Интеграция содержания различных видов деятельности 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w:t>
      </w:r>
      <w:r w:rsidRPr="00892DA4">
        <w:rPr>
          <w:sz w:val="26"/>
          <w:szCs w:val="26"/>
        </w:rPr>
        <w:lastRenderedPageBreak/>
        <w:t>превращается в воспитательную задачу. Что есть Отечество? семья? милосердие? закон? честь? Понимание – это ответ на вопрос. Оно достигается через выяснение общественного значения ценностей и открытие их личностного смысла. Для решения воспитательных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общеобразовательных дисциплин;</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произведений искусства;</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периодической литературы, публикаций, радио­ и телепередач, отражающих современную жизнь;</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духовной культуры и фольклора народов России;</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истории, традиций и современной жизни Чеченской Республики, своей семьи;</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жизненного опыта своих родителей (законных представителей) и прародителей;</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общественно полезной и личностно значимой деятельности в рамках педагогически организованных социальных и культурных практик;</w:t>
      </w:r>
    </w:p>
    <w:p w:rsidR="00423413" w:rsidRPr="00892DA4" w:rsidRDefault="00423413" w:rsidP="00892DA4">
      <w:pPr>
        <w:pStyle w:val="a6"/>
        <w:numPr>
          <w:ilvl w:val="0"/>
          <w:numId w:val="22"/>
        </w:numPr>
        <w:spacing w:before="240"/>
        <w:ind w:left="0" w:firstLine="709"/>
        <w:jc w:val="both"/>
        <w:rPr>
          <w:i/>
          <w:sz w:val="26"/>
          <w:szCs w:val="26"/>
        </w:rPr>
      </w:pPr>
      <w:r w:rsidRPr="00892DA4">
        <w:rPr>
          <w:i/>
          <w:sz w:val="26"/>
          <w:szCs w:val="26"/>
        </w:rPr>
        <w:t>других источников информации и научного знания.</w:t>
      </w:r>
    </w:p>
    <w:p w:rsidR="00423413" w:rsidRPr="00892DA4" w:rsidRDefault="00423413" w:rsidP="00892DA4">
      <w:pPr>
        <w:spacing w:before="240"/>
        <w:ind w:firstLine="567"/>
        <w:jc w:val="both"/>
        <w:rPr>
          <w:sz w:val="26"/>
          <w:szCs w:val="26"/>
        </w:rPr>
      </w:pPr>
      <w:r w:rsidRPr="00892DA4">
        <w:rPr>
          <w:sz w:val="26"/>
          <w:szCs w:val="26"/>
        </w:rPr>
        <w:t>Таким образом, содержание разных видов учебной, семейной,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 содержании образовательной деятельности и всего уклада школьной жизни. Ценности не локализованы в содержании отдельного учебного предмета, формы или вида образовательной 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423413" w:rsidRPr="00892DA4" w:rsidRDefault="00423413" w:rsidP="00892DA4">
      <w:pPr>
        <w:spacing w:before="240"/>
        <w:ind w:firstLine="567"/>
        <w:jc w:val="both"/>
        <w:rPr>
          <w:sz w:val="26"/>
          <w:szCs w:val="26"/>
        </w:rPr>
      </w:pPr>
      <w:r w:rsidRPr="00892DA4">
        <w:rPr>
          <w:sz w:val="26"/>
          <w:szCs w:val="26"/>
        </w:rPr>
        <w:t>Перечисленные принципы определяют концептуальную основу уклада школьной жизни. Сам по себе этот уклад формален. Придает ему жизненную, социальную, культурную, нравственную силу педагог.</w:t>
      </w:r>
    </w:p>
    <w:p w:rsidR="00423413" w:rsidRPr="00892DA4" w:rsidRDefault="00423413" w:rsidP="00892DA4">
      <w:pPr>
        <w:spacing w:before="240"/>
        <w:ind w:firstLine="567"/>
        <w:jc w:val="both"/>
        <w:rPr>
          <w:sz w:val="26"/>
          <w:szCs w:val="26"/>
        </w:rPr>
      </w:pPr>
      <w:r w:rsidRPr="00892DA4">
        <w:rPr>
          <w:sz w:val="26"/>
          <w:szCs w:val="26"/>
        </w:rPr>
        <w:t>Обучающийся испытывает большое доверие к учителю. 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человечности, нравственности, об отношениях между людьми. Характер отношений между педагогом и детьми во многом определяет качество духовно­нравственного развития и воспитания последних.</w:t>
      </w:r>
    </w:p>
    <w:p w:rsidR="00423413" w:rsidRPr="00892DA4" w:rsidRDefault="00423413" w:rsidP="00892DA4">
      <w:pPr>
        <w:spacing w:before="240"/>
        <w:ind w:firstLine="567"/>
        <w:jc w:val="both"/>
        <w:rPr>
          <w:sz w:val="26"/>
          <w:szCs w:val="26"/>
        </w:rPr>
      </w:pPr>
      <w:r w:rsidRPr="00892DA4">
        <w:rPr>
          <w:sz w:val="26"/>
          <w:szCs w:val="26"/>
        </w:rPr>
        <w:t>Родители (законные представители), так же как и педагог, подают ребенку первый пример нравственности. Пример имеет огромное значение в духовно-нравственном развитии и воспитании личности.</w:t>
      </w:r>
    </w:p>
    <w:p w:rsidR="00423413" w:rsidRPr="00892DA4" w:rsidRDefault="00423413" w:rsidP="00892DA4">
      <w:pPr>
        <w:spacing w:before="240"/>
        <w:ind w:firstLine="567"/>
        <w:jc w:val="both"/>
        <w:rPr>
          <w:sz w:val="26"/>
          <w:szCs w:val="26"/>
        </w:rPr>
      </w:pPr>
      <w:r w:rsidRPr="00892DA4">
        <w:rPr>
          <w:sz w:val="26"/>
          <w:szCs w:val="26"/>
        </w:rPr>
        <w:lastRenderedPageBreak/>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Российской Федерации, литературе и различных видах искусства, сказках, легендах и мифах. В содержании каждого из основных направлений духовно­нравственного развития, воспитания и социализации должны быть широко представлены примеры духовной,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Поэтому педагогическая поддержка нравственного самоопределения 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423413" w:rsidRPr="00892DA4" w:rsidRDefault="00423413" w:rsidP="00892DA4">
      <w:pPr>
        <w:spacing w:before="240"/>
        <w:ind w:firstLine="567"/>
        <w:jc w:val="both"/>
        <w:rPr>
          <w:sz w:val="26"/>
          <w:szCs w:val="26"/>
        </w:rPr>
      </w:pPr>
      <w:r w:rsidRPr="00892DA4">
        <w:rPr>
          <w:sz w:val="26"/>
          <w:szCs w:val="26"/>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423413" w:rsidRPr="00892DA4" w:rsidRDefault="00423413" w:rsidP="00892DA4">
      <w:pPr>
        <w:spacing w:before="240"/>
        <w:ind w:firstLine="567"/>
        <w:jc w:val="both"/>
        <w:rPr>
          <w:sz w:val="26"/>
          <w:szCs w:val="26"/>
        </w:rPr>
      </w:pPr>
      <w:r w:rsidRPr="00892DA4">
        <w:rPr>
          <w:sz w:val="26"/>
          <w:szCs w:val="26"/>
        </w:rPr>
        <w:t xml:space="preserve">Представление об </w:t>
      </w:r>
      <w:r w:rsidRPr="00892DA4">
        <w:rPr>
          <w:b/>
          <w:sz w:val="26"/>
          <w:szCs w:val="26"/>
        </w:rPr>
        <w:t>эффективном регулировании</w:t>
      </w:r>
      <w:r w:rsidRPr="00892DA4">
        <w:rPr>
          <w:sz w:val="26"/>
          <w:szCs w:val="26"/>
        </w:rPr>
        <w:t xml:space="preserve"> 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через размещение праздников и памятных дат. </w:t>
      </w:r>
    </w:p>
    <w:p w:rsidR="00423413" w:rsidRPr="00892DA4" w:rsidRDefault="00423413" w:rsidP="00892DA4">
      <w:pPr>
        <w:spacing w:before="240"/>
        <w:ind w:firstLine="567"/>
        <w:jc w:val="both"/>
        <w:rPr>
          <w:sz w:val="26"/>
          <w:szCs w:val="26"/>
        </w:rPr>
      </w:pPr>
      <w:r w:rsidRPr="00892DA4">
        <w:rPr>
          <w:sz w:val="26"/>
          <w:szCs w:val="26"/>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внутренний идеальный мир, второе – внешний, реальный. Соединение внутреннего и внешнего миров происходит через осознание и усвоение ребёнком моральных норм, поддерживающих, с одной стороны, нравственное здоровье личности, с другой – бесконфликтное, конструктивное взаимодействие человека с другими людьми.</w:t>
      </w:r>
    </w:p>
    <w:p w:rsidR="00423413" w:rsidRPr="00892DA4" w:rsidRDefault="00423413" w:rsidP="00892DA4">
      <w:pPr>
        <w:spacing w:before="240" w:after="240"/>
        <w:ind w:firstLine="426"/>
        <w:contextualSpacing/>
        <w:jc w:val="both"/>
        <w:rPr>
          <w:sz w:val="26"/>
          <w:szCs w:val="26"/>
        </w:rPr>
      </w:pPr>
    </w:p>
    <w:p w:rsidR="002F3811" w:rsidRPr="007D59A9" w:rsidRDefault="00EE79F7" w:rsidP="007D59A9">
      <w:pPr>
        <w:spacing w:before="240" w:after="240"/>
        <w:ind w:firstLine="426"/>
        <w:contextualSpacing/>
        <w:jc w:val="center"/>
        <w:rPr>
          <w:b/>
          <w:sz w:val="26"/>
          <w:szCs w:val="26"/>
        </w:rPr>
      </w:pPr>
      <w:r w:rsidRPr="007D59A9">
        <w:rPr>
          <w:b/>
          <w:sz w:val="26"/>
          <w:szCs w:val="26"/>
        </w:rPr>
        <w:t>Формы психолого-педаго</w:t>
      </w:r>
      <w:r w:rsidR="007D59A9">
        <w:rPr>
          <w:b/>
          <w:sz w:val="26"/>
          <w:szCs w:val="26"/>
        </w:rPr>
        <w:t>гического просвещения родителей</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Лекция</w:t>
      </w:r>
      <w:r w:rsidR="00387D73">
        <w:rPr>
          <w:b/>
          <w:sz w:val="26"/>
          <w:szCs w:val="26"/>
        </w:rPr>
        <w:t xml:space="preserve"> </w:t>
      </w:r>
      <w:r w:rsidRPr="007D59A9">
        <w:rPr>
          <w:i/>
          <w:sz w:val="26"/>
          <w:szCs w:val="26"/>
        </w:rPr>
        <w:t>(форма, подробно раскрывающая сущность той или иной проблемы воспитания, главное в лекции – анализ явлений, ситуаций).</w:t>
      </w:r>
    </w:p>
    <w:p w:rsidR="002F3811" w:rsidRPr="00892DA4" w:rsidRDefault="002F3811" w:rsidP="00892DA4">
      <w:pPr>
        <w:spacing w:before="240" w:after="240"/>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7D59A9">
        <w:rPr>
          <w:b/>
          <w:sz w:val="26"/>
          <w:szCs w:val="26"/>
        </w:rPr>
        <w:t>Открытые уроки</w:t>
      </w:r>
      <w:r w:rsidR="00387D73">
        <w:rPr>
          <w:b/>
          <w:sz w:val="26"/>
          <w:szCs w:val="26"/>
        </w:rPr>
        <w:t xml:space="preserve"> </w:t>
      </w:r>
      <w:r w:rsidRPr="007D59A9">
        <w:rPr>
          <w:i/>
          <w:sz w:val="26"/>
          <w:szCs w:val="26"/>
        </w:rPr>
        <w:t>(цель – ознакомление родителей с новыми программами по предмету, методикой преподавания, требованиями учителя).</w:t>
      </w:r>
      <w:r w:rsidRPr="00892DA4">
        <w:rPr>
          <w:sz w:val="26"/>
          <w:szCs w:val="26"/>
        </w:rPr>
        <w:t xml:space="preserve"> Такие уроки позволяют </w:t>
      </w:r>
      <w:r w:rsidRPr="00892DA4">
        <w:rPr>
          <w:sz w:val="26"/>
          <w:szCs w:val="26"/>
        </w:rPr>
        <w:lastRenderedPageBreak/>
        <w:t>избежать многих конфликтов, вызванных незнанием и непониманием родителями специфики учебной деятельности.</w:t>
      </w:r>
    </w:p>
    <w:p w:rsidR="002F3811" w:rsidRPr="00892DA4" w:rsidRDefault="002F3811" w:rsidP="00892DA4">
      <w:pPr>
        <w:spacing w:before="240" w:after="240"/>
        <w:ind w:firstLine="426"/>
        <w:contextualSpacing/>
        <w:jc w:val="both"/>
        <w:rPr>
          <w:sz w:val="26"/>
          <w:szCs w:val="26"/>
        </w:rPr>
      </w:pPr>
    </w:p>
    <w:p w:rsidR="002F3811" w:rsidRPr="007D59A9" w:rsidRDefault="00EE79F7" w:rsidP="00892DA4">
      <w:pPr>
        <w:spacing w:before="240" w:after="240"/>
        <w:ind w:firstLine="426"/>
        <w:contextualSpacing/>
        <w:jc w:val="both"/>
        <w:rPr>
          <w:i/>
          <w:sz w:val="26"/>
          <w:szCs w:val="26"/>
        </w:rPr>
      </w:pPr>
      <w:r w:rsidRPr="007D59A9">
        <w:rPr>
          <w:b/>
          <w:sz w:val="26"/>
          <w:szCs w:val="26"/>
        </w:rPr>
        <w:t>Индивидуальные тематические консультации</w:t>
      </w:r>
      <w:r w:rsidR="00387D73">
        <w:rPr>
          <w:b/>
          <w:sz w:val="26"/>
          <w:szCs w:val="26"/>
        </w:rPr>
        <w:t xml:space="preserve"> </w:t>
      </w:r>
      <w:r w:rsidRPr="007D59A9">
        <w:rPr>
          <w:i/>
          <w:sz w:val="26"/>
          <w:szCs w:val="26"/>
        </w:rPr>
        <w:t>(обмен информацией, дающей реальное представление о школьных делах и поведении ребенка, его проблемах).</w:t>
      </w:r>
    </w:p>
    <w:p w:rsidR="002F3811" w:rsidRPr="00892DA4" w:rsidRDefault="002F3811" w:rsidP="00892DA4">
      <w:pPr>
        <w:spacing w:before="240" w:after="240"/>
        <w:ind w:firstLine="426"/>
        <w:contextualSpacing/>
        <w:jc w:val="both"/>
        <w:rPr>
          <w:sz w:val="26"/>
          <w:szCs w:val="26"/>
        </w:rPr>
      </w:pPr>
    </w:p>
    <w:p w:rsidR="002F3811" w:rsidRPr="00892DA4" w:rsidRDefault="00EE79F7" w:rsidP="007D59A9">
      <w:pPr>
        <w:spacing w:before="240" w:after="240"/>
        <w:ind w:firstLine="426"/>
        <w:contextualSpacing/>
        <w:jc w:val="both"/>
        <w:rPr>
          <w:sz w:val="26"/>
          <w:szCs w:val="26"/>
        </w:rPr>
      </w:pPr>
      <w:r w:rsidRPr="007D59A9">
        <w:rPr>
          <w:b/>
          <w:sz w:val="26"/>
          <w:szCs w:val="26"/>
        </w:rPr>
        <w:t>Индивидуальные консультации</w:t>
      </w:r>
      <w:r w:rsidRPr="00892DA4">
        <w:rPr>
          <w:sz w:val="26"/>
          <w:szCs w:val="26"/>
        </w:rPr>
        <w:t xml:space="preserve"> – одна из важнейших форм взаимодействия классного руководителя с семьей. Особенно она необходима, когда педагог набирает класс. Для того чтобы преодолеть беспокойство родителей, боязнь разговора о своем ребенке, необходимо проводить индивидуальные консультации-собеседования с родителями. Готовясь к консультации, целесообразно определить ряд вопросов, ответы на которые помогут планированию воспитательной работы с классом. Индивидуальная консультация должна иметь ознакомительный характер и способствовать созданию хорошего контакта между родителями и учителем. Учитель должен дать родителям возможность рассказать ему все то, с чем они хотели бы познакомить учителя в неофициальной обстановке, и выяснить важные сведения для своей профессиональной работы с ребенком:</w:t>
      </w:r>
    </w:p>
    <w:p w:rsidR="002F3811" w:rsidRPr="007D59A9" w:rsidRDefault="00EE79F7" w:rsidP="007D59A9">
      <w:pPr>
        <w:spacing w:before="240" w:after="240"/>
        <w:ind w:firstLine="426"/>
        <w:contextualSpacing/>
        <w:jc w:val="both"/>
        <w:rPr>
          <w:i/>
          <w:sz w:val="26"/>
          <w:szCs w:val="26"/>
        </w:rPr>
      </w:pPr>
      <w:r w:rsidRPr="007D59A9">
        <w:rPr>
          <w:i/>
          <w:sz w:val="26"/>
          <w:szCs w:val="26"/>
        </w:rPr>
        <w:t>– особенности здоровья ребенка;</w:t>
      </w:r>
    </w:p>
    <w:p w:rsidR="002F3811" w:rsidRPr="007D59A9" w:rsidRDefault="00EE79F7" w:rsidP="00892DA4">
      <w:pPr>
        <w:spacing w:before="240" w:after="240"/>
        <w:ind w:firstLine="426"/>
        <w:contextualSpacing/>
        <w:jc w:val="both"/>
        <w:rPr>
          <w:i/>
          <w:sz w:val="26"/>
          <w:szCs w:val="26"/>
        </w:rPr>
      </w:pPr>
      <w:r w:rsidRPr="007D59A9">
        <w:rPr>
          <w:i/>
          <w:sz w:val="26"/>
          <w:szCs w:val="26"/>
        </w:rPr>
        <w:t>– его увлечения, интересы;</w:t>
      </w:r>
    </w:p>
    <w:p w:rsidR="002F3811" w:rsidRPr="007D59A9" w:rsidRDefault="00EE79F7" w:rsidP="00892DA4">
      <w:pPr>
        <w:spacing w:before="240" w:after="240"/>
        <w:ind w:firstLine="426"/>
        <w:contextualSpacing/>
        <w:jc w:val="both"/>
        <w:rPr>
          <w:i/>
          <w:sz w:val="26"/>
          <w:szCs w:val="26"/>
        </w:rPr>
      </w:pPr>
      <w:r w:rsidRPr="007D59A9">
        <w:rPr>
          <w:i/>
          <w:sz w:val="26"/>
          <w:szCs w:val="26"/>
        </w:rPr>
        <w:t>– предпочтения в общении в семье;</w:t>
      </w:r>
    </w:p>
    <w:p w:rsidR="002F3811" w:rsidRPr="007D59A9" w:rsidRDefault="00EE79F7" w:rsidP="00892DA4">
      <w:pPr>
        <w:spacing w:before="240" w:after="240"/>
        <w:ind w:firstLine="426"/>
        <w:contextualSpacing/>
        <w:jc w:val="both"/>
        <w:rPr>
          <w:i/>
          <w:sz w:val="26"/>
          <w:szCs w:val="26"/>
        </w:rPr>
      </w:pPr>
      <w:r w:rsidRPr="007D59A9">
        <w:rPr>
          <w:i/>
          <w:sz w:val="26"/>
          <w:szCs w:val="26"/>
        </w:rPr>
        <w:t>– поведенческие реакции;</w:t>
      </w:r>
    </w:p>
    <w:p w:rsidR="002F3811" w:rsidRPr="007D59A9" w:rsidRDefault="00EE79F7" w:rsidP="00892DA4">
      <w:pPr>
        <w:spacing w:before="240" w:after="240"/>
        <w:ind w:firstLine="426"/>
        <w:contextualSpacing/>
        <w:jc w:val="both"/>
        <w:rPr>
          <w:i/>
          <w:sz w:val="26"/>
          <w:szCs w:val="26"/>
        </w:rPr>
      </w:pPr>
      <w:r w:rsidRPr="007D59A9">
        <w:rPr>
          <w:i/>
          <w:sz w:val="26"/>
          <w:szCs w:val="26"/>
        </w:rPr>
        <w:t>– особенности характера;</w:t>
      </w:r>
    </w:p>
    <w:p w:rsidR="002F3811" w:rsidRPr="007D59A9" w:rsidRDefault="00EE79F7" w:rsidP="00892DA4">
      <w:pPr>
        <w:spacing w:before="240" w:after="240"/>
        <w:ind w:firstLine="426"/>
        <w:contextualSpacing/>
        <w:jc w:val="both"/>
        <w:rPr>
          <w:i/>
          <w:sz w:val="26"/>
          <w:szCs w:val="26"/>
        </w:rPr>
      </w:pPr>
      <w:r w:rsidRPr="007D59A9">
        <w:rPr>
          <w:i/>
          <w:sz w:val="26"/>
          <w:szCs w:val="26"/>
        </w:rPr>
        <w:t>– мотивации учения;</w:t>
      </w:r>
    </w:p>
    <w:p w:rsidR="002F3811" w:rsidRPr="007D59A9" w:rsidRDefault="00EE79F7" w:rsidP="00892DA4">
      <w:pPr>
        <w:spacing w:before="240" w:after="240"/>
        <w:ind w:firstLine="426"/>
        <w:contextualSpacing/>
        <w:jc w:val="both"/>
        <w:rPr>
          <w:i/>
          <w:sz w:val="26"/>
          <w:szCs w:val="26"/>
        </w:rPr>
      </w:pPr>
      <w:r w:rsidRPr="007D59A9">
        <w:rPr>
          <w:i/>
          <w:sz w:val="26"/>
          <w:szCs w:val="26"/>
        </w:rPr>
        <w:t>– моральные ценности семьи.</w:t>
      </w:r>
    </w:p>
    <w:p w:rsidR="002F3811" w:rsidRPr="00892DA4" w:rsidRDefault="002F3811" w:rsidP="00892DA4">
      <w:pPr>
        <w:spacing w:before="240" w:after="240"/>
        <w:ind w:firstLine="426"/>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Родительское собрание</w:t>
      </w:r>
      <w:r w:rsidRPr="00892DA4">
        <w:rPr>
          <w:sz w:val="26"/>
          <w:szCs w:val="26"/>
        </w:rPr>
        <w:t xml:space="preserve"> (</w:t>
      </w:r>
      <w:r w:rsidRPr="007D59A9">
        <w:rPr>
          <w:i/>
          <w:sz w:val="26"/>
          <w:szCs w:val="26"/>
        </w:rPr>
        <w:t>форма анализа, осмысления на основе данных педагогической науки опыта воспитания).</w:t>
      </w:r>
    </w:p>
    <w:p w:rsidR="007D59A9" w:rsidRPr="007D59A9" w:rsidRDefault="00EE79F7" w:rsidP="007D59A9">
      <w:pPr>
        <w:pStyle w:val="a6"/>
        <w:numPr>
          <w:ilvl w:val="0"/>
          <w:numId w:val="23"/>
        </w:numPr>
        <w:spacing w:before="240" w:after="240"/>
        <w:jc w:val="both"/>
        <w:rPr>
          <w:sz w:val="26"/>
          <w:szCs w:val="26"/>
        </w:rPr>
      </w:pPr>
      <w:r w:rsidRPr="007D59A9">
        <w:rPr>
          <w:b/>
          <w:sz w:val="26"/>
          <w:szCs w:val="26"/>
        </w:rPr>
        <w:t>Общешкольные родительские собрания</w:t>
      </w:r>
      <w:r w:rsidRPr="007D59A9">
        <w:rPr>
          <w:sz w:val="26"/>
          <w:szCs w:val="26"/>
        </w:rPr>
        <w:t xml:space="preserve"> – проводятся два раза в год. </w:t>
      </w:r>
    </w:p>
    <w:p w:rsidR="002F3811" w:rsidRPr="007D59A9" w:rsidRDefault="00EE79F7" w:rsidP="007D59A9">
      <w:pPr>
        <w:spacing w:before="240" w:after="240"/>
        <w:jc w:val="both"/>
        <w:rPr>
          <w:b/>
          <w:sz w:val="26"/>
          <w:szCs w:val="26"/>
        </w:rPr>
      </w:pPr>
      <w:r w:rsidRPr="007D59A9">
        <w:rPr>
          <w:b/>
          <w:sz w:val="26"/>
          <w:szCs w:val="26"/>
        </w:rPr>
        <w:t>Цель:</w:t>
      </w:r>
      <w:r w:rsidRPr="00892DA4">
        <w:rPr>
          <w:sz w:val="26"/>
          <w:szCs w:val="26"/>
        </w:rPr>
        <w:t>знакомство с нормативно-правовыми документами о школе, основными направлениями, задачами, итогами работы.</w:t>
      </w:r>
    </w:p>
    <w:p w:rsidR="002F3811" w:rsidRPr="00892DA4" w:rsidRDefault="002F3811" w:rsidP="007D59A9">
      <w:pPr>
        <w:spacing w:before="240" w:after="240"/>
        <w:ind w:firstLine="709"/>
        <w:contextualSpacing/>
        <w:jc w:val="both"/>
        <w:rPr>
          <w:sz w:val="26"/>
          <w:szCs w:val="26"/>
        </w:rPr>
      </w:pPr>
    </w:p>
    <w:p w:rsidR="002F3811" w:rsidRPr="00892DA4" w:rsidRDefault="00EE79F7" w:rsidP="007D59A9">
      <w:pPr>
        <w:spacing w:before="240" w:after="240"/>
        <w:ind w:firstLine="709"/>
        <w:contextualSpacing/>
        <w:jc w:val="both"/>
        <w:rPr>
          <w:sz w:val="26"/>
          <w:szCs w:val="26"/>
        </w:rPr>
      </w:pPr>
      <w:r w:rsidRPr="007D59A9">
        <w:rPr>
          <w:b/>
          <w:sz w:val="26"/>
          <w:szCs w:val="26"/>
        </w:rPr>
        <w:t>2)  Классные  родительские  собрания</w:t>
      </w:r>
      <w:r w:rsidRPr="00892DA4">
        <w:rPr>
          <w:sz w:val="26"/>
          <w:szCs w:val="26"/>
        </w:rPr>
        <w:t xml:space="preserve"> –  проводятся  четыре-пять  раз  в  год.</w:t>
      </w:r>
    </w:p>
    <w:p w:rsidR="002F3811" w:rsidRPr="00892DA4" w:rsidRDefault="002F3811" w:rsidP="007D59A9">
      <w:pPr>
        <w:spacing w:before="240" w:after="240"/>
        <w:ind w:firstLine="709"/>
        <w:contextualSpacing/>
        <w:jc w:val="both"/>
        <w:rPr>
          <w:sz w:val="26"/>
          <w:szCs w:val="26"/>
        </w:rPr>
      </w:pPr>
    </w:p>
    <w:p w:rsidR="002F3811" w:rsidRPr="007D59A9" w:rsidRDefault="00EE79F7" w:rsidP="007D59A9">
      <w:pPr>
        <w:spacing w:before="240" w:after="240"/>
        <w:ind w:firstLine="709"/>
        <w:contextualSpacing/>
        <w:jc w:val="both"/>
        <w:rPr>
          <w:i/>
          <w:sz w:val="26"/>
          <w:szCs w:val="26"/>
        </w:rPr>
      </w:pPr>
      <w:r w:rsidRPr="007D59A9">
        <w:rPr>
          <w:b/>
          <w:sz w:val="26"/>
          <w:szCs w:val="26"/>
        </w:rPr>
        <w:t>Цель:</w:t>
      </w:r>
      <w:r w:rsidR="00387D73">
        <w:rPr>
          <w:b/>
          <w:sz w:val="26"/>
          <w:szCs w:val="26"/>
        </w:rPr>
        <w:t xml:space="preserve"> </w:t>
      </w:r>
      <w:r w:rsidRPr="007D59A9">
        <w:rPr>
          <w:i/>
          <w:sz w:val="26"/>
          <w:szCs w:val="26"/>
        </w:rPr>
        <w:t>обсуждение задач учебно-воспитательной работы класса, планирование воспитательной работы, определение путей тесного сотрудничества семьи и школы, рассмотрение актуальных педагогических проблем.</w:t>
      </w:r>
    </w:p>
    <w:p w:rsidR="002F3811" w:rsidRPr="007D59A9" w:rsidRDefault="002F3811" w:rsidP="007D59A9">
      <w:pPr>
        <w:spacing w:before="240" w:after="240"/>
        <w:ind w:firstLine="709"/>
        <w:contextualSpacing/>
        <w:jc w:val="both"/>
        <w:rPr>
          <w:i/>
          <w:sz w:val="26"/>
          <w:szCs w:val="26"/>
        </w:rPr>
      </w:pPr>
    </w:p>
    <w:p w:rsidR="002F3811" w:rsidRPr="007D59A9" w:rsidRDefault="00EE79F7" w:rsidP="007D59A9">
      <w:pPr>
        <w:spacing w:before="240" w:after="240"/>
        <w:ind w:firstLine="709"/>
        <w:contextualSpacing/>
        <w:jc w:val="center"/>
        <w:rPr>
          <w:b/>
          <w:sz w:val="26"/>
          <w:szCs w:val="26"/>
        </w:rPr>
      </w:pPr>
      <w:r w:rsidRPr="007D59A9">
        <w:rPr>
          <w:b/>
          <w:sz w:val="26"/>
          <w:szCs w:val="26"/>
        </w:rPr>
        <w:t>Взаимодействие школы с социальными партнёрами</w:t>
      </w:r>
    </w:p>
    <w:p w:rsidR="002F3811" w:rsidRPr="00892DA4" w:rsidRDefault="00EE79F7" w:rsidP="007D59A9">
      <w:pPr>
        <w:ind w:firstLine="709"/>
        <w:contextualSpacing/>
        <w:jc w:val="both"/>
        <w:rPr>
          <w:sz w:val="26"/>
          <w:szCs w:val="26"/>
        </w:rPr>
      </w:pPr>
      <w:r w:rsidRPr="00892DA4">
        <w:rPr>
          <w:sz w:val="26"/>
          <w:szCs w:val="26"/>
        </w:rPr>
        <w:t>Школа активно взаимодействует с социальными партнерами в целях реализации программы духовно-нравственного развития и воспитания учащихся.</w:t>
      </w:r>
    </w:p>
    <w:p w:rsidR="002F3811" w:rsidRPr="00892DA4" w:rsidRDefault="002F3811" w:rsidP="007D59A9">
      <w:pPr>
        <w:ind w:firstLine="709"/>
        <w:contextualSpacing/>
        <w:jc w:val="both"/>
        <w:rPr>
          <w:sz w:val="26"/>
          <w:szCs w:val="26"/>
        </w:rPr>
      </w:pPr>
    </w:p>
    <w:p w:rsidR="002F3811" w:rsidRPr="00892DA4" w:rsidRDefault="00834144" w:rsidP="007D59A9">
      <w:pPr>
        <w:ind w:firstLine="709"/>
        <w:contextualSpacing/>
        <w:jc w:val="both"/>
        <w:rPr>
          <w:sz w:val="26"/>
          <w:szCs w:val="26"/>
        </w:rPr>
      </w:pPr>
      <w:r w:rsidRPr="00892DA4">
        <w:rPr>
          <w:sz w:val="26"/>
          <w:szCs w:val="26"/>
        </w:rPr>
        <w:t>П</w:t>
      </w:r>
      <w:r w:rsidR="00EE79F7" w:rsidRPr="00892DA4">
        <w:rPr>
          <w:sz w:val="26"/>
          <w:szCs w:val="26"/>
        </w:rPr>
        <w:t>ланируемые результаты духовно-нравственного развития и воспитания обучающихся на уровне начального общего образования.</w:t>
      </w:r>
    </w:p>
    <w:p w:rsidR="002F3811" w:rsidRPr="00892DA4" w:rsidRDefault="002F3811" w:rsidP="007D59A9">
      <w:pPr>
        <w:ind w:firstLine="709"/>
        <w:contextualSpacing/>
        <w:jc w:val="both"/>
        <w:rPr>
          <w:sz w:val="26"/>
          <w:szCs w:val="26"/>
        </w:rPr>
      </w:pPr>
    </w:p>
    <w:p w:rsidR="002F3811" w:rsidRPr="00892DA4" w:rsidRDefault="00EE79F7" w:rsidP="007D59A9">
      <w:pPr>
        <w:ind w:firstLine="709"/>
        <w:contextualSpacing/>
        <w:jc w:val="both"/>
        <w:rPr>
          <w:sz w:val="26"/>
          <w:szCs w:val="26"/>
        </w:rPr>
      </w:pPr>
      <w:r w:rsidRPr="00892DA4">
        <w:rPr>
          <w:sz w:val="26"/>
          <w:szCs w:val="26"/>
        </w:rPr>
        <w:lastRenderedPageBreak/>
        <w:t>Каждое из основных направлений духовно-нравственного развития и воспитания младших школьников должно обеспечивать присвоение ими соответствующих ценностей, формирование знаний, начальных представлений,опыта эмоционально-ценностного постижения действительности и общественного действия в контексте становления идентичности (самосознания) гражданина России.</w:t>
      </w:r>
    </w:p>
    <w:p w:rsidR="007D59A9" w:rsidRDefault="007D59A9" w:rsidP="007D59A9">
      <w:pPr>
        <w:ind w:firstLine="709"/>
        <w:contextualSpacing/>
        <w:jc w:val="both"/>
        <w:rPr>
          <w:sz w:val="26"/>
          <w:szCs w:val="26"/>
        </w:rPr>
      </w:pPr>
      <w:r>
        <w:rPr>
          <w:sz w:val="26"/>
          <w:szCs w:val="26"/>
        </w:rPr>
        <w:t xml:space="preserve">В </w:t>
      </w:r>
      <w:r w:rsidR="00EE79F7" w:rsidRPr="00892DA4">
        <w:rPr>
          <w:sz w:val="26"/>
          <w:szCs w:val="26"/>
        </w:rPr>
        <w:t>результате реализации программы духовно-нравственного развития и воспитания обучающихся на ступени начального общего образования должно обеспечиваться достижение обучающимися:</w:t>
      </w:r>
    </w:p>
    <w:p w:rsidR="007D59A9" w:rsidRDefault="00EE79F7" w:rsidP="007D59A9">
      <w:pPr>
        <w:pStyle w:val="a6"/>
        <w:numPr>
          <w:ilvl w:val="0"/>
          <w:numId w:val="24"/>
        </w:numPr>
        <w:ind w:left="0" w:firstLine="709"/>
        <w:jc w:val="both"/>
        <w:rPr>
          <w:i/>
          <w:sz w:val="26"/>
          <w:szCs w:val="26"/>
        </w:rPr>
      </w:pPr>
      <w:r w:rsidRPr="007D59A9">
        <w:rPr>
          <w:i/>
          <w:sz w:val="26"/>
          <w:szCs w:val="26"/>
        </w:rPr>
        <w:t>воспитательных результатов – тех духовно-нравственных приобретений, которые получил школьник вследствие участия в той или иной деятельности (например, приобрел, участвуя в каком-либо мероприятии, некое знание о себе и окружающих, опыт самостоятельного действия, пережил и прочувствовал нечто как ценность).</w:t>
      </w:r>
    </w:p>
    <w:p w:rsidR="002F3811" w:rsidRDefault="00EE79F7" w:rsidP="007D59A9">
      <w:pPr>
        <w:pStyle w:val="a6"/>
        <w:numPr>
          <w:ilvl w:val="0"/>
          <w:numId w:val="24"/>
        </w:numPr>
        <w:ind w:left="0" w:firstLine="709"/>
        <w:jc w:val="both"/>
        <w:rPr>
          <w:i/>
          <w:sz w:val="26"/>
          <w:szCs w:val="26"/>
        </w:rPr>
      </w:pPr>
      <w:r w:rsidRPr="007D59A9">
        <w:rPr>
          <w:i/>
          <w:sz w:val="26"/>
          <w:szCs w:val="26"/>
        </w:rPr>
        <w:t>эффекта – последствия результата, то, к чему привело достижение результата (развитие школьника как личности, формирование его компетентности, идентичности и т.д.).</w:t>
      </w:r>
    </w:p>
    <w:p w:rsidR="007D59A9" w:rsidRPr="007D59A9" w:rsidRDefault="007D59A9" w:rsidP="007D59A9">
      <w:pPr>
        <w:pStyle w:val="a6"/>
        <w:numPr>
          <w:ilvl w:val="0"/>
          <w:numId w:val="24"/>
        </w:numPr>
        <w:ind w:left="0" w:firstLine="709"/>
        <w:jc w:val="both"/>
        <w:rPr>
          <w:i/>
          <w:sz w:val="26"/>
          <w:szCs w:val="26"/>
        </w:rPr>
      </w:pPr>
    </w:p>
    <w:p w:rsidR="002F3811" w:rsidRPr="00892DA4" w:rsidRDefault="00EE79F7" w:rsidP="007D59A9">
      <w:pPr>
        <w:ind w:firstLine="426"/>
        <w:contextualSpacing/>
        <w:jc w:val="both"/>
        <w:rPr>
          <w:sz w:val="26"/>
          <w:szCs w:val="26"/>
        </w:rPr>
      </w:pPr>
      <w:r w:rsidRPr="00892DA4">
        <w:rPr>
          <w:sz w:val="26"/>
          <w:szCs w:val="26"/>
        </w:rPr>
        <w:t>При этом учитывается, что достижение эффекта - развитие личности обучающегося, формирование его социальной компетентности и т.д. становится возможным благодаря воспитательной деятельности педагога, других субъектов духовно-нравственного развития и воспитания (семьи, друзей, ближайшего окружения, общественности, СМИ и т.п.), а также собственным усилиям самого обучающегося.</w:t>
      </w:r>
    </w:p>
    <w:p w:rsidR="002F3811" w:rsidRPr="00892DA4" w:rsidRDefault="002F3811" w:rsidP="00892DA4">
      <w:pPr>
        <w:spacing w:before="240" w:after="240"/>
        <w:ind w:firstLine="426"/>
        <w:contextualSpacing/>
        <w:jc w:val="both"/>
        <w:rPr>
          <w:sz w:val="26"/>
          <w:szCs w:val="26"/>
        </w:rPr>
      </w:pPr>
    </w:p>
    <w:p w:rsidR="002F3811" w:rsidRPr="00892DA4" w:rsidRDefault="00EE79F7" w:rsidP="007D59A9">
      <w:pPr>
        <w:ind w:firstLine="709"/>
        <w:contextualSpacing/>
        <w:jc w:val="both"/>
        <w:rPr>
          <w:sz w:val="26"/>
          <w:szCs w:val="26"/>
        </w:rPr>
      </w:pPr>
      <w:r w:rsidRPr="007D59A9">
        <w:rPr>
          <w:b/>
          <w:sz w:val="26"/>
          <w:szCs w:val="26"/>
        </w:rPr>
        <w:t>Воспитательные результаты</w:t>
      </w:r>
      <w:r w:rsidR="00387D73">
        <w:rPr>
          <w:b/>
          <w:sz w:val="26"/>
          <w:szCs w:val="26"/>
        </w:rPr>
        <w:t xml:space="preserve"> </w:t>
      </w:r>
      <w:r w:rsidRPr="007D59A9">
        <w:rPr>
          <w:b/>
          <w:sz w:val="26"/>
          <w:szCs w:val="26"/>
        </w:rPr>
        <w:t>и эффекты</w:t>
      </w:r>
      <w:r w:rsidRPr="00892DA4">
        <w:rPr>
          <w:sz w:val="26"/>
          <w:szCs w:val="26"/>
        </w:rPr>
        <w:t xml:space="preserve"> деятельности школьников распределяются </w:t>
      </w:r>
      <w:r w:rsidRPr="007D59A9">
        <w:rPr>
          <w:b/>
          <w:sz w:val="26"/>
          <w:szCs w:val="26"/>
        </w:rPr>
        <w:t>по трем уровням</w:t>
      </w:r>
      <w:r w:rsidRPr="00892DA4">
        <w:rPr>
          <w:sz w:val="26"/>
          <w:szCs w:val="26"/>
        </w:rPr>
        <w:t>.</w:t>
      </w:r>
    </w:p>
    <w:p w:rsidR="002F3811" w:rsidRPr="00892DA4" w:rsidRDefault="002F3811" w:rsidP="007D59A9">
      <w:pPr>
        <w:ind w:firstLine="709"/>
        <w:contextualSpacing/>
        <w:jc w:val="both"/>
        <w:rPr>
          <w:sz w:val="26"/>
          <w:szCs w:val="26"/>
        </w:rPr>
      </w:pPr>
    </w:p>
    <w:p w:rsidR="002F3811" w:rsidRPr="00085C3A" w:rsidRDefault="00EE79F7" w:rsidP="00085C3A">
      <w:pPr>
        <w:ind w:firstLine="709"/>
        <w:contextualSpacing/>
        <w:jc w:val="both"/>
        <w:rPr>
          <w:i/>
          <w:sz w:val="26"/>
          <w:szCs w:val="26"/>
        </w:rPr>
      </w:pPr>
      <w:r w:rsidRPr="00085C3A">
        <w:rPr>
          <w:b/>
          <w:sz w:val="26"/>
          <w:szCs w:val="26"/>
        </w:rPr>
        <w:t>Первый уровень результатов</w:t>
      </w:r>
      <w:r w:rsidRPr="00892DA4">
        <w:rPr>
          <w:sz w:val="26"/>
          <w:szCs w:val="26"/>
        </w:rPr>
        <w:t xml:space="preserve"> – </w:t>
      </w:r>
      <w:r w:rsidRPr="00085C3A">
        <w:rPr>
          <w:i/>
          <w:sz w:val="26"/>
          <w:szCs w:val="26"/>
        </w:rPr>
        <w:t>приобретение школьником социальных знаний (об общественных нормах, устройстве общества,</w:t>
      </w:r>
      <w:r w:rsidR="00085C3A" w:rsidRPr="00085C3A">
        <w:rPr>
          <w:i/>
          <w:sz w:val="26"/>
          <w:szCs w:val="26"/>
        </w:rPr>
        <w:t>5</w:t>
      </w:r>
      <w:r w:rsidRPr="00085C3A">
        <w:rPr>
          <w:i/>
          <w:sz w:val="26"/>
          <w:szCs w:val="26"/>
        </w:rPr>
        <w:t xml:space="preserve"> социально одобряемых и неодобряемых формах поведения в обществе и т.п.), первичного понимания социальной реальности и повседневной жизни. </w:t>
      </w:r>
      <w:r w:rsidRPr="00085C3A">
        <w:rPr>
          <w:sz w:val="26"/>
          <w:szCs w:val="26"/>
        </w:rPr>
        <w:t>Для достижения данного уровня</w:t>
      </w:r>
      <w:r w:rsidR="00387D73">
        <w:rPr>
          <w:sz w:val="26"/>
          <w:szCs w:val="26"/>
        </w:rPr>
        <w:t xml:space="preserve"> </w:t>
      </w:r>
      <w:r w:rsidR="004535A8" w:rsidRPr="00085C3A">
        <w:rPr>
          <w:sz w:val="26"/>
          <w:szCs w:val="26"/>
        </w:rPr>
        <w:t>р</w:t>
      </w:r>
      <w:r w:rsidRPr="00085C3A">
        <w:rPr>
          <w:sz w:val="26"/>
          <w:szCs w:val="26"/>
        </w:rPr>
        <w:t>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
    <w:p w:rsidR="002F3811" w:rsidRPr="00085C3A" w:rsidRDefault="002F3811" w:rsidP="007D59A9">
      <w:pPr>
        <w:ind w:firstLine="709"/>
        <w:contextualSpacing/>
        <w:jc w:val="both"/>
        <w:rPr>
          <w:i/>
          <w:sz w:val="26"/>
          <w:szCs w:val="26"/>
        </w:rPr>
      </w:pPr>
    </w:p>
    <w:p w:rsidR="002F3811" w:rsidRPr="00892DA4" w:rsidRDefault="00EE79F7" w:rsidP="007D59A9">
      <w:pPr>
        <w:ind w:firstLine="709"/>
        <w:contextualSpacing/>
        <w:jc w:val="both"/>
        <w:rPr>
          <w:sz w:val="26"/>
          <w:szCs w:val="26"/>
        </w:rPr>
      </w:pPr>
      <w:r w:rsidRPr="00085C3A">
        <w:rPr>
          <w:b/>
          <w:sz w:val="26"/>
          <w:szCs w:val="26"/>
        </w:rPr>
        <w:t>Второй уровень результатов</w:t>
      </w:r>
      <w:r w:rsidRPr="00892DA4">
        <w:rPr>
          <w:sz w:val="26"/>
          <w:szCs w:val="26"/>
        </w:rPr>
        <w:t xml:space="preserve"> – </w:t>
      </w:r>
      <w:r w:rsidRPr="00085C3A">
        <w:rPr>
          <w:i/>
          <w:sz w:val="26"/>
          <w:szCs w:val="26"/>
        </w:rPr>
        <w:t xml:space="preserve">получение школьником опыта переживания и позитивного отношения к базовым ценностям общества, ценностного отношения к социальной реальности в целом. </w:t>
      </w:r>
      <w:r w:rsidRPr="00892DA4">
        <w:rPr>
          <w:sz w:val="26"/>
          <w:szCs w:val="26"/>
        </w:rPr>
        <w:t>Для достижения данного уровня результатов особое значение имеет взаимодействие обучающихся между собой на уровне класса, школы, т.е. в защищенной, дружественной социальной среде,</w:t>
      </w:r>
      <w:r w:rsidR="00387D73">
        <w:rPr>
          <w:sz w:val="26"/>
          <w:szCs w:val="26"/>
        </w:rPr>
        <w:t xml:space="preserve"> </w:t>
      </w:r>
      <w:r w:rsidRPr="00892DA4">
        <w:rPr>
          <w:sz w:val="26"/>
          <w:szCs w:val="26"/>
        </w:rPr>
        <w:t>которой ребенок получает (или не получает) первое практическое подтверждение приобретенных социальных знаний, начинает их ценить (или отвергает).</w:t>
      </w:r>
    </w:p>
    <w:p w:rsidR="002F3811" w:rsidRPr="00892DA4" w:rsidRDefault="002F3811" w:rsidP="007D59A9">
      <w:pPr>
        <w:ind w:firstLine="709"/>
        <w:contextualSpacing/>
        <w:jc w:val="both"/>
        <w:rPr>
          <w:sz w:val="26"/>
          <w:szCs w:val="26"/>
        </w:rPr>
      </w:pPr>
    </w:p>
    <w:p w:rsidR="002F3811" w:rsidRPr="00892DA4" w:rsidRDefault="00EE79F7" w:rsidP="007D59A9">
      <w:pPr>
        <w:ind w:firstLine="709"/>
        <w:contextualSpacing/>
        <w:jc w:val="both"/>
        <w:rPr>
          <w:sz w:val="26"/>
          <w:szCs w:val="26"/>
        </w:rPr>
      </w:pPr>
      <w:r w:rsidRPr="00085C3A">
        <w:rPr>
          <w:b/>
          <w:sz w:val="26"/>
          <w:szCs w:val="26"/>
        </w:rPr>
        <w:t>Третий уровень результатов</w:t>
      </w:r>
      <w:r w:rsidRPr="00892DA4">
        <w:rPr>
          <w:sz w:val="26"/>
          <w:szCs w:val="26"/>
        </w:rPr>
        <w:t xml:space="preserve"> – </w:t>
      </w:r>
      <w:r w:rsidRPr="00085C3A">
        <w:rPr>
          <w:i/>
          <w:sz w:val="26"/>
          <w:szCs w:val="26"/>
        </w:rPr>
        <w:t xml:space="preserve">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гражданином, социальным деятелем, свободным </w:t>
      </w:r>
      <w:r w:rsidRPr="00085C3A">
        <w:rPr>
          <w:i/>
          <w:sz w:val="26"/>
          <w:szCs w:val="26"/>
        </w:rPr>
        <w:lastRenderedPageBreak/>
        <w:t>человеком.</w:t>
      </w:r>
      <w:r w:rsidRPr="00892DA4">
        <w:rPr>
          <w:sz w:val="26"/>
          <w:szCs w:val="26"/>
        </w:rPr>
        <w:t xml:space="preserve"> Для достижения данного уровня результатов особое значение имеет взаимодействие школьника с представителями различных социальных субъектов за пределами школы, в открытой общественной среде.</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426"/>
        <w:contextualSpacing/>
        <w:jc w:val="both"/>
        <w:rPr>
          <w:sz w:val="26"/>
          <w:szCs w:val="26"/>
        </w:rPr>
      </w:pPr>
      <w:r w:rsidRPr="00892DA4">
        <w:rPr>
          <w:sz w:val="26"/>
          <w:szCs w:val="26"/>
        </w:rPr>
        <w:t>С переходом от одного уровня результатов к другому существенно возрастают воспитательные эффекты:</w:t>
      </w:r>
    </w:p>
    <w:p w:rsidR="002F3811" w:rsidRPr="00892DA4" w:rsidRDefault="00EE79F7" w:rsidP="00892DA4">
      <w:pPr>
        <w:spacing w:before="240" w:after="240"/>
        <w:ind w:firstLine="426"/>
        <w:contextualSpacing/>
        <w:jc w:val="both"/>
        <w:rPr>
          <w:sz w:val="26"/>
          <w:szCs w:val="26"/>
        </w:rPr>
      </w:pPr>
      <w:r w:rsidRPr="00085C3A">
        <w:rPr>
          <w:b/>
          <w:sz w:val="26"/>
          <w:szCs w:val="26"/>
        </w:rPr>
        <w:t>на первом уровне</w:t>
      </w:r>
      <w:r w:rsidRPr="00892DA4">
        <w:rPr>
          <w:sz w:val="26"/>
          <w:szCs w:val="26"/>
        </w:rPr>
        <w:t xml:space="preserve"> воспитание приближено к обучению, при этом предметом воспитания как учения являются не столько научные знания, сколько знания о ценностях; </w:t>
      </w:r>
      <w:r w:rsidRPr="00085C3A">
        <w:rPr>
          <w:b/>
          <w:sz w:val="26"/>
          <w:szCs w:val="26"/>
        </w:rPr>
        <w:t>на третьем уровне</w:t>
      </w:r>
      <w:r w:rsidRPr="00892DA4">
        <w:rPr>
          <w:sz w:val="26"/>
          <w:szCs w:val="26"/>
        </w:rPr>
        <w:t xml:space="preserve"> создаются необходимые условия для участия обучающихся внравственно-ориентированной социально значимой деятельности.</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Таким образом, знания о ценностях переводятся в реально действующие, осознанные мотивы поведения, значения ценностей присваиваются обучающимися и становятся их личностными смыслами, духовно-нравственное развитие младших школьников достигает относительной полноты.</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892DA4">
        <w:rPr>
          <w:sz w:val="26"/>
          <w:szCs w:val="26"/>
        </w:rPr>
        <w:t>Переход от одного уровня воспитательных результатов к другому должен быть последовательным, постепенным.</w:t>
      </w:r>
    </w:p>
    <w:p w:rsidR="002F3811" w:rsidRPr="00892DA4" w:rsidRDefault="002F3811" w:rsidP="00892DA4">
      <w:pPr>
        <w:spacing w:before="240" w:after="240"/>
        <w:ind w:firstLine="426"/>
        <w:contextualSpacing/>
        <w:jc w:val="both"/>
        <w:rPr>
          <w:sz w:val="26"/>
          <w:szCs w:val="26"/>
        </w:rPr>
      </w:pPr>
    </w:p>
    <w:p w:rsidR="002F3811" w:rsidRPr="00892DA4" w:rsidRDefault="00EE79F7" w:rsidP="00892DA4">
      <w:pPr>
        <w:spacing w:before="240" w:after="240"/>
        <w:ind w:firstLine="426"/>
        <w:contextualSpacing/>
        <w:jc w:val="both"/>
        <w:rPr>
          <w:sz w:val="26"/>
          <w:szCs w:val="26"/>
        </w:rPr>
      </w:pPr>
      <w:r w:rsidRPr="00085C3A">
        <w:rPr>
          <w:b/>
          <w:sz w:val="26"/>
          <w:szCs w:val="26"/>
        </w:rPr>
        <w:t>В первом классе</w:t>
      </w:r>
      <w:r w:rsidRPr="00892DA4">
        <w:rPr>
          <w:sz w:val="26"/>
          <w:szCs w:val="26"/>
        </w:rPr>
        <w:t xml:space="preserve"> дети особенно восприимчивы к новому социальному знанию, стремятся понять новую для них школьную реальность. Педагог должен поддержать эту тенденцию, обеспечить используемыми воспитательными формами достижение ребенком первого уровня результатов.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085C3A">
        <w:rPr>
          <w:b/>
          <w:sz w:val="26"/>
          <w:szCs w:val="26"/>
        </w:rPr>
        <w:t>Во втором и третьем классе</w:t>
      </w:r>
      <w:r w:rsidRPr="00892DA4">
        <w:rPr>
          <w:sz w:val="26"/>
          <w:szCs w:val="26"/>
        </w:rPr>
        <w:t>, как правило, набирает силу процесс развития детского коллектива, резко активизируется межличностное взаимодействие младших школьников друг с другом, что создает благоприятную ситуацию для достижения второго уровня воспитательных результатов.</w:t>
      </w:r>
    </w:p>
    <w:p w:rsidR="002F3811" w:rsidRPr="00892DA4" w:rsidRDefault="002F3811" w:rsidP="00892DA4">
      <w:pPr>
        <w:spacing w:before="240" w:after="240"/>
        <w:ind w:firstLine="426"/>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892DA4">
        <w:rPr>
          <w:sz w:val="26"/>
          <w:szCs w:val="26"/>
        </w:rPr>
        <w:t>Последовательное восхождение от результатов первого к результатам второго уровня на протяжении трех лет обучения в школе создает к четвертому классу у младшего школьника реальную возможность выхода в пространство общественного действия, т.е. достижения третьего ур</w:t>
      </w:r>
      <w:r w:rsidR="004E3D6F" w:rsidRPr="00892DA4">
        <w:rPr>
          <w:sz w:val="26"/>
          <w:szCs w:val="26"/>
        </w:rPr>
        <w:t>овня воспитательных результатов.</w:t>
      </w:r>
    </w:p>
    <w:p w:rsidR="002F3811" w:rsidRPr="00892DA4" w:rsidRDefault="004535A8" w:rsidP="00085C3A">
      <w:pPr>
        <w:spacing w:before="240" w:after="240"/>
        <w:ind w:firstLine="709"/>
        <w:contextualSpacing/>
        <w:jc w:val="both"/>
        <w:rPr>
          <w:sz w:val="26"/>
          <w:szCs w:val="26"/>
        </w:rPr>
      </w:pPr>
      <w:r w:rsidRPr="00892DA4">
        <w:rPr>
          <w:sz w:val="26"/>
          <w:szCs w:val="26"/>
        </w:rPr>
        <w:t>Д</w:t>
      </w:r>
      <w:r w:rsidR="00EE79F7" w:rsidRPr="00892DA4">
        <w:rPr>
          <w:sz w:val="26"/>
          <w:szCs w:val="26"/>
        </w:rPr>
        <w:t>остижение трех уровней воспитательных результатов обеспечивает появление</w:t>
      </w:r>
    </w:p>
    <w:p w:rsidR="002F3811" w:rsidRPr="00892DA4" w:rsidRDefault="00EE79F7" w:rsidP="00085C3A">
      <w:pPr>
        <w:spacing w:before="240" w:after="240"/>
        <w:contextualSpacing/>
        <w:jc w:val="both"/>
        <w:rPr>
          <w:sz w:val="26"/>
          <w:szCs w:val="26"/>
        </w:rPr>
      </w:pPr>
      <w:r w:rsidRPr="00892DA4">
        <w:rPr>
          <w:sz w:val="26"/>
          <w:szCs w:val="26"/>
        </w:rPr>
        <w:t>значимых эффектов духовно-нравственного развития и воспитания обучающихся – формирование основ российской идентичности, присвоение базовых национальных ценностей, развитие нравственного самосознания, укрепление духовного и социально-психологического здоровья, позитивного отношения к жизни, доверия к людям и обществу.</w:t>
      </w:r>
    </w:p>
    <w:p w:rsidR="002F3811" w:rsidRPr="00892DA4" w:rsidRDefault="002F3811" w:rsidP="00085C3A">
      <w:pPr>
        <w:spacing w:before="240" w:after="240"/>
        <w:ind w:firstLine="709"/>
        <w:contextualSpacing/>
        <w:jc w:val="both"/>
        <w:rPr>
          <w:sz w:val="26"/>
          <w:szCs w:val="26"/>
        </w:rPr>
      </w:pPr>
    </w:p>
    <w:p w:rsidR="002F3811" w:rsidRPr="00892DA4" w:rsidRDefault="00EE79F7" w:rsidP="00085C3A">
      <w:pPr>
        <w:spacing w:before="240" w:after="240"/>
        <w:ind w:firstLine="709"/>
        <w:contextualSpacing/>
        <w:jc w:val="both"/>
        <w:rPr>
          <w:sz w:val="26"/>
          <w:szCs w:val="26"/>
        </w:rPr>
      </w:pPr>
      <w:r w:rsidRPr="00892DA4">
        <w:rPr>
          <w:sz w:val="26"/>
          <w:szCs w:val="26"/>
        </w:rPr>
        <w:t xml:space="preserve">По каждому из направлений духовно-нравственного развития и воспитания обучающихся на </w:t>
      </w:r>
      <w:r w:rsidR="00085C3A">
        <w:rPr>
          <w:sz w:val="26"/>
          <w:szCs w:val="26"/>
        </w:rPr>
        <w:t>уровне</w:t>
      </w:r>
      <w:r w:rsidRPr="00892DA4">
        <w:rPr>
          <w:sz w:val="26"/>
          <w:szCs w:val="26"/>
        </w:rPr>
        <w:t xml:space="preserve"> начального общего образования предусмотрены и обучающимися могут быть достигнуты следующие воспитательные результаты (по направлениям):</w:t>
      </w:r>
    </w:p>
    <w:p w:rsidR="002F3811" w:rsidRPr="00085C3A" w:rsidRDefault="00EE79F7" w:rsidP="00085C3A">
      <w:pPr>
        <w:spacing w:before="240" w:after="240"/>
        <w:ind w:firstLine="709"/>
        <w:contextualSpacing/>
        <w:jc w:val="both"/>
        <w:rPr>
          <w:b/>
          <w:sz w:val="26"/>
          <w:szCs w:val="26"/>
        </w:rPr>
      </w:pPr>
      <w:r w:rsidRPr="00085C3A">
        <w:rPr>
          <w:b/>
          <w:sz w:val="26"/>
          <w:szCs w:val="26"/>
        </w:rPr>
        <w:t>Воспитание гражданственности, патриотизма, уважения к правам, свободам и обязанностям человека.</w:t>
      </w:r>
    </w:p>
    <w:p w:rsidR="002F3811" w:rsidRPr="00892DA4" w:rsidRDefault="002F3811" w:rsidP="00892DA4">
      <w:pPr>
        <w:spacing w:before="240" w:after="240"/>
        <w:ind w:firstLine="426"/>
        <w:contextualSpacing/>
        <w:jc w:val="both"/>
        <w:rPr>
          <w:sz w:val="26"/>
          <w:szCs w:val="26"/>
        </w:rPr>
      </w:pPr>
    </w:p>
    <w:p w:rsidR="002F3811" w:rsidRPr="00892DA4" w:rsidRDefault="00423413" w:rsidP="00892DA4">
      <w:pPr>
        <w:spacing w:before="240" w:after="240"/>
        <w:ind w:firstLine="426"/>
        <w:contextualSpacing/>
        <w:jc w:val="both"/>
        <w:rPr>
          <w:sz w:val="26"/>
          <w:szCs w:val="26"/>
        </w:rPr>
      </w:pPr>
      <w:r w:rsidRPr="00892DA4">
        <w:rPr>
          <w:sz w:val="26"/>
          <w:szCs w:val="26"/>
        </w:rPr>
        <w:lastRenderedPageBreak/>
        <w:t xml:space="preserve">В </w:t>
      </w:r>
      <w:r w:rsidR="00EE79F7" w:rsidRPr="00892DA4">
        <w:rPr>
          <w:sz w:val="26"/>
          <w:szCs w:val="26"/>
        </w:rPr>
        <w:t>школе создана система гражданско-патриотического и правового воспитания, способствующая осознанию детьми их принадлежности к судьбе своего Отечества, ответственных за себя и окружающую действительность, готовых и способных строить жизнь, достойную современного человека.</w:t>
      </w:r>
    </w:p>
    <w:p w:rsidR="002F3811" w:rsidRPr="00892DA4" w:rsidRDefault="002F3811" w:rsidP="00892DA4">
      <w:pPr>
        <w:spacing w:before="240" w:after="240"/>
        <w:ind w:firstLine="426"/>
        <w:contextualSpacing/>
        <w:jc w:val="both"/>
        <w:rPr>
          <w:sz w:val="26"/>
          <w:szCs w:val="26"/>
        </w:rPr>
      </w:pPr>
    </w:p>
    <w:p w:rsidR="002F3811" w:rsidRPr="00085C3A" w:rsidRDefault="00423413" w:rsidP="00085C3A">
      <w:pPr>
        <w:spacing w:before="240"/>
        <w:ind w:firstLine="426"/>
        <w:contextualSpacing/>
        <w:jc w:val="both"/>
        <w:rPr>
          <w:b/>
          <w:sz w:val="26"/>
          <w:szCs w:val="26"/>
        </w:rPr>
      </w:pPr>
      <w:r w:rsidRPr="00085C3A">
        <w:rPr>
          <w:b/>
          <w:sz w:val="26"/>
          <w:szCs w:val="26"/>
        </w:rPr>
        <w:t xml:space="preserve">В </w:t>
      </w:r>
      <w:r w:rsidR="00EE79F7" w:rsidRPr="00085C3A">
        <w:rPr>
          <w:b/>
          <w:sz w:val="26"/>
          <w:szCs w:val="26"/>
        </w:rPr>
        <w:t>начальном звене школы начинается формирование личности</w:t>
      </w:r>
      <w:r w:rsidR="00EE79F7" w:rsidRPr="00892DA4">
        <w:rPr>
          <w:sz w:val="26"/>
          <w:szCs w:val="26"/>
        </w:rPr>
        <w:t xml:space="preserve">, осознающей себя частью общества и гражданином своего Отечества, </w:t>
      </w:r>
      <w:r w:rsidR="00EE79F7" w:rsidRPr="00085C3A">
        <w:rPr>
          <w:b/>
          <w:sz w:val="26"/>
          <w:szCs w:val="26"/>
        </w:rPr>
        <w:t>овладение следующими компетенциями:</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родному языку, народным традициям, старшему поколению;</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элементарные представления об институтах гражданского общества,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первоначальный опыт постижения ценностей гражданского общества, национальной истории и культуры;</w:t>
      </w:r>
    </w:p>
    <w:p w:rsidR="00085C3A" w:rsidRPr="00085C3A" w:rsidRDefault="00EE79F7" w:rsidP="00085C3A">
      <w:pPr>
        <w:pStyle w:val="a6"/>
        <w:numPr>
          <w:ilvl w:val="0"/>
          <w:numId w:val="24"/>
        </w:numPr>
        <w:ind w:left="0" w:firstLine="709"/>
        <w:jc w:val="both"/>
        <w:rPr>
          <w:i/>
          <w:sz w:val="26"/>
          <w:szCs w:val="26"/>
        </w:rPr>
      </w:pPr>
      <w:r w:rsidRPr="00085C3A">
        <w:rPr>
          <w:i/>
          <w:sz w:val="26"/>
          <w:szCs w:val="26"/>
        </w:rPr>
        <w:t>опыт ролевого взаимодействия и реализации гражданской, патриотической позиции;</w:t>
      </w:r>
    </w:p>
    <w:p w:rsidR="00085C3A" w:rsidRDefault="00EE79F7" w:rsidP="00085C3A">
      <w:pPr>
        <w:pStyle w:val="a6"/>
        <w:numPr>
          <w:ilvl w:val="0"/>
          <w:numId w:val="24"/>
        </w:numPr>
        <w:ind w:left="0" w:firstLine="709"/>
        <w:jc w:val="both"/>
        <w:rPr>
          <w:sz w:val="26"/>
          <w:szCs w:val="26"/>
        </w:rPr>
      </w:pPr>
      <w:r w:rsidRPr="00085C3A">
        <w:rPr>
          <w:i/>
          <w:sz w:val="26"/>
          <w:szCs w:val="26"/>
        </w:rPr>
        <w:t>опыт социальной и межкультурной коммуника</w:t>
      </w:r>
      <w:r w:rsidRPr="00085C3A">
        <w:rPr>
          <w:sz w:val="26"/>
          <w:szCs w:val="26"/>
        </w:rPr>
        <w:t>ции;</w:t>
      </w:r>
    </w:p>
    <w:p w:rsidR="002F3811" w:rsidRPr="00B770F6" w:rsidRDefault="00EE79F7" w:rsidP="00085C3A">
      <w:pPr>
        <w:pStyle w:val="a6"/>
        <w:numPr>
          <w:ilvl w:val="0"/>
          <w:numId w:val="24"/>
        </w:numPr>
        <w:ind w:left="0" w:firstLine="709"/>
        <w:jc w:val="both"/>
        <w:rPr>
          <w:i/>
          <w:sz w:val="26"/>
          <w:szCs w:val="26"/>
        </w:rPr>
      </w:pPr>
      <w:r w:rsidRPr="00B770F6">
        <w:rPr>
          <w:i/>
          <w:sz w:val="26"/>
          <w:szCs w:val="26"/>
        </w:rPr>
        <w:t>начальные представления о правах и обязанностях человека, гражданина, семьянина, товарища.</w:t>
      </w:r>
    </w:p>
    <w:p w:rsidR="002F3811" w:rsidRPr="00892DA4" w:rsidRDefault="002F3811" w:rsidP="00085C3A">
      <w:pPr>
        <w:ind w:firstLine="709"/>
        <w:contextualSpacing/>
        <w:jc w:val="both"/>
        <w:rPr>
          <w:sz w:val="26"/>
          <w:szCs w:val="26"/>
        </w:rPr>
      </w:pPr>
    </w:p>
    <w:p w:rsidR="002F3811" w:rsidRPr="00B770F6" w:rsidRDefault="00EE79F7" w:rsidP="00B770F6">
      <w:pPr>
        <w:ind w:firstLine="709"/>
        <w:contextualSpacing/>
        <w:jc w:val="center"/>
        <w:rPr>
          <w:b/>
          <w:sz w:val="26"/>
          <w:szCs w:val="26"/>
        </w:rPr>
      </w:pPr>
      <w:r w:rsidRPr="00B770F6">
        <w:rPr>
          <w:b/>
          <w:sz w:val="26"/>
          <w:szCs w:val="26"/>
        </w:rPr>
        <w:t>Воспитание нравственных чувств и этич</w:t>
      </w:r>
      <w:r w:rsidR="00B770F6">
        <w:rPr>
          <w:b/>
          <w:sz w:val="26"/>
          <w:szCs w:val="26"/>
        </w:rPr>
        <w:t>еского сознания</w:t>
      </w:r>
    </w:p>
    <w:p w:rsidR="002F3811" w:rsidRPr="00892DA4" w:rsidRDefault="002F3811" w:rsidP="00B770F6">
      <w:pPr>
        <w:ind w:firstLine="709"/>
        <w:contextualSpacing/>
        <w:jc w:val="both"/>
        <w:rPr>
          <w:sz w:val="26"/>
          <w:szCs w:val="26"/>
        </w:rPr>
      </w:pPr>
    </w:p>
    <w:p w:rsidR="002F3811" w:rsidRPr="00892DA4" w:rsidRDefault="00423413" w:rsidP="00B770F6">
      <w:pPr>
        <w:ind w:firstLine="709"/>
        <w:contextualSpacing/>
        <w:jc w:val="both"/>
        <w:rPr>
          <w:sz w:val="26"/>
          <w:szCs w:val="26"/>
        </w:rPr>
      </w:pPr>
      <w:r w:rsidRPr="00892DA4">
        <w:rPr>
          <w:sz w:val="26"/>
          <w:szCs w:val="26"/>
        </w:rPr>
        <w:t xml:space="preserve">В </w:t>
      </w:r>
      <w:r w:rsidR="00EE79F7" w:rsidRPr="00892DA4">
        <w:rPr>
          <w:sz w:val="26"/>
          <w:szCs w:val="26"/>
        </w:rPr>
        <w:t>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B770F6" w:rsidRDefault="00EE79F7" w:rsidP="00B770F6">
      <w:pPr>
        <w:pStyle w:val="a6"/>
        <w:numPr>
          <w:ilvl w:val="0"/>
          <w:numId w:val="24"/>
        </w:numPr>
        <w:ind w:left="0" w:firstLine="709"/>
        <w:jc w:val="both"/>
        <w:rPr>
          <w:i/>
          <w:sz w:val="26"/>
          <w:szCs w:val="26"/>
        </w:rPr>
      </w:pPr>
      <w:r w:rsidRPr="00B770F6">
        <w:rPr>
          <w:i/>
          <w:sz w:val="26"/>
          <w:szCs w:val="26"/>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B770F6" w:rsidRPr="00B770F6" w:rsidRDefault="008C7FB8" w:rsidP="00B770F6">
      <w:pPr>
        <w:pStyle w:val="a6"/>
        <w:numPr>
          <w:ilvl w:val="0"/>
          <w:numId w:val="24"/>
        </w:numPr>
        <w:ind w:left="0" w:firstLine="709"/>
        <w:jc w:val="both"/>
        <w:rPr>
          <w:i/>
          <w:sz w:val="26"/>
          <w:szCs w:val="26"/>
        </w:rPr>
      </w:pPr>
      <w:r w:rsidRPr="00B770F6">
        <w:rPr>
          <w:i/>
          <w:sz w:val="26"/>
          <w:szCs w:val="26"/>
        </w:rPr>
        <w:t>у</w:t>
      </w:r>
      <w:r w:rsidR="00EE79F7" w:rsidRPr="00B770F6">
        <w:rPr>
          <w:i/>
          <w:sz w:val="26"/>
          <w:szCs w:val="26"/>
        </w:rPr>
        <w:t>важительное отношение к традиционным религиям;</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неравнодушие к жизненным проблемам других людей, сочувствие к человеку, находящемуся в трудной ситуации;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уважительное отношение к родителям (законным представителям), к старшим, заботливое отношение к младшим;</w:t>
      </w:r>
    </w:p>
    <w:p w:rsidR="002F3811" w:rsidRPr="00B770F6" w:rsidRDefault="00EE79F7" w:rsidP="00B770F6">
      <w:pPr>
        <w:pStyle w:val="a6"/>
        <w:numPr>
          <w:ilvl w:val="0"/>
          <w:numId w:val="24"/>
        </w:numPr>
        <w:ind w:left="0" w:firstLine="709"/>
        <w:jc w:val="both"/>
        <w:rPr>
          <w:i/>
          <w:sz w:val="26"/>
          <w:szCs w:val="26"/>
        </w:rPr>
      </w:pPr>
      <w:r w:rsidRPr="00B770F6">
        <w:rPr>
          <w:i/>
          <w:sz w:val="26"/>
          <w:szCs w:val="26"/>
        </w:rPr>
        <w:t>знание традиций своей семьи и лицея, бережное отношение к ним.</w:t>
      </w:r>
    </w:p>
    <w:p w:rsidR="002F3811" w:rsidRPr="00892DA4" w:rsidRDefault="002F3811" w:rsidP="00B770F6">
      <w:pPr>
        <w:ind w:firstLine="709"/>
        <w:contextualSpacing/>
        <w:jc w:val="both"/>
        <w:rPr>
          <w:sz w:val="26"/>
          <w:szCs w:val="26"/>
        </w:rPr>
      </w:pPr>
    </w:p>
    <w:p w:rsidR="002F3811" w:rsidRPr="00B770F6" w:rsidRDefault="00EE79F7" w:rsidP="00B770F6">
      <w:pPr>
        <w:ind w:firstLine="709"/>
        <w:contextualSpacing/>
        <w:jc w:val="both"/>
        <w:rPr>
          <w:b/>
          <w:sz w:val="26"/>
          <w:szCs w:val="26"/>
        </w:rPr>
      </w:pPr>
      <w:r w:rsidRPr="00B770F6">
        <w:rPr>
          <w:b/>
          <w:sz w:val="26"/>
          <w:szCs w:val="26"/>
        </w:rPr>
        <w:t>Воспитание трудолюбия, творческого о</w:t>
      </w:r>
      <w:r w:rsidR="00B770F6">
        <w:rPr>
          <w:b/>
          <w:sz w:val="26"/>
          <w:szCs w:val="26"/>
        </w:rPr>
        <w:t>тношения к учению, труду, жизни</w:t>
      </w:r>
    </w:p>
    <w:p w:rsidR="002F3811" w:rsidRPr="00892DA4" w:rsidRDefault="002F3811" w:rsidP="00B770F6">
      <w:pPr>
        <w:ind w:firstLine="709"/>
        <w:contextualSpacing/>
        <w:jc w:val="both"/>
        <w:rPr>
          <w:sz w:val="26"/>
          <w:szCs w:val="26"/>
        </w:rPr>
      </w:pPr>
    </w:p>
    <w:p w:rsidR="00B770F6" w:rsidRDefault="00EE79F7" w:rsidP="00B770F6">
      <w:pPr>
        <w:pStyle w:val="a6"/>
        <w:numPr>
          <w:ilvl w:val="0"/>
          <w:numId w:val="24"/>
        </w:numPr>
        <w:ind w:left="0" w:firstLine="709"/>
        <w:jc w:val="both"/>
        <w:rPr>
          <w:i/>
          <w:sz w:val="26"/>
          <w:szCs w:val="26"/>
        </w:rPr>
      </w:pPr>
      <w:r w:rsidRPr="00B770F6">
        <w:rPr>
          <w:i/>
          <w:sz w:val="26"/>
          <w:szCs w:val="26"/>
        </w:rPr>
        <w:lastRenderedPageBreak/>
        <w:t>ценностное отношение к труду и творчеству, человеку труда, трудовым достижениям России и человечества, трудолюбие;</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ценностное и творческое отношение к учебному труду;</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элементарные представления о различных профессиях;</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первоначальные навыки трудового творческого сотрудничества со сверстниками, старшими детьми и взрослыми;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осознание приоритета нравственных основ труда, творчества, создания нового;</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первоначальный опыт участия в различных видах общественно полезной и личностно значимой деятельности;</w:t>
      </w:r>
    </w:p>
    <w:p w:rsidR="00B770F6" w:rsidRPr="00B770F6" w:rsidRDefault="00EE79F7" w:rsidP="00B770F6">
      <w:pPr>
        <w:pStyle w:val="a6"/>
        <w:numPr>
          <w:ilvl w:val="0"/>
          <w:numId w:val="24"/>
        </w:numPr>
        <w:ind w:left="0" w:firstLine="709"/>
        <w:jc w:val="both"/>
        <w:rPr>
          <w:i/>
          <w:sz w:val="26"/>
          <w:szCs w:val="26"/>
        </w:rPr>
      </w:pPr>
      <w:r w:rsidRPr="00B770F6">
        <w:rPr>
          <w:i/>
          <w:sz w:val="26"/>
          <w:szCs w:val="26"/>
        </w:rPr>
        <w:t>потребности и начальные умения выражать себя в различных доступных и наиболее привлекательных для ребёнка видах творческой деятельности;</w:t>
      </w:r>
    </w:p>
    <w:p w:rsidR="002F3811" w:rsidRPr="00B770F6" w:rsidRDefault="00EE79F7" w:rsidP="00B770F6">
      <w:pPr>
        <w:pStyle w:val="a6"/>
        <w:numPr>
          <w:ilvl w:val="0"/>
          <w:numId w:val="24"/>
        </w:numPr>
        <w:ind w:left="0" w:firstLine="709"/>
        <w:jc w:val="both"/>
        <w:rPr>
          <w:i/>
          <w:sz w:val="26"/>
          <w:szCs w:val="26"/>
        </w:rPr>
      </w:pPr>
      <w:r w:rsidRPr="00B770F6">
        <w:rPr>
          <w:i/>
          <w:sz w:val="26"/>
          <w:szCs w:val="26"/>
        </w:rPr>
        <w:t>мотивация к самореализации в социальном творчестве, познавательной и практической, общественно полезной деятельности.</w:t>
      </w:r>
    </w:p>
    <w:p w:rsidR="002F3811" w:rsidRPr="00892DA4" w:rsidRDefault="002F3811" w:rsidP="00892DA4">
      <w:pPr>
        <w:spacing w:before="240" w:after="240"/>
        <w:ind w:firstLine="426"/>
        <w:contextualSpacing/>
        <w:jc w:val="both"/>
        <w:rPr>
          <w:sz w:val="26"/>
          <w:szCs w:val="26"/>
        </w:rPr>
      </w:pPr>
    </w:p>
    <w:p w:rsidR="002F3811" w:rsidRPr="00B770F6" w:rsidRDefault="00EE79F7" w:rsidP="00B770F6">
      <w:pPr>
        <w:spacing w:before="240" w:after="240"/>
        <w:contextualSpacing/>
        <w:jc w:val="center"/>
        <w:rPr>
          <w:b/>
          <w:sz w:val="26"/>
          <w:szCs w:val="26"/>
        </w:rPr>
      </w:pPr>
      <w:r w:rsidRPr="00B770F6">
        <w:rPr>
          <w:b/>
          <w:sz w:val="26"/>
          <w:szCs w:val="26"/>
        </w:rPr>
        <w:t>Формирование ценностного отношения к здоров</w:t>
      </w:r>
      <w:r w:rsidR="00B770F6" w:rsidRPr="00B770F6">
        <w:rPr>
          <w:b/>
          <w:sz w:val="26"/>
          <w:szCs w:val="26"/>
        </w:rPr>
        <w:t>ью и здоровому образу жизни</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ценностное отношение к своему здоровью, здоровью близких и окружающих людей;</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элементарные  представления  о  взаимной  обусловленности  физического,</w:t>
      </w:r>
      <w:r w:rsidR="00387D73">
        <w:rPr>
          <w:i/>
          <w:sz w:val="26"/>
          <w:szCs w:val="26"/>
        </w:rPr>
        <w:t xml:space="preserve"> </w:t>
      </w:r>
      <w:r w:rsidRPr="00B770F6">
        <w:rPr>
          <w:i/>
          <w:sz w:val="26"/>
          <w:szCs w:val="26"/>
        </w:rPr>
        <w:t>нравственного, психологического, психического и социально-психологического здоровья человека, о важности морали и нравственности в сохранении здоровья человека;</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первоначальный личный опыт здоровьесберегающей деятельности;</w:t>
      </w:r>
    </w:p>
    <w:p w:rsidR="00B770F6"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первоначальные представления о роли физической культуры и спорта для здоровья человека, его образования, труда и творчества;</w:t>
      </w:r>
    </w:p>
    <w:p w:rsidR="002F3811" w:rsidRPr="00B770F6" w:rsidRDefault="00EE79F7" w:rsidP="00B770F6">
      <w:pPr>
        <w:pStyle w:val="a6"/>
        <w:numPr>
          <w:ilvl w:val="0"/>
          <w:numId w:val="24"/>
        </w:numPr>
        <w:spacing w:before="240" w:after="240"/>
        <w:ind w:left="0" w:firstLine="851"/>
        <w:jc w:val="both"/>
        <w:rPr>
          <w:i/>
          <w:sz w:val="26"/>
          <w:szCs w:val="26"/>
        </w:rPr>
      </w:pPr>
      <w:r w:rsidRPr="00B770F6">
        <w:rPr>
          <w:i/>
          <w:sz w:val="26"/>
          <w:szCs w:val="26"/>
        </w:rPr>
        <w:t>знания о возможном негативном влиянии компьютерных игр, телевидения, рекламы на здоровье человека.</w:t>
      </w:r>
    </w:p>
    <w:p w:rsidR="002F3811" w:rsidRPr="00892DA4" w:rsidRDefault="002F3811" w:rsidP="00892DA4">
      <w:pPr>
        <w:spacing w:before="240" w:after="240"/>
        <w:ind w:firstLine="426"/>
        <w:contextualSpacing/>
        <w:jc w:val="both"/>
        <w:rPr>
          <w:sz w:val="26"/>
          <w:szCs w:val="26"/>
        </w:rPr>
      </w:pPr>
    </w:p>
    <w:p w:rsidR="002F3811" w:rsidRPr="00B770F6" w:rsidRDefault="00EE79F7" w:rsidP="00892DA4">
      <w:pPr>
        <w:spacing w:before="240" w:after="240"/>
        <w:ind w:firstLine="426"/>
        <w:contextualSpacing/>
        <w:jc w:val="both"/>
        <w:rPr>
          <w:b/>
          <w:sz w:val="26"/>
          <w:szCs w:val="26"/>
        </w:rPr>
      </w:pPr>
      <w:r w:rsidRPr="00B770F6">
        <w:rPr>
          <w:b/>
          <w:sz w:val="26"/>
          <w:szCs w:val="26"/>
        </w:rPr>
        <w:t>Воспитание ценностного отноше</w:t>
      </w:r>
      <w:r w:rsidR="00B770F6">
        <w:rPr>
          <w:b/>
          <w:sz w:val="26"/>
          <w:szCs w:val="26"/>
        </w:rPr>
        <w:t>ния к природе, окружающей среде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ценностное отношение к природе;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эстетического, эмоционально-нравственного отношения к природе;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элементарные знания о традициях нравственно-этического отношения к природе в культуре народов России, нормах экологической этики;</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участия в природоохранной деятельности в школе, на пришкольном участке, по месту жительства;</w:t>
      </w:r>
    </w:p>
    <w:p w:rsidR="002F3811" w:rsidRPr="00B770F6" w:rsidRDefault="008C7FB8" w:rsidP="00B770F6">
      <w:pPr>
        <w:pStyle w:val="a6"/>
        <w:numPr>
          <w:ilvl w:val="0"/>
          <w:numId w:val="24"/>
        </w:numPr>
        <w:spacing w:before="240" w:after="240"/>
        <w:ind w:left="0" w:firstLine="709"/>
        <w:jc w:val="both"/>
        <w:rPr>
          <w:i/>
          <w:sz w:val="26"/>
          <w:szCs w:val="26"/>
        </w:rPr>
      </w:pPr>
      <w:r w:rsidRPr="00B770F6">
        <w:rPr>
          <w:i/>
          <w:sz w:val="26"/>
          <w:szCs w:val="26"/>
        </w:rPr>
        <w:t>л</w:t>
      </w:r>
      <w:r w:rsidR="00EE79F7" w:rsidRPr="00B770F6">
        <w:rPr>
          <w:i/>
          <w:sz w:val="26"/>
          <w:szCs w:val="26"/>
        </w:rPr>
        <w:t>ичный опыт участия в экологических инициативах, проектах.</w:t>
      </w:r>
    </w:p>
    <w:p w:rsidR="002F3811" w:rsidRPr="00892DA4" w:rsidRDefault="002F3811" w:rsidP="00B770F6">
      <w:pPr>
        <w:spacing w:before="240" w:after="240"/>
        <w:ind w:firstLine="709"/>
        <w:contextualSpacing/>
        <w:jc w:val="both"/>
        <w:rPr>
          <w:sz w:val="26"/>
          <w:szCs w:val="26"/>
        </w:rPr>
      </w:pPr>
    </w:p>
    <w:p w:rsidR="002F3811" w:rsidRPr="00B770F6" w:rsidRDefault="00EE79F7" w:rsidP="00B770F6">
      <w:pPr>
        <w:spacing w:before="240" w:after="240"/>
        <w:ind w:firstLine="709"/>
        <w:contextualSpacing/>
        <w:jc w:val="both"/>
        <w:rPr>
          <w:b/>
          <w:sz w:val="26"/>
          <w:szCs w:val="26"/>
        </w:rPr>
      </w:pPr>
      <w:r w:rsidRPr="00B770F6">
        <w:rPr>
          <w:b/>
          <w:sz w:val="26"/>
          <w:szCs w:val="26"/>
        </w:rPr>
        <w:t>Воспитание ценностного отношения к прекрасному, формирование представлений об э</w:t>
      </w:r>
      <w:r w:rsidR="00B770F6">
        <w:rPr>
          <w:b/>
          <w:sz w:val="26"/>
          <w:szCs w:val="26"/>
        </w:rPr>
        <w:t>стетических идеалах и ценностях</w:t>
      </w:r>
    </w:p>
    <w:p w:rsidR="002F3811"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lastRenderedPageBreak/>
        <w:t>первоначальные умения видеть красоту в окружающем мире;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первоначальные умения видеть красоту в поведении, поступках людей;</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элементарные представления об эстетических и художественных ц</w:t>
      </w:r>
      <w:r w:rsidR="00B770F6" w:rsidRPr="00B770F6">
        <w:rPr>
          <w:i/>
          <w:sz w:val="26"/>
          <w:szCs w:val="26"/>
        </w:rPr>
        <w:t>енностях отечественной культуры;</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эмоционального постижения народного творчества, этнокультурных традиций, фольклора народов России;</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B770F6"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2F3811" w:rsidRPr="00B770F6" w:rsidRDefault="00EE79F7" w:rsidP="00B770F6">
      <w:pPr>
        <w:pStyle w:val="a6"/>
        <w:numPr>
          <w:ilvl w:val="0"/>
          <w:numId w:val="24"/>
        </w:numPr>
        <w:spacing w:before="240" w:after="240"/>
        <w:ind w:left="0" w:firstLine="709"/>
        <w:jc w:val="both"/>
        <w:rPr>
          <w:i/>
          <w:sz w:val="26"/>
          <w:szCs w:val="26"/>
        </w:rPr>
      </w:pPr>
      <w:r w:rsidRPr="00B770F6">
        <w:rPr>
          <w:i/>
          <w:sz w:val="26"/>
          <w:szCs w:val="26"/>
        </w:rPr>
        <w:t>мотивация к реализации эстетических ценностей в пространстве образовательного учреждения и семьи.</w:t>
      </w:r>
    </w:p>
    <w:p w:rsidR="002F3811" w:rsidRPr="00892DA4" w:rsidRDefault="002F3811" w:rsidP="00892DA4">
      <w:pPr>
        <w:spacing w:before="240" w:after="240"/>
        <w:ind w:firstLine="426"/>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Наличие у выпускников начальной школы способностей к саморазвитию и самовоспитанию, сформированных в системе воспитательной работы, позволит им успешно адаптироваться к постоянно изменяющимся внешним условиям и обеспечит самореализацию, не вступая при этом в конфликт с обществом и государством.</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 xml:space="preserve">Достижение трех уровней воспитательных результатов обеспечивает появление значимых эффектов воспитания и социализации детей – формирование у школьников коммуникативной, этической, социальной, гражданской компетентности и социокультурной идентичности в ее национально-государственном, этническом, религиозном, </w:t>
      </w:r>
      <w:r w:rsidR="00387D73">
        <w:rPr>
          <w:sz w:val="26"/>
          <w:szCs w:val="26"/>
        </w:rPr>
        <w:t xml:space="preserve"> </w:t>
      </w:r>
      <w:r w:rsidRPr="00B770F6">
        <w:rPr>
          <w:sz w:val="26"/>
          <w:szCs w:val="26"/>
        </w:rPr>
        <w:t>гендерном и других аспектах.</w:t>
      </w:r>
    </w:p>
    <w:p w:rsidR="002F3811" w:rsidRPr="00B770F6" w:rsidRDefault="002F3811" w:rsidP="00B770F6">
      <w:pPr>
        <w:ind w:firstLine="709"/>
        <w:contextualSpacing/>
        <w:jc w:val="both"/>
        <w:rPr>
          <w:b/>
          <w:sz w:val="26"/>
          <w:szCs w:val="26"/>
        </w:rPr>
      </w:pPr>
    </w:p>
    <w:p w:rsidR="002F3811" w:rsidRPr="00B770F6" w:rsidRDefault="00EE79F7" w:rsidP="00B770F6">
      <w:pPr>
        <w:ind w:firstLine="709"/>
        <w:contextualSpacing/>
        <w:jc w:val="both"/>
        <w:rPr>
          <w:b/>
          <w:sz w:val="26"/>
          <w:szCs w:val="26"/>
        </w:rPr>
      </w:pPr>
      <w:r w:rsidRPr="00B770F6">
        <w:rPr>
          <w:b/>
          <w:sz w:val="26"/>
          <w:szCs w:val="26"/>
        </w:rPr>
        <w:t>Уровни результатов</w:t>
      </w:r>
    </w:p>
    <w:p w:rsidR="002F3811" w:rsidRPr="00B770F6" w:rsidRDefault="002F3811" w:rsidP="00B770F6">
      <w:pPr>
        <w:ind w:firstLine="709"/>
        <w:contextualSpacing/>
        <w:jc w:val="both"/>
        <w:rPr>
          <w:b/>
          <w:sz w:val="26"/>
          <w:szCs w:val="26"/>
        </w:rPr>
      </w:pPr>
    </w:p>
    <w:p w:rsidR="002F3811" w:rsidRPr="00B770F6" w:rsidRDefault="00EE79F7" w:rsidP="00B770F6">
      <w:pPr>
        <w:ind w:firstLine="709"/>
        <w:contextualSpacing/>
        <w:jc w:val="both"/>
        <w:rPr>
          <w:i/>
          <w:sz w:val="26"/>
          <w:szCs w:val="26"/>
        </w:rPr>
      </w:pPr>
      <w:r w:rsidRPr="00B770F6">
        <w:rPr>
          <w:b/>
          <w:sz w:val="26"/>
          <w:szCs w:val="26"/>
        </w:rPr>
        <w:t>Первый уровень (1 класс)</w:t>
      </w:r>
      <w:r w:rsidRPr="00B770F6">
        <w:rPr>
          <w:sz w:val="26"/>
          <w:szCs w:val="26"/>
        </w:rPr>
        <w:t xml:space="preserve"> - </w:t>
      </w:r>
      <w:r w:rsidRPr="00B770F6">
        <w:rPr>
          <w:i/>
          <w:sz w:val="26"/>
          <w:szCs w:val="26"/>
        </w:rPr>
        <w:t>приобретение школьником социальных знаний. Для достижения данного уровня результатов особое значение имеет взаимодействие ученика со своими учителями. Нравственность учителя, моральные нормы, которыми он руководствуется в своей профессиональной деятельности и жизни, его отношение к своему педагогическому труду, к ученикам, коллегам – все это имеет первостепенное значение для духовно-нравственного развития и воспитания обучающихся.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i/>
          <w:sz w:val="26"/>
          <w:szCs w:val="26"/>
        </w:rPr>
      </w:pPr>
      <w:r w:rsidRPr="00B770F6">
        <w:rPr>
          <w:b/>
          <w:sz w:val="26"/>
          <w:szCs w:val="26"/>
        </w:rPr>
        <w:t>Второй уровень (2 – 3 класс)</w:t>
      </w:r>
      <w:r w:rsidRPr="00B770F6">
        <w:rPr>
          <w:sz w:val="26"/>
          <w:szCs w:val="26"/>
        </w:rPr>
        <w:t xml:space="preserve"> - </w:t>
      </w:r>
      <w:r w:rsidRPr="00B770F6">
        <w:rPr>
          <w:i/>
          <w:sz w:val="26"/>
          <w:szCs w:val="26"/>
        </w:rPr>
        <w:t>Получение школьником опыта переживания и позитивного отношения к базовым ценностям</w:t>
      </w:r>
      <w:r w:rsidR="00387D73">
        <w:rPr>
          <w:i/>
          <w:sz w:val="26"/>
          <w:szCs w:val="26"/>
        </w:rPr>
        <w:t xml:space="preserve"> </w:t>
      </w:r>
      <w:r w:rsidRPr="00B770F6">
        <w:rPr>
          <w:i/>
          <w:sz w:val="26"/>
          <w:szCs w:val="26"/>
        </w:rPr>
        <w:t>общества. Взаимодействие школьников между собой на уровне класса, школы, т.е. в защищенной, дружественной просоциальной среде.</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b/>
          <w:sz w:val="26"/>
          <w:szCs w:val="26"/>
        </w:rPr>
        <w:t>Третий</w:t>
      </w:r>
      <w:r w:rsidRPr="00B770F6">
        <w:rPr>
          <w:b/>
          <w:sz w:val="26"/>
          <w:szCs w:val="26"/>
        </w:rPr>
        <w:tab/>
        <w:t>уровень</w:t>
      </w:r>
      <w:r w:rsidRPr="00B770F6">
        <w:rPr>
          <w:b/>
          <w:sz w:val="26"/>
          <w:szCs w:val="26"/>
        </w:rPr>
        <w:tab/>
        <w:t>(4</w:t>
      </w:r>
      <w:r w:rsidRPr="00B770F6">
        <w:rPr>
          <w:b/>
          <w:sz w:val="26"/>
          <w:szCs w:val="26"/>
        </w:rPr>
        <w:tab/>
      </w:r>
      <w:r w:rsidR="00B770F6" w:rsidRPr="00B770F6">
        <w:rPr>
          <w:b/>
          <w:sz w:val="26"/>
          <w:szCs w:val="26"/>
        </w:rPr>
        <w:t>класс)</w:t>
      </w:r>
      <w:r w:rsidR="00B770F6" w:rsidRPr="00B770F6">
        <w:rPr>
          <w:sz w:val="26"/>
          <w:szCs w:val="26"/>
        </w:rPr>
        <w:tab/>
      </w:r>
      <w:r w:rsidRPr="00B770F6">
        <w:rPr>
          <w:sz w:val="26"/>
          <w:szCs w:val="26"/>
        </w:rPr>
        <w:t>-</w:t>
      </w:r>
      <w:r w:rsidRPr="00B770F6">
        <w:rPr>
          <w:sz w:val="26"/>
          <w:szCs w:val="26"/>
        </w:rPr>
        <w:tab/>
      </w:r>
      <w:r w:rsidRPr="00B770F6">
        <w:rPr>
          <w:i/>
          <w:sz w:val="26"/>
          <w:szCs w:val="26"/>
        </w:rPr>
        <w:t>Получение</w:t>
      </w:r>
      <w:r w:rsidRPr="00B770F6">
        <w:rPr>
          <w:i/>
          <w:sz w:val="26"/>
          <w:szCs w:val="26"/>
        </w:rPr>
        <w:tab/>
        <w:t>школьником</w:t>
      </w:r>
      <w:r w:rsidRPr="00B770F6">
        <w:rPr>
          <w:i/>
          <w:sz w:val="26"/>
          <w:szCs w:val="26"/>
        </w:rPr>
        <w:tab/>
        <w:t>опыта</w:t>
      </w:r>
      <w:r w:rsidR="00387D73">
        <w:rPr>
          <w:i/>
          <w:sz w:val="26"/>
          <w:szCs w:val="26"/>
        </w:rPr>
        <w:t xml:space="preserve"> </w:t>
      </w:r>
      <w:r w:rsidRPr="00B770F6">
        <w:rPr>
          <w:i/>
          <w:sz w:val="26"/>
          <w:szCs w:val="26"/>
        </w:rPr>
        <w:t>самостоятельного общественного действия.</w:t>
      </w:r>
      <w:r w:rsidR="00387D73">
        <w:rPr>
          <w:i/>
          <w:sz w:val="26"/>
          <w:szCs w:val="26"/>
        </w:rPr>
        <w:t xml:space="preserve"> </w:t>
      </w:r>
      <w:r w:rsidRPr="00B770F6">
        <w:rPr>
          <w:i/>
          <w:sz w:val="26"/>
          <w:szCs w:val="26"/>
        </w:rPr>
        <w:t>Особое значение имеет взаимодействие школьника с социальными субъектамиза пределами школы, в</w:t>
      </w:r>
      <w:r w:rsidRPr="00B770F6">
        <w:rPr>
          <w:sz w:val="26"/>
          <w:szCs w:val="26"/>
        </w:rPr>
        <w:t xml:space="preserve"> открытой общественной среде.</w:t>
      </w:r>
    </w:p>
    <w:p w:rsidR="00B770F6" w:rsidRDefault="00B770F6" w:rsidP="00357886">
      <w:pPr>
        <w:spacing w:before="240" w:after="240"/>
        <w:ind w:firstLine="426"/>
        <w:contextualSpacing/>
        <w:rPr>
          <w:sz w:val="24"/>
          <w:szCs w:val="24"/>
        </w:rPr>
      </w:pPr>
    </w:p>
    <w:p w:rsidR="002F3811" w:rsidRPr="00B770F6" w:rsidRDefault="00BA5D94" w:rsidP="00357886">
      <w:pPr>
        <w:spacing w:before="240" w:after="240"/>
        <w:ind w:firstLine="426"/>
        <w:contextualSpacing/>
        <w:rPr>
          <w:sz w:val="26"/>
          <w:szCs w:val="26"/>
        </w:rPr>
      </w:pPr>
      <w:r w:rsidRPr="00B770F6">
        <w:rPr>
          <w:sz w:val="26"/>
          <w:szCs w:val="26"/>
        </w:rPr>
        <w:lastRenderedPageBreak/>
        <w:t>Уровни деятельности</w:t>
      </w:r>
    </w:p>
    <w:p w:rsidR="00B770F6" w:rsidRPr="00357886" w:rsidRDefault="00B770F6" w:rsidP="00357886">
      <w:pPr>
        <w:spacing w:before="240" w:after="240"/>
        <w:ind w:firstLine="426"/>
        <w:contextualSpacing/>
        <w:rPr>
          <w:sz w:val="24"/>
          <w:szCs w:val="24"/>
        </w:rPr>
      </w:pPr>
    </w:p>
    <w:tbl>
      <w:tblPr>
        <w:tblW w:w="0" w:type="auto"/>
        <w:tblInd w:w="210" w:type="dxa"/>
        <w:tblLayout w:type="fixed"/>
        <w:tblCellMar>
          <w:left w:w="0" w:type="dxa"/>
          <w:right w:w="0" w:type="dxa"/>
        </w:tblCellMar>
        <w:tblLook w:val="04A0"/>
      </w:tblPr>
      <w:tblGrid>
        <w:gridCol w:w="1880"/>
        <w:gridCol w:w="2360"/>
        <w:gridCol w:w="2660"/>
        <w:gridCol w:w="2820"/>
      </w:tblGrid>
      <w:tr w:rsidR="002F3811" w:rsidRPr="00B770F6">
        <w:trPr>
          <w:trHeight w:val="318"/>
        </w:trPr>
        <w:tc>
          <w:tcPr>
            <w:tcW w:w="1880" w:type="dxa"/>
            <w:tcBorders>
              <w:top w:val="single" w:sz="8" w:space="0" w:color="auto"/>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деятельность</w:t>
            </w:r>
          </w:p>
        </w:tc>
        <w:tc>
          <w:tcPr>
            <w:tcW w:w="236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1-ый уровень</w:t>
            </w:r>
          </w:p>
        </w:tc>
        <w:tc>
          <w:tcPr>
            <w:tcW w:w="266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2-ой уровень</w:t>
            </w:r>
          </w:p>
        </w:tc>
        <w:tc>
          <w:tcPr>
            <w:tcW w:w="2820" w:type="dxa"/>
            <w:tcBorders>
              <w:top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3-ий уровень</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 базы</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w:t>
            </w: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знаний, передача</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репродуктивных</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познавательного</w:t>
            </w:r>
          </w:p>
        </w:tc>
      </w:tr>
      <w:tr w:rsidR="002F3811" w:rsidRPr="00B770F6">
        <w:trPr>
          <w:trHeight w:val="328"/>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Урок</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И</w:t>
            </w:r>
            <w:r w:rsidR="00EE79F7" w:rsidRPr="00B770F6">
              <w:rPr>
                <w:sz w:val="24"/>
                <w:szCs w:val="24"/>
              </w:rPr>
              <w:t>нформации</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способностей</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потенциала</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 норм 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чувства</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правил жизни в</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ответственности,</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Классный час</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К</w:t>
            </w:r>
            <w:r w:rsidR="00EE79F7" w:rsidRPr="00B770F6">
              <w:rPr>
                <w:sz w:val="24"/>
                <w:szCs w:val="24"/>
              </w:rPr>
              <w:t>лассе</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коллективизма</w:t>
            </w:r>
          </w:p>
        </w:tc>
        <w:tc>
          <w:tcPr>
            <w:tcW w:w="2820" w:type="dxa"/>
            <w:tcBorders>
              <w:bottom w:val="single" w:sz="8" w:space="0" w:color="auto"/>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15"/>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Освоение</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творческих</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Совершенствование</w:t>
            </w: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Занятие в</w:t>
            </w: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дополнительных</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способностей,</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профессионального</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кружках</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З</w:t>
            </w:r>
            <w:r w:rsidR="00EE79F7" w:rsidRPr="00B770F6">
              <w:rPr>
                <w:sz w:val="24"/>
                <w:szCs w:val="24"/>
              </w:rPr>
              <w:t>наний</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самостоятельности</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мастерства</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2F3811" w:rsidP="00B770F6">
            <w:pPr>
              <w:ind w:firstLine="426"/>
              <w:contextualSpacing/>
              <w:rPr>
                <w:sz w:val="24"/>
                <w:szCs w:val="24"/>
              </w:rPr>
            </w:pP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Поддержание</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5"/>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Организация</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интереса к</w:t>
            </w: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Досуговая</w:t>
            </w: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познавательного</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занимательному</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Занятость во</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деятельность</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Д</w:t>
            </w:r>
            <w:r w:rsidR="00EE79F7" w:rsidRPr="00B770F6">
              <w:rPr>
                <w:sz w:val="24"/>
                <w:szCs w:val="24"/>
              </w:rPr>
              <w:t>осуга</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досугу</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внеурочное время</w:t>
            </w:r>
          </w:p>
        </w:tc>
      </w:tr>
      <w:tr w:rsidR="002F3811" w:rsidRPr="00B770F6">
        <w:trPr>
          <w:trHeight w:val="31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Овладение</w:t>
            </w:r>
          </w:p>
        </w:tc>
        <w:tc>
          <w:tcPr>
            <w:tcW w:w="2660" w:type="dxa"/>
            <w:tcBorders>
              <w:right w:val="single" w:sz="8" w:space="0" w:color="auto"/>
            </w:tcBorders>
            <w:vAlign w:val="bottom"/>
          </w:tcPr>
          <w:p w:rsidR="002F3811" w:rsidRPr="00B770F6" w:rsidRDefault="002F3811" w:rsidP="00B770F6">
            <w:pPr>
              <w:ind w:firstLine="426"/>
              <w:contextualSpacing/>
              <w:rPr>
                <w:sz w:val="24"/>
                <w:szCs w:val="24"/>
              </w:rPr>
            </w:pPr>
          </w:p>
        </w:tc>
        <w:tc>
          <w:tcPr>
            <w:tcW w:w="2820" w:type="dxa"/>
            <w:tcBorders>
              <w:right w:val="single" w:sz="8" w:space="0" w:color="auto"/>
            </w:tcBorders>
            <w:vAlign w:val="bottom"/>
          </w:tcPr>
          <w:p w:rsidR="002F3811" w:rsidRPr="00B770F6" w:rsidRDefault="002F3811" w:rsidP="00B770F6">
            <w:pPr>
              <w:ind w:firstLine="426"/>
              <w:contextualSpacing/>
              <w:rPr>
                <w:sz w:val="24"/>
                <w:szCs w:val="24"/>
              </w:rPr>
            </w:pPr>
          </w:p>
        </w:tc>
      </w:tr>
      <w:tr w:rsidR="002F3811" w:rsidRPr="00B770F6">
        <w:trPr>
          <w:trHeight w:val="322"/>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нормами 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чувства</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Развитие социальной</w:t>
            </w:r>
          </w:p>
        </w:tc>
      </w:tr>
      <w:tr w:rsidR="002F3811" w:rsidRPr="00B770F6">
        <w:trPr>
          <w:trHeight w:val="324"/>
        </w:trPr>
        <w:tc>
          <w:tcPr>
            <w:tcW w:w="1880" w:type="dxa"/>
            <w:tcBorders>
              <w:left w:val="single" w:sz="8" w:space="0" w:color="auto"/>
              <w:right w:val="single" w:sz="8" w:space="0" w:color="auto"/>
            </w:tcBorders>
            <w:vAlign w:val="bottom"/>
          </w:tcPr>
          <w:p w:rsidR="002F3811" w:rsidRPr="00B770F6" w:rsidRDefault="002F3811" w:rsidP="00B770F6">
            <w:pPr>
              <w:ind w:firstLine="426"/>
              <w:contextualSpacing/>
              <w:rPr>
                <w:sz w:val="24"/>
                <w:szCs w:val="24"/>
              </w:rPr>
            </w:pPr>
          </w:p>
        </w:tc>
        <w:tc>
          <w:tcPr>
            <w:tcW w:w="2360" w:type="dxa"/>
            <w:tcBorders>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П</w:t>
            </w:r>
            <w:r w:rsidR="00EE79F7" w:rsidRPr="00B770F6">
              <w:rPr>
                <w:sz w:val="24"/>
                <w:szCs w:val="24"/>
              </w:rPr>
              <w:t>равилами</w:t>
            </w:r>
          </w:p>
        </w:tc>
        <w:tc>
          <w:tcPr>
            <w:tcW w:w="266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причастности к</w:t>
            </w:r>
          </w:p>
        </w:tc>
        <w:tc>
          <w:tcPr>
            <w:tcW w:w="2820" w:type="dxa"/>
            <w:tcBorders>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и гражданской</w:t>
            </w:r>
          </w:p>
        </w:tc>
      </w:tr>
      <w:tr w:rsidR="002F3811" w:rsidRPr="00B770F6">
        <w:trPr>
          <w:trHeight w:val="325"/>
        </w:trPr>
        <w:tc>
          <w:tcPr>
            <w:tcW w:w="1880" w:type="dxa"/>
            <w:tcBorders>
              <w:left w:val="single" w:sz="8" w:space="0" w:color="auto"/>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социум</w:t>
            </w:r>
          </w:p>
        </w:tc>
        <w:tc>
          <w:tcPr>
            <w:tcW w:w="2360" w:type="dxa"/>
            <w:tcBorders>
              <w:bottom w:val="single" w:sz="8" w:space="0" w:color="auto"/>
              <w:right w:val="single" w:sz="8" w:space="0" w:color="auto"/>
            </w:tcBorders>
            <w:vAlign w:val="bottom"/>
          </w:tcPr>
          <w:p w:rsidR="002F3811" w:rsidRPr="00B770F6" w:rsidRDefault="00B60BDE" w:rsidP="00B770F6">
            <w:pPr>
              <w:ind w:firstLine="426"/>
              <w:contextualSpacing/>
              <w:rPr>
                <w:sz w:val="24"/>
                <w:szCs w:val="24"/>
              </w:rPr>
            </w:pPr>
            <w:r w:rsidRPr="00B770F6">
              <w:rPr>
                <w:sz w:val="24"/>
                <w:szCs w:val="24"/>
              </w:rPr>
              <w:t>П</w:t>
            </w:r>
            <w:r w:rsidR="00EE79F7" w:rsidRPr="00B770F6">
              <w:rPr>
                <w:sz w:val="24"/>
                <w:szCs w:val="24"/>
              </w:rPr>
              <w:t>оведения</w:t>
            </w:r>
          </w:p>
        </w:tc>
        <w:tc>
          <w:tcPr>
            <w:tcW w:w="266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социуму</w:t>
            </w:r>
          </w:p>
        </w:tc>
        <w:tc>
          <w:tcPr>
            <w:tcW w:w="2820" w:type="dxa"/>
            <w:tcBorders>
              <w:bottom w:val="single" w:sz="8" w:space="0" w:color="auto"/>
              <w:right w:val="single" w:sz="8" w:space="0" w:color="auto"/>
            </w:tcBorders>
            <w:vAlign w:val="bottom"/>
          </w:tcPr>
          <w:p w:rsidR="002F3811" w:rsidRPr="00B770F6" w:rsidRDefault="00EE79F7" w:rsidP="00B770F6">
            <w:pPr>
              <w:ind w:firstLine="426"/>
              <w:contextualSpacing/>
              <w:rPr>
                <w:sz w:val="24"/>
                <w:szCs w:val="24"/>
              </w:rPr>
            </w:pPr>
            <w:r w:rsidRPr="00B770F6">
              <w:rPr>
                <w:sz w:val="24"/>
                <w:szCs w:val="24"/>
              </w:rPr>
              <w:t>активности</w:t>
            </w:r>
          </w:p>
        </w:tc>
      </w:tr>
    </w:tbl>
    <w:p w:rsidR="002F3811" w:rsidRPr="00357886" w:rsidRDefault="002F3811" w:rsidP="00357886">
      <w:pPr>
        <w:spacing w:before="240" w:after="240"/>
        <w:ind w:firstLine="426"/>
        <w:contextualSpacing/>
        <w:rPr>
          <w:sz w:val="24"/>
          <w:szCs w:val="24"/>
        </w:rPr>
      </w:pPr>
    </w:p>
    <w:p w:rsidR="002F3811" w:rsidRDefault="002F3811" w:rsidP="00357886">
      <w:pPr>
        <w:spacing w:before="240" w:after="240"/>
        <w:ind w:firstLine="426"/>
        <w:contextualSpacing/>
        <w:rPr>
          <w:sz w:val="24"/>
          <w:szCs w:val="24"/>
        </w:rPr>
      </w:pPr>
    </w:p>
    <w:p w:rsidR="002F3811" w:rsidRPr="00B770F6" w:rsidRDefault="00EE79F7" w:rsidP="00B770F6">
      <w:pPr>
        <w:spacing w:before="240" w:after="240"/>
        <w:ind w:firstLine="426"/>
        <w:contextualSpacing/>
        <w:jc w:val="center"/>
        <w:rPr>
          <w:b/>
          <w:sz w:val="26"/>
          <w:szCs w:val="26"/>
        </w:rPr>
      </w:pPr>
      <w:r w:rsidRPr="00B770F6">
        <w:rPr>
          <w:b/>
          <w:sz w:val="26"/>
          <w:szCs w:val="26"/>
        </w:rPr>
        <w:t>2.2.4. Программа формирования экологической культуры, здорового и безопасного образа жизни</w:t>
      </w: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в соответствии с определением ФГОС НОО обучающихся с ОВЗ — комплексная программа формирования у обучающихся с ЗПР 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2F3811" w:rsidRPr="00B770F6" w:rsidRDefault="00EE79F7" w:rsidP="00B770F6">
      <w:pPr>
        <w:ind w:firstLine="709"/>
        <w:contextualSpacing/>
        <w:jc w:val="both"/>
        <w:rPr>
          <w:sz w:val="26"/>
          <w:szCs w:val="26"/>
        </w:rPr>
      </w:pPr>
      <w:r w:rsidRPr="00B770F6">
        <w:rPr>
          <w:sz w:val="26"/>
          <w:szCs w:val="26"/>
        </w:rPr>
        <w:t xml:space="preserve">Программа формирования экологической культуры </w:t>
      </w:r>
      <w:r w:rsidRPr="00B770F6">
        <w:rPr>
          <w:b/>
          <w:sz w:val="26"/>
          <w:szCs w:val="26"/>
        </w:rPr>
        <w:t>разработана на основе</w:t>
      </w:r>
      <w:r w:rsidR="00387D73">
        <w:rPr>
          <w:b/>
          <w:sz w:val="26"/>
          <w:szCs w:val="26"/>
        </w:rPr>
        <w:t xml:space="preserve"> </w:t>
      </w:r>
      <w:r w:rsidRPr="00B770F6">
        <w:rPr>
          <w:i/>
          <w:sz w:val="26"/>
          <w:szCs w:val="26"/>
        </w:rPr>
        <w:t>системно-деятельностного и культурно-исторического подходов</w:t>
      </w:r>
      <w:r w:rsidRPr="00B770F6">
        <w:rPr>
          <w:sz w:val="26"/>
          <w:szCs w:val="26"/>
        </w:rPr>
        <w:t xml:space="preserve">, с учётом этнических, социально-экономических, природно-территориальных и иных особенностей </w:t>
      </w:r>
      <w:r w:rsidR="00B770F6">
        <w:rPr>
          <w:sz w:val="26"/>
          <w:szCs w:val="26"/>
        </w:rPr>
        <w:t>Чеченской Республики</w:t>
      </w:r>
      <w:r w:rsidRPr="00B770F6">
        <w:rPr>
          <w:sz w:val="26"/>
          <w:szCs w:val="26"/>
        </w:rPr>
        <w:t>,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w:t>
      </w:r>
      <w:r w:rsidR="00387D73">
        <w:rPr>
          <w:sz w:val="26"/>
          <w:szCs w:val="26"/>
        </w:rPr>
        <w:t xml:space="preserve"> </w:t>
      </w:r>
      <w:r w:rsidRPr="00B770F6">
        <w:rPr>
          <w:sz w:val="26"/>
          <w:szCs w:val="26"/>
        </w:rPr>
        <w:t>семьёй, учреждениями дополнительного образования и другими общественными организациями.</w:t>
      </w:r>
    </w:p>
    <w:p w:rsidR="002F3811" w:rsidRPr="00B770F6" w:rsidRDefault="00BA5D94" w:rsidP="00B770F6">
      <w:pPr>
        <w:ind w:firstLine="709"/>
        <w:contextualSpacing/>
        <w:jc w:val="both"/>
        <w:rPr>
          <w:i/>
          <w:sz w:val="26"/>
          <w:szCs w:val="26"/>
        </w:rPr>
      </w:pPr>
      <w:r w:rsidRPr="00B770F6">
        <w:rPr>
          <w:b/>
          <w:sz w:val="26"/>
          <w:szCs w:val="26"/>
        </w:rPr>
        <w:t>П</w:t>
      </w:r>
      <w:r w:rsidR="00EE79F7" w:rsidRPr="00B770F6">
        <w:rPr>
          <w:b/>
          <w:sz w:val="26"/>
          <w:szCs w:val="26"/>
        </w:rPr>
        <w:t>рограмма формирования экологической культуры, здорового и безопасного образа жизни вносит вклад в достижение требований к личностным результатам освоения АООП НОО обучающихся с ЗПР</w:t>
      </w:r>
      <w:r w:rsidR="00EE79F7" w:rsidRPr="00B770F6">
        <w:rPr>
          <w:sz w:val="26"/>
          <w:szCs w:val="26"/>
        </w:rPr>
        <w:t xml:space="preserve">: </w:t>
      </w:r>
      <w:r w:rsidR="00EE79F7" w:rsidRPr="00B770F6">
        <w:rPr>
          <w:i/>
          <w:sz w:val="26"/>
          <w:szCs w:val="26"/>
        </w:rPr>
        <w:t xml:space="preserve">формирование представлений о мире в его органичном единстве и разнообразии природы, народов, культур и религий; овладение начальными навыками адаптации в окружающем мире; формирование установки на безопасный, здоровый образ жизни, наличие мотивации </w:t>
      </w:r>
      <w:r w:rsidR="00EE79F7" w:rsidRPr="00B770F6">
        <w:rPr>
          <w:i/>
          <w:sz w:val="26"/>
          <w:szCs w:val="26"/>
        </w:rPr>
        <w:lastRenderedPageBreak/>
        <w:t>к творческому труду, работе на результат, бережному отношению к материальным и духовным ценностям.</w:t>
      </w:r>
    </w:p>
    <w:p w:rsidR="002F3811" w:rsidRPr="00B770F6" w:rsidRDefault="00EE79F7" w:rsidP="00B770F6">
      <w:pPr>
        <w:ind w:firstLine="709"/>
        <w:contextualSpacing/>
        <w:jc w:val="both"/>
        <w:rPr>
          <w:sz w:val="26"/>
          <w:szCs w:val="26"/>
        </w:rPr>
      </w:pPr>
      <w:r w:rsidRPr="00B770F6">
        <w:rPr>
          <w:sz w:val="26"/>
          <w:szCs w:val="26"/>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 Она направлена на развитие мотивации и готовности обучающихся с ЗПР действовать предусмотрительно, придерживаться здорового и экологически безопасного образа жизни, ценить природу как источник духовного развития, информации, красоты, здоровья, материального благополучия.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на уровне начального общего образования формируется с учётом факторов, оказывающих существенное влияние на состояние здоровья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неблагоприятные социальные, экономические и экологические условия;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факторы риска, имеющие место в образовательных организациях, которые приводят к ухудшению здоровья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формируемые в младшем школьном возрасте правила поведения, привычки;</w:t>
      </w:r>
    </w:p>
    <w:p w:rsidR="00B770F6" w:rsidRPr="005A0B07" w:rsidRDefault="00EE79F7" w:rsidP="005A0B07">
      <w:pPr>
        <w:pStyle w:val="a6"/>
        <w:numPr>
          <w:ilvl w:val="0"/>
          <w:numId w:val="24"/>
        </w:numPr>
        <w:ind w:left="0" w:firstLine="709"/>
        <w:jc w:val="both"/>
        <w:rPr>
          <w:i/>
          <w:sz w:val="26"/>
          <w:szCs w:val="26"/>
        </w:rPr>
      </w:pPr>
      <w:r w:rsidRPr="005A0B07">
        <w:rPr>
          <w:i/>
          <w:sz w:val="26"/>
          <w:szCs w:val="26"/>
        </w:rPr>
        <w:t>особенности отношения обучающихся младшего школьного возраста к своему здоровью, что связано с отсутствием у обучающихся опыта «нездоровья» (за исключением обучающихся с серьёзными хроническими заболеваниями) и восприятием обучающимся состояния болезни главным образом как ограничения свободы;</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неспособность прогнозировать последствия своего отношения к здоровью.</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B770F6">
        <w:rPr>
          <w:sz w:val="26"/>
          <w:szCs w:val="26"/>
        </w:rPr>
        <w:t xml:space="preserve">При выборе стратегии реализации настоящей программы </w:t>
      </w:r>
      <w:r w:rsidR="0020469B">
        <w:rPr>
          <w:sz w:val="26"/>
          <w:szCs w:val="26"/>
        </w:rPr>
        <w:t>МБОУ «</w:t>
      </w:r>
      <w:r w:rsidR="00447F22">
        <w:rPr>
          <w:sz w:val="26"/>
          <w:szCs w:val="26"/>
        </w:rPr>
        <w:t>СОШ № 1 п. Гикало</w:t>
      </w:r>
      <w:r w:rsidR="0020469B">
        <w:rPr>
          <w:sz w:val="26"/>
          <w:szCs w:val="26"/>
        </w:rPr>
        <w:t>»</w:t>
      </w:r>
      <w:r w:rsidRPr="00B770F6">
        <w:rPr>
          <w:sz w:val="26"/>
          <w:szCs w:val="26"/>
        </w:rPr>
        <w:t xml:space="preserve"> исходи</w:t>
      </w:r>
      <w:r w:rsidR="005A0B07">
        <w:rPr>
          <w:sz w:val="26"/>
          <w:szCs w:val="26"/>
        </w:rPr>
        <w:t>ла</w:t>
      </w:r>
      <w:r w:rsidRPr="00B770F6">
        <w:rPr>
          <w:sz w:val="26"/>
          <w:szCs w:val="26"/>
        </w:rPr>
        <w:t xml:space="preserve"> из того, </w:t>
      </w:r>
      <w:r w:rsidRPr="005A0B07">
        <w:rPr>
          <w:b/>
          <w:sz w:val="26"/>
          <w:szCs w:val="26"/>
        </w:rPr>
        <w:t>что формирование культуры здоров</w:t>
      </w:r>
      <w:r w:rsidR="005A0B07" w:rsidRPr="005A0B07">
        <w:rPr>
          <w:b/>
          <w:sz w:val="26"/>
          <w:szCs w:val="26"/>
        </w:rPr>
        <w:t>ого и безопасного образа жизни</w:t>
      </w:r>
      <w:r w:rsidR="005A0B07">
        <w:rPr>
          <w:sz w:val="26"/>
          <w:szCs w:val="26"/>
        </w:rPr>
        <w:t xml:space="preserve"> -</w:t>
      </w:r>
      <w:r w:rsidRPr="005A0B07">
        <w:rPr>
          <w:i/>
          <w:sz w:val="26"/>
          <w:szCs w:val="26"/>
        </w:rPr>
        <w:t>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должна обеспечивать:</w:t>
      </w:r>
    </w:p>
    <w:p w:rsidR="005A0B07" w:rsidRPr="005A0B07" w:rsidRDefault="005F2766" w:rsidP="005A0B07">
      <w:pPr>
        <w:pStyle w:val="a6"/>
        <w:numPr>
          <w:ilvl w:val="0"/>
          <w:numId w:val="24"/>
        </w:numPr>
        <w:ind w:left="0" w:firstLine="709"/>
        <w:jc w:val="both"/>
        <w:rPr>
          <w:i/>
          <w:sz w:val="26"/>
          <w:szCs w:val="26"/>
        </w:rPr>
      </w:pPr>
      <w:r w:rsidRPr="005A0B07">
        <w:rPr>
          <w:i/>
          <w:sz w:val="26"/>
          <w:szCs w:val="26"/>
        </w:rPr>
        <w:t>ф</w:t>
      </w:r>
      <w:r w:rsidR="00EE79F7" w:rsidRPr="005A0B07">
        <w:rPr>
          <w:i/>
          <w:sz w:val="26"/>
          <w:szCs w:val="26"/>
        </w:rPr>
        <w:t>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пробуждение в детях желания заботиться о своем здоровье (формирование заинтересованного отношения к собственному здоровью) путемсоблюдения правил здорового образа жизни и организации здоровьесберегающего характера учебной деятельности и общения;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познавательного интереса и бережного отношения к природе;</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lastRenderedPageBreak/>
        <w:t>формирование установок на использование здорового питания; использование оптимальных двигательных режимов для обучающихся сЗПР с учетом их возрастных, психофизических особенностей, развитие потребности в занятиях физической культурой и спортом;</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соблюдение здоровьесозидающих режимов дня;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негативного отношения к факторам риска здоровью обучающихся;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становление умений противостояния вовлечению в табакокурение, употребление алкоголя, наркотических и сильнодействующих веществ;</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формирование умений безопасного поведения в окружающей среде и простейших умений поведения в экстремальных (чрезвычайных) ситуациях.</w:t>
      </w:r>
    </w:p>
    <w:p w:rsidR="002F3811" w:rsidRPr="005A0B07" w:rsidRDefault="002F3811" w:rsidP="00B770F6">
      <w:pPr>
        <w:ind w:firstLine="709"/>
        <w:contextualSpacing/>
        <w:jc w:val="both"/>
        <w:rPr>
          <w:i/>
          <w:sz w:val="26"/>
          <w:szCs w:val="26"/>
        </w:rPr>
      </w:pPr>
    </w:p>
    <w:p w:rsidR="002F3811" w:rsidRPr="005A0B07" w:rsidRDefault="00EE79F7" w:rsidP="00B770F6">
      <w:pPr>
        <w:ind w:firstLine="709"/>
        <w:contextualSpacing/>
        <w:jc w:val="both"/>
        <w:rPr>
          <w:b/>
          <w:sz w:val="26"/>
          <w:szCs w:val="26"/>
        </w:rPr>
      </w:pPr>
      <w:r w:rsidRPr="00B770F6">
        <w:rPr>
          <w:sz w:val="26"/>
          <w:szCs w:val="26"/>
        </w:rPr>
        <w:t xml:space="preserve">Программа формирования экологической культуры, здорового и безопасного образа жизни обучающихся с ЗПР </w:t>
      </w:r>
      <w:r w:rsidRPr="005A0B07">
        <w:rPr>
          <w:b/>
          <w:sz w:val="26"/>
          <w:szCs w:val="26"/>
        </w:rPr>
        <w:t>реализуется по следующим направлениям:</w:t>
      </w:r>
    </w:p>
    <w:p w:rsidR="002F3811" w:rsidRPr="005A0B07" w:rsidRDefault="002F3811" w:rsidP="00B770F6">
      <w:pPr>
        <w:ind w:firstLine="709"/>
        <w:contextualSpacing/>
        <w:jc w:val="both"/>
        <w:rPr>
          <w:b/>
          <w:sz w:val="26"/>
          <w:szCs w:val="26"/>
        </w:rPr>
      </w:pPr>
    </w:p>
    <w:p w:rsidR="002F3811" w:rsidRPr="00B770F6" w:rsidRDefault="00EE79F7" w:rsidP="00B770F6">
      <w:pPr>
        <w:ind w:firstLine="709"/>
        <w:contextualSpacing/>
        <w:jc w:val="both"/>
        <w:rPr>
          <w:sz w:val="26"/>
          <w:szCs w:val="26"/>
        </w:rPr>
      </w:pPr>
      <w:r w:rsidRPr="005A0B07">
        <w:rPr>
          <w:b/>
          <w:sz w:val="26"/>
          <w:szCs w:val="26"/>
        </w:rPr>
        <w:t>Создание здоровьесберегающей инфраструктуры</w:t>
      </w:r>
      <w:r w:rsidRPr="00B770F6">
        <w:rPr>
          <w:sz w:val="26"/>
          <w:szCs w:val="26"/>
        </w:rPr>
        <w:t xml:space="preserve"> образовательной организации с целью реализации необходимых условий для сбережения здоровья обучающихся с ЗПР.</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Формирование культуры здорового и безопасного образа жизни</w:t>
      </w:r>
      <w:r w:rsidRPr="00B770F6">
        <w:rPr>
          <w:sz w:val="26"/>
          <w:szCs w:val="26"/>
        </w:rPr>
        <w:t xml:space="preserve"> средствами урочной деятельности при использовании программного материала, формирующего у обучающихся с ЗПР установку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2F3811" w:rsidRPr="00B770F6" w:rsidRDefault="002F3811" w:rsidP="00B770F6">
      <w:pPr>
        <w:ind w:firstLine="709"/>
        <w:contextualSpacing/>
        <w:jc w:val="both"/>
        <w:rPr>
          <w:sz w:val="26"/>
          <w:szCs w:val="26"/>
        </w:rPr>
      </w:pPr>
    </w:p>
    <w:p w:rsidR="004E3D6F" w:rsidRPr="00B770F6" w:rsidRDefault="00EE79F7" w:rsidP="00B770F6">
      <w:pPr>
        <w:ind w:firstLine="709"/>
        <w:contextualSpacing/>
        <w:jc w:val="both"/>
        <w:rPr>
          <w:sz w:val="26"/>
          <w:szCs w:val="26"/>
        </w:rPr>
      </w:pPr>
      <w:r w:rsidRPr="005A0B07">
        <w:rPr>
          <w:b/>
          <w:sz w:val="26"/>
          <w:szCs w:val="26"/>
        </w:rPr>
        <w:t>Организация физкультурно-оздоровительной работы</w:t>
      </w:r>
      <w:r w:rsidRPr="00B770F6">
        <w:rPr>
          <w:sz w:val="26"/>
          <w:szCs w:val="26"/>
        </w:rPr>
        <w:t>, 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т.п.).</w:t>
      </w:r>
    </w:p>
    <w:p w:rsidR="008D63BA" w:rsidRPr="00B770F6" w:rsidRDefault="008D63BA" w:rsidP="00B770F6">
      <w:pPr>
        <w:ind w:firstLine="709"/>
        <w:contextualSpacing/>
        <w:jc w:val="both"/>
        <w:rPr>
          <w:sz w:val="26"/>
          <w:szCs w:val="26"/>
        </w:rPr>
      </w:pPr>
    </w:p>
    <w:p w:rsidR="002F3811" w:rsidRPr="00B770F6" w:rsidRDefault="008D63BA" w:rsidP="00B770F6">
      <w:pPr>
        <w:ind w:firstLine="709"/>
        <w:contextualSpacing/>
        <w:jc w:val="both"/>
        <w:rPr>
          <w:sz w:val="26"/>
          <w:szCs w:val="26"/>
        </w:rPr>
      </w:pPr>
      <w:r w:rsidRPr="005A0B07">
        <w:rPr>
          <w:b/>
          <w:sz w:val="26"/>
          <w:szCs w:val="26"/>
        </w:rPr>
        <w:t>Ф</w:t>
      </w:r>
      <w:r w:rsidR="00EE79F7" w:rsidRPr="005A0B07">
        <w:rPr>
          <w:b/>
          <w:sz w:val="26"/>
          <w:szCs w:val="26"/>
        </w:rPr>
        <w:t>ормирование экологической культуры в процессе усвоения</w:t>
      </w:r>
      <w:r w:rsidR="00EE79F7" w:rsidRPr="00B770F6">
        <w:rPr>
          <w:sz w:val="26"/>
          <w:szCs w:val="26"/>
        </w:rPr>
        <w:t xml:space="preserve"> элементарных представлений об экокультурных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w:t>
      </w:r>
      <w:r w:rsidR="00387D73">
        <w:rPr>
          <w:sz w:val="26"/>
          <w:szCs w:val="26"/>
        </w:rPr>
        <w:t xml:space="preserve"> </w:t>
      </w:r>
      <w:r w:rsidR="00EE79F7" w:rsidRPr="00B770F6">
        <w:rPr>
          <w:sz w:val="26"/>
          <w:szCs w:val="26"/>
        </w:rPr>
        <w:t>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Просветительская работа с родителями</w:t>
      </w:r>
      <w:r w:rsidRPr="00B770F6">
        <w:rPr>
          <w:sz w:val="26"/>
          <w:szCs w:val="26"/>
        </w:rPr>
        <w:t xml:space="preserve">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ЗПР, прошедшими саногенетический мониторинг и получивших рекомендации по коррекции различных параметров здоровья.</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 xml:space="preserve">Наиболее эффективным путём формирования экологической культуры, здорового и безопасного образа жизни обучающихся с ЗПР является направляемая и организуемая взрослыми </w:t>
      </w:r>
      <w:r w:rsidRPr="005A0B07">
        <w:rPr>
          <w:b/>
          <w:sz w:val="26"/>
          <w:szCs w:val="26"/>
        </w:rPr>
        <w:t>практическая работа обучающихся с учетом их особых образовательных потребностей</w:t>
      </w:r>
      <w:r w:rsidRPr="00B770F6">
        <w:rPr>
          <w:sz w:val="26"/>
          <w:szCs w:val="26"/>
        </w:rPr>
        <w:t>,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5A0B07">
        <w:rPr>
          <w:b/>
          <w:sz w:val="26"/>
          <w:szCs w:val="26"/>
        </w:rPr>
        <w:t>Программа содержит</w:t>
      </w:r>
      <w:r w:rsidRPr="00B770F6">
        <w:rPr>
          <w:sz w:val="26"/>
          <w:szCs w:val="26"/>
        </w:rPr>
        <w:t xml:space="preserve">: </w:t>
      </w:r>
      <w:r w:rsidRPr="005A0B07">
        <w:rPr>
          <w:i/>
          <w:sz w:val="26"/>
          <w:szCs w:val="26"/>
        </w:rPr>
        <w:t>цель и задачи, планируемые результаты, основные направления работы, перечень организационных форм.</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B770F6">
        <w:rPr>
          <w:sz w:val="26"/>
          <w:szCs w:val="26"/>
        </w:rPr>
        <w:t>Программа формирования экологической культуры, здорового и безопасного образа жизни самост</w:t>
      </w:r>
      <w:r w:rsidR="005A0B07">
        <w:rPr>
          <w:sz w:val="26"/>
          <w:szCs w:val="26"/>
        </w:rPr>
        <w:t xml:space="preserve">оятельно разработана с учетом </w:t>
      </w:r>
      <w:r w:rsidR="005F2766" w:rsidRPr="00B770F6">
        <w:rPr>
          <w:sz w:val="26"/>
          <w:szCs w:val="26"/>
        </w:rPr>
        <w:t>п</w:t>
      </w:r>
      <w:r w:rsidRPr="00B770F6">
        <w:rPr>
          <w:sz w:val="26"/>
          <w:szCs w:val="26"/>
        </w:rPr>
        <w:t>р</w:t>
      </w:r>
      <w:r w:rsidR="005F2766" w:rsidRPr="00B770F6">
        <w:rPr>
          <w:sz w:val="26"/>
          <w:szCs w:val="26"/>
        </w:rPr>
        <w:t>имерной АООП НОО обучающихся с ЗПР, п</w:t>
      </w:r>
      <w:r w:rsidRPr="00B770F6">
        <w:rPr>
          <w:sz w:val="26"/>
          <w:szCs w:val="26"/>
        </w:rPr>
        <w:t>р</w:t>
      </w:r>
      <w:r w:rsidR="005F2766" w:rsidRPr="00B770F6">
        <w:rPr>
          <w:sz w:val="26"/>
          <w:szCs w:val="26"/>
        </w:rPr>
        <w:t xml:space="preserve">имерной </w:t>
      </w:r>
      <w:r w:rsidRPr="00B770F6">
        <w:rPr>
          <w:sz w:val="26"/>
          <w:szCs w:val="26"/>
        </w:rPr>
        <w:t xml:space="preserve">ООП НОО, разработанной для общеобразовательной школы, с учетом специфики </w:t>
      </w:r>
      <w:r w:rsidR="005A0B07" w:rsidRPr="00B770F6">
        <w:rPr>
          <w:sz w:val="26"/>
          <w:szCs w:val="26"/>
        </w:rPr>
        <w:t>образовательных потребностей,</w:t>
      </w:r>
      <w:r w:rsidRPr="00B770F6">
        <w:rPr>
          <w:sz w:val="26"/>
          <w:szCs w:val="26"/>
        </w:rPr>
        <w:t xml:space="preserve"> обучающихся с ЗПР.</w:t>
      </w:r>
    </w:p>
    <w:p w:rsidR="002F3811" w:rsidRPr="00B770F6" w:rsidRDefault="002F3811" w:rsidP="00B770F6">
      <w:pPr>
        <w:ind w:firstLine="709"/>
        <w:contextualSpacing/>
        <w:jc w:val="both"/>
        <w:rPr>
          <w:sz w:val="26"/>
          <w:szCs w:val="26"/>
        </w:rPr>
      </w:pPr>
    </w:p>
    <w:p w:rsidR="002F3811" w:rsidRPr="00B770F6" w:rsidRDefault="00EE79F7" w:rsidP="00B770F6">
      <w:pPr>
        <w:ind w:firstLine="709"/>
        <w:contextualSpacing/>
        <w:jc w:val="both"/>
        <w:rPr>
          <w:sz w:val="26"/>
          <w:szCs w:val="26"/>
        </w:rPr>
      </w:pPr>
      <w:r w:rsidRPr="005A0B07">
        <w:rPr>
          <w:b/>
          <w:sz w:val="26"/>
          <w:szCs w:val="26"/>
        </w:rPr>
        <w:t>Программа формирования экологической культуры, здорового и безопасного образа жизни обучающихся</w:t>
      </w:r>
      <w:r w:rsidRPr="00B770F6">
        <w:rPr>
          <w:sz w:val="26"/>
          <w:szCs w:val="26"/>
        </w:rPr>
        <w:t xml:space="preserve"> - это комплексная программа формирования</w:t>
      </w:r>
      <w:r w:rsidR="00387D73">
        <w:rPr>
          <w:sz w:val="26"/>
          <w:szCs w:val="26"/>
        </w:rPr>
        <w:t xml:space="preserve"> </w:t>
      </w:r>
      <w:r w:rsidRPr="00B770F6">
        <w:rPr>
          <w:sz w:val="26"/>
          <w:szCs w:val="26"/>
        </w:rPr>
        <w:t>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
    <w:p w:rsidR="004E3D6F" w:rsidRPr="00B770F6" w:rsidRDefault="004E3D6F"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B770F6">
        <w:rPr>
          <w:sz w:val="26"/>
          <w:szCs w:val="26"/>
        </w:rPr>
        <w:t xml:space="preserve">Программа формирования экологической культуры, здорового и безопасного образа жизни на </w:t>
      </w:r>
      <w:r w:rsidR="005A0B07">
        <w:rPr>
          <w:sz w:val="26"/>
          <w:szCs w:val="26"/>
        </w:rPr>
        <w:t>уровне</w:t>
      </w:r>
      <w:r w:rsidRPr="00B770F6">
        <w:rPr>
          <w:sz w:val="26"/>
          <w:szCs w:val="26"/>
        </w:rPr>
        <w:t xml:space="preserve"> начального общего образования сформирована с учётом факторов, оказывающих существенное влияние на состояние здоровья детей: </w:t>
      </w:r>
      <w:r w:rsidRPr="005A0B07">
        <w:rPr>
          <w:i/>
          <w:sz w:val="26"/>
          <w:szCs w:val="26"/>
        </w:rPr>
        <w:t>неблагоприятные социальные, экономические и</w:t>
      </w:r>
      <w:r w:rsidR="00387D73">
        <w:rPr>
          <w:i/>
          <w:sz w:val="26"/>
          <w:szCs w:val="26"/>
        </w:rPr>
        <w:t xml:space="preserve"> </w:t>
      </w:r>
      <w:r w:rsidR="005F2766" w:rsidRPr="005A0B07">
        <w:rPr>
          <w:i/>
          <w:sz w:val="26"/>
          <w:szCs w:val="26"/>
        </w:rPr>
        <w:t>э</w:t>
      </w:r>
      <w:r w:rsidRPr="005A0B07">
        <w:rPr>
          <w:i/>
          <w:sz w:val="26"/>
          <w:szCs w:val="26"/>
        </w:rPr>
        <w:t>кологические условия; 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 активно формируемые в младшем школьном возрасте комплексы знаний, установок, правил поведения, привычек; особенности отношения обучающихся младшего школьного возраста</w:t>
      </w:r>
      <w:r w:rsidR="00387D73">
        <w:rPr>
          <w:i/>
          <w:sz w:val="26"/>
          <w:szCs w:val="26"/>
        </w:rPr>
        <w:t xml:space="preserve"> </w:t>
      </w:r>
      <w:r w:rsidRPr="005A0B07">
        <w:rPr>
          <w:i/>
          <w:sz w:val="26"/>
          <w:szCs w:val="26"/>
        </w:rPr>
        <w:t>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i/>
          <w:sz w:val="26"/>
          <w:szCs w:val="26"/>
        </w:rPr>
      </w:pPr>
      <w:r w:rsidRPr="005A0B07">
        <w:rPr>
          <w:b/>
          <w:sz w:val="26"/>
          <w:szCs w:val="26"/>
        </w:rPr>
        <w:lastRenderedPageBreak/>
        <w:t>Цель программы:</w:t>
      </w:r>
      <w:r w:rsidR="00387D73">
        <w:rPr>
          <w:b/>
          <w:sz w:val="26"/>
          <w:szCs w:val="26"/>
        </w:rPr>
        <w:t xml:space="preserve"> </w:t>
      </w:r>
      <w:r w:rsidRPr="005A0B07">
        <w:rPr>
          <w:i/>
          <w:sz w:val="26"/>
          <w:szCs w:val="26"/>
        </w:rPr>
        <w:t>охрана жизни, сохранение и укрепление здоровья, формирование навыков организации здорового образа жизни посредством развития здоровьесберегающей и здоровьеформирующей среды; воспитание экологически целесообразного поведения.</w:t>
      </w:r>
    </w:p>
    <w:p w:rsidR="002F3811" w:rsidRPr="00B770F6" w:rsidRDefault="002F3811" w:rsidP="00B770F6">
      <w:pPr>
        <w:ind w:firstLine="709"/>
        <w:contextualSpacing/>
        <w:jc w:val="both"/>
        <w:rPr>
          <w:sz w:val="26"/>
          <w:szCs w:val="26"/>
        </w:rPr>
      </w:pPr>
    </w:p>
    <w:p w:rsidR="002F3811" w:rsidRPr="005A0B07" w:rsidRDefault="00EE79F7" w:rsidP="00B770F6">
      <w:pPr>
        <w:ind w:firstLine="709"/>
        <w:contextualSpacing/>
        <w:jc w:val="both"/>
        <w:rPr>
          <w:b/>
          <w:sz w:val="26"/>
          <w:szCs w:val="26"/>
        </w:rPr>
      </w:pPr>
      <w:r w:rsidRPr="005A0B07">
        <w:rPr>
          <w:b/>
          <w:sz w:val="26"/>
          <w:szCs w:val="26"/>
        </w:rPr>
        <w:t>Задачи:</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привести условия обучения в соответствие с санитарно-гигиеническими нормами;</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 xml:space="preserve"> обеспечить</w:t>
      </w:r>
      <w:r w:rsidR="00387D73">
        <w:rPr>
          <w:i/>
          <w:sz w:val="26"/>
          <w:szCs w:val="26"/>
        </w:rPr>
        <w:t xml:space="preserve"> </w:t>
      </w:r>
      <w:r w:rsidRPr="005A0B07">
        <w:rPr>
          <w:i/>
          <w:sz w:val="26"/>
          <w:szCs w:val="26"/>
        </w:rPr>
        <w:t>благоприятный психологический и эмоциональный микроклимат в коллективе;</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 xml:space="preserve"> оказывать</w:t>
      </w:r>
      <w:r w:rsidRPr="005A0B07">
        <w:rPr>
          <w:i/>
          <w:sz w:val="26"/>
          <w:szCs w:val="26"/>
        </w:rPr>
        <w:tab/>
      </w:r>
      <w:r w:rsidR="005A0B07" w:rsidRPr="005A0B07">
        <w:rPr>
          <w:i/>
          <w:sz w:val="26"/>
          <w:szCs w:val="26"/>
        </w:rPr>
        <w:t>психологическую</w:t>
      </w:r>
      <w:r w:rsidR="005A0B07" w:rsidRPr="005A0B07">
        <w:rPr>
          <w:i/>
          <w:sz w:val="26"/>
          <w:szCs w:val="26"/>
        </w:rPr>
        <w:tab/>
        <w:t>помощь</w:t>
      </w:r>
      <w:r w:rsidR="005A0B07" w:rsidRPr="005A0B07">
        <w:rPr>
          <w:i/>
          <w:sz w:val="26"/>
          <w:szCs w:val="26"/>
        </w:rPr>
        <w:tab/>
        <w:t>ребенку,</w:t>
      </w:r>
      <w:r w:rsidR="00387D73">
        <w:rPr>
          <w:i/>
          <w:sz w:val="26"/>
          <w:szCs w:val="26"/>
        </w:rPr>
        <w:t xml:space="preserve"> </w:t>
      </w:r>
      <w:r w:rsidRPr="005A0B07">
        <w:rPr>
          <w:i/>
          <w:sz w:val="26"/>
          <w:szCs w:val="26"/>
        </w:rPr>
        <w:t>способствующую</w:t>
      </w:r>
      <w:r w:rsidR="00387D73">
        <w:rPr>
          <w:i/>
          <w:sz w:val="26"/>
          <w:szCs w:val="26"/>
        </w:rPr>
        <w:t xml:space="preserve"> </w:t>
      </w:r>
      <w:r w:rsidRPr="005A0B07">
        <w:rPr>
          <w:i/>
          <w:sz w:val="26"/>
          <w:szCs w:val="26"/>
        </w:rPr>
        <w:t>сохранению его физического и психического здоровья;</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формировать здоровые взаимоотношения ребенка с окружающим миром;</w:t>
      </w:r>
    </w:p>
    <w:p w:rsidR="005A0B07" w:rsidRDefault="00EE79F7" w:rsidP="005A0B07">
      <w:pPr>
        <w:pStyle w:val="a6"/>
        <w:numPr>
          <w:ilvl w:val="0"/>
          <w:numId w:val="24"/>
        </w:numPr>
        <w:ind w:left="0" w:firstLine="709"/>
        <w:jc w:val="both"/>
        <w:rPr>
          <w:i/>
          <w:sz w:val="26"/>
          <w:szCs w:val="26"/>
        </w:rPr>
      </w:pPr>
      <w:r w:rsidRPr="005A0B07">
        <w:rPr>
          <w:i/>
          <w:sz w:val="26"/>
          <w:szCs w:val="26"/>
        </w:rPr>
        <w:t xml:space="preserve">формировать представлений у детей о природе как среде жизнедеятельности человека, об основных компонентах культуры здоровья и здорового образа жизни, о позитивных факторах, влияющих на здоровье (научить выполнять правила личной гигиены и развить готовность на основе её использования самостоятельно поддерживать своё здоровье; </w:t>
      </w:r>
    </w:p>
    <w:p w:rsidR="005A0B07" w:rsidRPr="005A0B07" w:rsidRDefault="00EE79F7" w:rsidP="005A0B07">
      <w:pPr>
        <w:pStyle w:val="a6"/>
        <w:numPr>
          <w:ilvl w:val="0"/>
          <w:numId w:val="24"/>
        </w:numPr>
        <w:ind w:left="0" w:firstLine="709"/>
        <w:jc w:val="both"/>
        <w:rPr>
          <w:i/>
          <w:sz w:val="26"/>
          <w:szCs w:val="26"/>
        </w:rPr>
      </w:pPr>
      <w:r w:rsidRPr="005A0B07">
        <w:rPr>
          <w:i/>
          <w:sz w:val="26"/>
          <w:szCs w:val="26"/>
        </w:rPr>
        <w:t>сформировать представление о правильном (здоровом) питании, его режиме,</w:t>
      </w:r>
      <w:r w:rsidR="005A0B07" w:rsidRPr="005A0B07">
        <w:rPr>
          <w:i/>
          <w:sz w:val="26"/>
          <w:szCs w:val="26"/>
        </w:rPr>
        <w:t xml:space="preserve"> структуре, полезных продуктах;</w:t>
      </w:r>
    </w:p>
    <w:p w:rsidR="005A0B07" w:rsidRPr="005A0B07" w:rsidRDefault="00EE79F7" w:rsidP="005A0B07">
      <w:pPr>
        <w:pStyle w:val="a6"/>
        <w:numPr>
          <w:ilvl w:val="0"/>
          <w:numId w:val="24"/>
        </w:numPr>
        <w:ind w:left="0" w:firstLine="709"/>
        <w:jc w:val="both"/>
        <w:rPr>
          <w:sz w:val="26"/>
          <w:szCs w:val="26"/>
        </w:rPr>
      </w:pPr>
      <w:r w:rsidRPr="005A0B07">
        <w:rPr>
          <w:i/>
          <w:sz w:val="26"/>
          <w:szCs w:val="26"/>
        </w:rPr>
        <w:t>сформировать представление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5A0B07" w:rsidRDefault="00EE79F7" w:rsidP="005A0B07">
      <w:pPr>
        <w:pStyle w:val="a6"/>
        <w:numPr>
          <w:ilvl w:val="0"/>
          <w:numId w:val="24"/>
        </w:numPr>
        <w:ind w:left="0" w:firstLine="709"/>
        <w:jc w:val="both"/>
        <w:rPr>
          <w:i/>
          <w:sz w:val="26"/>
          <w:szCs w:val="26"/>
        </w:rPr>
      </w:pPr>
      <w:r w:rsidRPr="005A0B07">
        <w:rPr>
          <w:i/>
          <w:sz w:val="26"/>
          <w:szCs w:val="26"/>
        </w:rPr>
        <w:t xml:space="preserve"> дать представление с учётом</w:t>
      </w:r>
      <w:r w:rsidR="00387D73">
        <w:rPr>
          <w:i/>
          <w:sz w:val="26"/>
          <w:szCs w:val="26"/>
        </w:rPr>
        <w:t xml:space="preserve"> </w:t>
      </w:r>
      <w:r w:rsidRPr="005A0B07">
        <w:rPr>
          <w:i/>
          <w:sz w:val="26"/>
          <w:szCs w:val="26"/>
        </w:rPr>
        <w:t xml:space="preserve">принципа информационной безопасности о негативных факторах риска здоровью детей (сниженная двигательная активность, инфекционные заболевания, переутомления и т. п.), о существовании и причинах возникновения зависимостей от табака, алкоголя, наркотиков и других психоактивных веществ, их пагубном влиянии на здоровье; </w:t>
      </w:r>
    </w:p>
    <w:p w:rsidR="002F3811" w:rsidRPr="005A0B07" w:rsidRDefault="00EE79F7" w:rsidP="005A0B07">
      <w:pPr>
        <w:pStyle w:val="a6"/>
        <w:numPr>
          <w:ilvl w:val="0"/>
          <w:numId w:val="24"/>
        </w:numPr>
        <w:ind w:left="0" w:firstLine="709"/>
        <w:jc w:val="both"/>
        <w:rPr>
          <w:i/>
          <w:sz w:val="26"/>
          <w:szCs w:val="26"/>
        </w:rPr>
      </w:pPr>
      <w:r w:rsidRPr="005A0B07">
        <w:rPr>
          <w:i/>
          <w:sz w:val="26"/>
          <w:szCs w:val="26"/>
        </w:rPr>
        <w:t>дать представление о влиянии позитивных и негативных эмоций на здоровье, в том числе получаемых от общения с компьютером, просмотра телепередач, участия</w:t>
      </w:r>
      <w:r w:rsidR="005F2766" w:rsidRPr="005A0B07">
        <w:rPr>
          <w:i/>
          <w:sz w:val="26"/>
          <w:szCs w:val="26"/>
        </w:rPr>
        <w:t xml:space="preserve"> в </w:t>
      </w:r>
      <w:r w:rsidRPr="005A0B07">
        <w:rPr>
          <w:i/>
          <w:sz w:val="26"/>
          <w:szCs w:val="26"/>
        </w:rPr>
        <w:t>азартных играх; обучить элементарным навыкам эмоциональной разгрузки</w:t>
      </w:r>
      <w:r w:rsidR="005F2766" w:rsidRPr="005A0B07">
        <w:rPr>
          <w:i/>
          <w:sz w:val="26"/>
          <w:szCs w:val="26"/>
        </w:rPr>
        <w:t>.</w:t>
      </w:r>
    </w:p>
    <w:p w:rsidR="004E3D6F" w:rsidRPr="005A0B07" w:rsidRDefault="004E3D6F" w:rsidP="00357886">
      <w:pPr>
        <w:spacing w:before="240" w:after="240"/>
        <w:ind w:firstLine="426"/>
        <w:contextualSpacing/>
        <w:rPr>
          <w:i/>
          <w:sz w:val="24"/>
          <w:szCs w:val="24"/>
        </w:rPr>
      </w:pPr>
    </w:p>
    <w:p w:rsidR="002F3811" w:rsidRPr="005A0B07" w:rsidRDefault="00EE79F7" w:rsidP="005A0B07">
      <w:pPr>
        <w:spacing w:line="276" w:lineRule="auto"/>
        <w:ind w:firstLine="426"/>
        <w:contextualSpacing/>
        <w:jc w:val="both"/>
        <w:rPr>
          <w:b/>
          <w:sz w:val="26"/>
          <w:szCs w:val="26"/>
        </w:rPr>
      </w:pPr>
      <w:r w:rsidRPr="005A0B07">
        <w:rPr>
          <w:b/>
          <w:sz w:val="26"/>
          <w:szCs w:val="26"/>
        </w:rPr>
        <w:t>Планируемые результаты</w:t>
      </w:r>
    </w:p>
    <w:p w:rsidR="002F3811" w:rsidRPr="005A0B07" w:rsidRDefault="00EE79F7" w:rsidP="005A0B07">
      <w:pPr>
        <w:spacing w:line="276" w:lineRule="auto"/>
        <w:ind w:firstLine="426"/>
        <w:contextualSpacing/>
        <w:jc w:val="both"/>
        <w:rPr>
          <w:sz w:val="26"/>
          <w:szCs w:val="26"/>
        </w:rPr>
      </w:pPr>
      <w:r w:rsidRPr="005A0B07">
        <w:rPr>
          <w:sz w:val="26"/>
          <w:szCs w:val="26"/>
        </w:rPr>
        <w:t>Соответствие состояния и содержания зданий и помещений санитарным и гигиеническим нормам, нормам пожарной безопасности, требованиям охраны здоровья и охраны труда обучающихся;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соблюдение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 учащихся на всех этапах обучения;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полноценная и эффективная работа с обучающимися всех групп здоровья (на уроках физкультуры, в секциях);</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lastRenderedPageBreak/>
        <w:t xml:space="preserve"> рациональнаяисоответствующаяорганизацияуроковфизическойкультурыизанятийактивно-двигательногохарактерана</w:t>
      </w:r>
      <w:r w:rsidR="005A0B07" w:rsidRPr="005A0B07">
        <w:rPr>
          <w:i/>
          <w:sz w:val="26"/>
          <w:szCs w:val="26"/>
        </w:rPr>
        <w:t xml:space="preserve"> уровне </w:t>
      </w:r>
      <w:r w:rsidRPr="005A0B07">
        <w:rPr>
          <w:i/>
          <w:sz w:val="26"/>
          <w:szCs w:val="26"/>
        </w:rPr>
        <w:t>начального общего образования;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сформированность основ экологической культуры;</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сформированность у школьников ценностного отношения к своему здоровью, здоровью близких и окружающих людей;</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получение первоначального личного опыта здоровьесберегающей деятельности;</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углубление психолого-педагогической компетентности родителей; приобретение родителями знаний по формированию у детей ЗОЖ и стереотипов безопасного поведения;</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 xml:space="preserve"> эффективная совместная работа педагогов и родителей (законных представителей) по проведению спортивных соревнований, дней здоровья, занятий по профилактике вредных привычек и т. п.</w:t>
      </w:r>
    </w:p>
    <w:p w:rsidR="005A0B07"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снижение показателя заболеваемости учащихся;</w:t>
      </w:r>
    </w:p>
    <w:p w:rsidR="002F3811" w:rsidRPr="005A0B07" w:rsidRDefault="00EE79F7" w:rsidP="005A0B07">
      <w:pPr>
        <w:pStyle w:val="a6"/>
        <w:numPr>
          <w:ilvl w:val="0"/>
          <w:numId w:val="24"/>
        </w:numPr>
        <w:spacing w:line="276" w:lineRule="auto"/>
        <w:ind w:left="0" w:firstLine="709"/>
        <w:jc w:val="both"/>
        <w:rPr>
          <w:i/>
          <w:sz w:val="26"/>
          <w:szCs w:val="26"/>
        </w:rPr>
      </w:pPr>
      <w:r w:rsidRPr="005A0B07">
        <w:rPr>
          <w:i/>
          <w:sz w:val="26"/>
          <w:szCs w:val="26"/>
        </w:rPr>
        <w:t>уменьшение проявления детьми опасных форм поведения; развитие у детей навыков критического мышления и стереотипов позитивного поведения.</w:t>
      </w:r>
    </w:p>
    <w:p w:rsidR="002F3811" w:rsidRPr="005A0B07" w:rsidRDefault="002F3811" w:rsidP="005A0B07">
      <w:pPr>
        <w:spacing w:line="276" w:lineRule="auto"/>
        <w:ind w:firstLine="426"/>
        <w:contextualSpacing/>
        <w:jc w:val="both"/>
        <w:rPr>
          <w:i/>
          <w:sz w:val="26"/>
          <w:szCs w:val="26"/>
        </w:rPr>
      </w:pPr>
    </w:p>
    <w:p w:rsidR="002F3811" w:rsidRPr="005A0B07" w:rsidRDefault="00EE79F7" w:rsidP="005A0B07">
      <w:pPr>
        <w:spacing w:line="276" w:lineRule="auto"/>
        <w:ind w:firstLine="426"/>
        <w:contextualSpacing/>
        <w:jc w:val="both"/>
        <w:rPr>
          <w:b/>
          <w:sz w:val="26"/>
          <w:szCs w:val="26"/>
        </w:rPr>
      </w:pPr>
      <w:r w:rsidRPr="005A0B07">
        <w:rPr>
          <w:b/>
          <w:sz w:val="26"/>
          <w:szCs w:val="26"/>
        </w:rPr>
        <w:t>Направления деятельности по здоровьесбережению, обеспечению безопасности и формированию экологической культуры обучающихся</w:t>
      </w:r>
    </w:p>
    <w:p w:rsidR="002F3811" w:rsidRPr="005A0B07" w:rsidRDefault="002F3811" w:rsidP="005A0B07">
      <w:pPr>
        <w:spacing w:line="276" w:lineRule="auto"/>
        <w:ind w:firstLine="426"/>
        <w:contextualSpacing/>
        <w:jc w:val="both"/>
        <w:rPr>
          <w:b/>
          <w:sz w:val="26"/>
          <w:szCs w:val="26"/>
        </w:rPr>
      </w:pPr>
    </w:p>
    <w:p w:rsidR="002F3811" w:rsidRPr="005A0B07" w:rsidRDefault="00EE79F7" w:rsidP="005A0B07">
      <w:pPr>
        <w:spacing w:line="276" w:lineRule="auto"/>
        <w:ind w:firstLine="426"/>
        <w:contextualSpacing/>
        <w:jc w:val="center"/>
        <w:rPr>
          <w:b/>
          <w:sz w:val="26"/>
          <w:szCs w:val="26"/>
        </w:rPr>
      </w:pPr>
      <w:r w:rsidRPr="005A0B07">
        <w:rPr>
          <w:b/>
          <w:sz w:val="26"/>
          <w:szCs w:val="26"/>
        </w:rPr>
        <w:t>Создание здоровьесберегающей инфраструкт</w:t>
      </w:r>
      <w:r w:rsidR="005A0B07">
        <w:rPr>
          <w:b/>
          <w:sz w:val="26"/>
          <w:szCs w:val="26"/>
        </w:rPr>
        <w:t>уры образовательного учреждения</w:t>
      </w:r>
    </w:p>
    <w:p w:rsidR="002F3811" w:rsidRPr="005A0B07" w:rsidRDefault="002F3811" w:rsidP="006979CC">
      <w:pPr>
        <w:spacing w:line="276" w:lineRule="auto"/>
        <w:ind w:firstLine="709"/>
        <w:contextualSpacing/>
        <w:jc w:val="both"/>
        <w:rPr>
          <w:sz w:val="26"/>
          <w:szCs w:val="26"/>
        </w:rPr>
      </w:pPr>
    </w:p>
    <w:p w:rsidR="002F3811" w:rsidRPr="005A0B07" w:rsidRDefault="004E3D6F"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здании</w:t>
      </w:r>
      <w:r w:rsidR="00387D73">
        <w:rPr>
          <w:sz w:val="26"/>
          <w:szCs w:val="26"/>
        </w:rPr>
        <w:t xml:space="preserve"> </w:t>
      </w:r>
      <w:r w:rsidR="0020469B">
        <w:rPr>
          <w:sz w:val="26"/>
          <w:szCs w:val="26"/>
        </w:rPr>
        <w:t>МБОУ «</w:t>
      </w:r>
      <w:r w:rsidR="00447F22">
        <w:rPr>
          <w:sz w:val="26"/>
          <w:szCs w:val="26"/>
        </w:rPr>
        <w:t>СОШ № 1 п. Гикало</w:t>
      </w:r>
      <w:r w:rsidR="0020469B">
        <w:rPr>
          <w:sz w:val="26"/>
          <w:szCs w:val="26"/>
        </w:rPr>
        <w:t>»</w:t>
      </w:r>
      <w:r w:rsidR="00EE79F7" w:rsidRPr="005A0B07">
        <w:rPr>
          <w:sz w:val="26"/>
          <w:szCs w:val="26"/>
        </w:rPr>
        <w:t xml:space="preserve">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w:t>
      </w:r>
    </w:p>
    <w:p w:rsidR="005F2766" w:rsidRPr="005A0B07" w:rsidRDefault="00EE79F7" w:rsidP="006979CC">
      <w:pPr>
        <w:spacing w:line="276" w:lineRule="auto"/>
        <w:ind w:firstLine="709"/>
        <w:contextualSpacing/>
        <w:jc w:val="both"/>
        <w:rPr>
          <w:sz w:val="26"/>
          <w:szCs w:val="26"/>
        </w:rPr>
      </w:pPr>
      <w:r w:rsidRPr="005A0B07">
        <w:rPr>
          <w:sz w:val="26"/>
          <w:szCs w:val="26"/>
        </w:rPr>
        <w:t xml:space="preserve">Организация сбалансированного горячего питания осуществляется на базе столовой, в которой установлено оборудование. </w:t>
      </w:r>
    </w:p>
    <w:p w:rsidR="006979CC" w:rsidRDefault="00EE79F7" w:rsidP="006979CC">
      <w:pPr>
        <w:spacing w:line="276" w:lineRule="auto"/>
        <w:ind w:firstLine="709"/>
        <w:contextualSpacing/>
        <w:jc w:val="both"/>
        <w:rPr>
          <w:sz w:val="26"/>
          <w:szCs w:val="26"/>
        </w:rPr>
      </w:pPr>
      <w:r w:rsidRPr="006979CC">
        <w:rPr>
          <w:b/>
          <w:sz w:val="26"/>
          <w:szCs w:val="26"/>
        </w:rPr>
        <w:t>Для занятий физич</w:t>
      </w:r>
      <w:r w:rsidR="005F2766" w:rsidRPr="006979CC">
        <w:rPr>
          <w:b/>
          <w:sz w:val="26"/>
          <w:szCs w:val="26"/>
        </w:rPr>
        <w:t>еской культурой и спортом</w:t>
      </w:r>
      <w:r w:rsidR="005F2766" w:rsidRPr="005A0B07">
        <w:rPr>
          <w:sz w:val="26"/>
          <w:szCs w:val="26"/>
        </w:rPr>
        <w:t xml:space="preserve"> есть  спортивный зал, оборудованный</w:t>
      </w:r>
      <w:r w:rsidRPr="005A0B07">
        <w:rPr>
          <w:sz w:val="26"/>
          <w:szCs w:val="26"/>
        </w:rPr>
        <w:t xml:space="preserve"> необходимым игровым и спортивным оборудованием и инвентарём. На территории школы расположен</w:t>
      </w:r>
      <w:r w:rsidR="00D13E75" w:rsidRPr="005A0B07">
        <w:rPr>
          <w:sz w:val="26"/>
          <w:szCs w:val="26"/>
        </w:rPr>
        <w:t>а</w:t>
      </w:r>
      <w:r w:rsidR="00387D73">
        <w:rPr>
          <w:sz w:val="26"/>
          <w:szCs w:val="26"/>
        </w:rPr>
        <w:t xml:space="preserve"> </w:t>
      </w:r>
      <w:r w:rsidR="00D13E75" w:rsidRPr="005A0B07">
        <w:rPr>
          <w:sz w:val="26"/>
          <w:szCs w:val="26"/>
        </w:rPr>
        <w:t>площадка, включающая</w:t>
      </w:r>
      <w:r w:rsidRPr="005A0B07">
        <w:rPr>
          <w:sz w:val="26"/>
          <w:szCs w:val="26"/>
        </w:rPr>
        <w:t xml:space="preserve"> футбольное поле</w:t>
      </w:r>
      <w:r w:rsidR="00D13E75" w:rsidRPr="005A0B07">
        <w:rPr>
          <w:sz w:val="26"/>
          <w:szCs w:val="26"/>
        </w:rPr>
        <w:t xml:space="preserve">, баскетбольную площадку. Уроки, </w:t>
      </w:r>
      <w:r w:rsidRPr="005A0B07">
        <w:rPr>
          <w:sz w:val="26"/>
          <w:szCs w:val="26"/>
        </w:rPr>
        <w:t>физкультурно-оздоровительные и спортивно-массовые мероприятий проводятся на свежем воздухе.</w:t>
      </w:r>
    </w:p>
    <w:p w:rsidR="002F3811" w:rsidRPr="005A0B07" w:rsidRDefault="00EE79F7" w:rsidP="006979CC">
      <w:pPr>
        <w:spacing w:line="276" w:lineRule="auto"/>
        <w:ind w:firstLine="709"/>
        <w:contextualSpacing/>
        <w:jc w:val="both"/>
        <w:rPr>
          <w:sz w:val="26"/>
          <w:szCs w:val="26"/>
        </w:rPr>
      </w:pPr>
      <w:r w:rsidRPr="006979CC">
        <w:rPr>
          <w:b/>
          <w:sz w:val="26"/>
          <w:szCs w:val="26"/>
        </w:rPr>
        <w:t>Для медицинского обслуживания и лечебно-оздоровительной работы</w:t>
      </w:r>
      <w:r w:rsidRPr="005A0B07">
        <w:rPr>
          <w:sz w:val="26"/>
          <w:szCs w:val="26"/>
        </w:rPr>
        <w:t xml:space="preserve"> в школе имеется кабинет медицинского работника. </w:t>
      </w:r>
    </w:p>
    <w:p w:rsidR="002F3811" w:rsidRPr="005A0B07" w:rsidRDefault="00EE79F7" w:rsidP="006979CC">
      <w:pPr>
        <w:spacing w:line="276" w:lineRule="auto"/>
        <w:ind w:firstLine="709"/>
        <w:contextualSpacing/>
        <w:jc w:val="both"/>
        <w:rPr>
          <w:sz w:val="26"/>
          <w:szCs w:val="26"/>
        </w:rPr>
      </w:pPr>
      <w:r w:rsidRPr="005A0B07">
        <w:rPr>
          <w:sz w:val="26"/>
          <w:szCs w:val="26"/>
        </w:rPr>
        <w:t>Для специа</w:t>
      </w:r>
      <w:r w:rsidR="004E3D6F" w:rsidRPr="005A0B07">
        <w:rPr>
          <w:sz w:val="26"/>
          <w:szCs w:val="26"/>
        </w:rPr>
        <w:t>льных коррекционных занятий имее</w:t>
      </w:r>
      <w:r w:rsidRPr="005A0B07">
        <w:rPr>
          <w:sz w:val="26"/>
          <w:szCs w:val="26"/>
        </w:rPr>
        <w:t xml:space="preserve">тся кабинет педагога-психолога. Психолого-медико-педагогическое сопровождение школьников обеспечивают педагог-психолог, </w:t>
      </w:r>
      <w:r w:rsidR="00D13E75" w:rsidRPr="005A0B07">
        <w:rPr>
          <w:sz w:val="26"/>
          <w:szCs w:val="26"/>
        </w:rPr>
        <w:t>социальный педагог</w:t>
      </w:r>
      <w:r w:rsidRPr="005A0B07">
        <w:rPr>
          <w:sz w:val="26"/>
          <w:szCs w:val="26"/>
        </w:rPr>
        <w:t>.</w:t>
      </w:r>
    </w:p>
    <w:p w:rsidR="002F3811" w:rsidRPr="005A0B07" w:rsidRDefault="00EE79F7" w:rsidP="006979CC">
      <w:pPr>
        <w:spacing w:line="276" w:lineRule="auto"/>
        <w:ind w:firstLine="709"/>
        <w:contextualSpacing/>
        <w:jc w:val="both"/>
        <w:rPr>
          <w:sz w:val="26"/>
          <w:szCs w:val="26"/>
        </w:rPr>
      </w:pPr>
      <w:r w:rsidRPr="005A0B07">
        <w:rPr>
          <w:sz w:val="26"/>
          <w:szCs w:val="26"/>
        </w:rPr>
        <w:t>Классы и школа эстетически оформлены.</w:t>
      </w:r>
    </w:p>
    <w:p w:rsidR="002F3811" w:rsidRPr="005A0B07" w:rsidRDefault="00EE79F7" w:rsidP="006979CC">
      <w:pPr>
        <w:spacing w:line="276" w:lineRule="auto"/>
        <w:ind w:firstLine="709"/>
        <w:contextualSpacing/>
        <w:jc w:val="both"/>
        <w:rPr>
          <w:sz w:val="26"/>
          <w:szCs w:val="26"/>
        </w:rPr>
      </w:pPr>
      <w:r w:rsidRPr="005A0B07">
        <w:rPr>
          <w:sz w:val="26"/>
          <w:szCs w:val="26"/>
        </w:rPr>
        <w:lastRenderedPageBreak/>
        <w:t xml:space="preserve">Эффективное функционирование созданной здоровьесберегающей инфраструктуры в школе поддерживает квалифицированный состав специалистов: преподаватели физической культуры, педагог </w:t>
      </w:r>
      <w:r w:rsidR="00D13E75" w:rsidRPr="005A0B07">
        <w:rPr>
          <w:sz w:val="26"/>
          <w:szCs w:val="26"/>
        </w:rPr>
        <w:t>–</w:t>
      </w:r>
      <w:r w:rsidRPr="005A0B07">
        <w:rPr>
          <w:sz w:val="26"/>
          <w:szCs w:val="26"/>
        </w:rPr>
        <w:t xml:space="preserve"> психолог</w:t>
      </w:r>
      <w:r w:rsidR="00D13E75" w:rsidRPr="005A0B07">
        <w:rPr>
          <w:sz w:val="26"/>
          <w:szCs w:val="26"/>
        </w:rPr>
        <w:t>.</w:t>
      </w:r>
    </w:p>
    <w:p w:rsidR="002F3811" w:rsidRPr="005A0B07" w:rsidRDefault="002F3811" w:rsidP="006979CC">
      <w:pPr>
        <w:spacing w:line="276" w:lineRule="auto"/>
        <w:ind w:firstLine="709"/>
        <w:contextualSpacing/>
        <w:jc w:val="both"/>
        <w:rPr>
          <w:sz w:val="26"/>
          <w:szCs w:val="26"/>
        </w:rPr>
      </w:pPr>
    </w:p>
    <w:p w:rsidR="002F3811" w:rsidRPr="006979CC" w:rsidRDefault="00EE79F7" w:rsidP="006979CC">
      <w:pPr>
        <w:spacing w:line="276" w:lineRule="auto"/>
        <w:ind w:firstLine="709"/>
        <w:contextualSpacing/>
        <w:jc w:val="center"/>
        <w:rPr>
          <w:b/>
          <w:sz w:val="26"/>
          <w:szCs w:val="26"/>
        </w:rPr>
      </w:pPr>
      <w:r w:rsidRPr="006979CC">
        <w:rPr>
          <w:b/>
          <w:sz w:val="26"/>
          <w:szCs w:val="26"/>
        </w:rPr>
        <w:t>Реализация программы в урочной</w:t>
      </w:r>
      <w:r w:rsidR="006979CC">
        <w:rPr>
          <w:b/>
          <w:sz w:val="26"/>
          <w:szCs w:val="26"/>
        </w:rPr>
        <w:t xml:space="preserve"> деятельности</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УМК формируют установку школьников на безопасный, здоровый образ жизни, закладывают основы экологической культуры. С этой целью предусмотрены соответствующие разделы и темы. Их содержание направлено на обсуждение с детьми проблем, связанных с проблемами экологии и путями их решения, безопасностью жизни, укреплением собственного физического, нравственного и духовного здоровья, активным отдыхом.</w:t>
      </w:r>
    </w:p>
    <w:p w:rsidR="002F3811" w:rsidRPr="005A0B07" w:rsidRDefault="002F3811" w:rsidP="006979CC">
      <w:pPr>
        <w:spacing w:line="276" w:lineRule="auto"/>
        <w:ind w:firstLine="709"/>
        <w:contextualSpacing/>
        <w:jc w:val="both"/>
        <w:rPr>
          <w:sz w:val="26"/>
          <w:szCs w:val="26"/>
        </w:rPr>
      </w:pPr>
    </w:p>
    <w:p w:rsidR="006979CC" w:rsidRPr="005A0B07" w:rsidRDefault="008D63BA"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 xml:space="preserve">курсе </w:t>
      </w:r>
      <w:r w:rsidR="00EE79F7" w:rsidRPr="006979CC">
        <w:rPr>
          <w:b/>
          <w:sz w:val="26"/>
          <w:szCs w:val="26"/>
        </w:rPr>
        <w:t>«Окружающий мир»</w:t>
      </w:r>
      <w:r w:rsidR="00EE79F7" w:rsidRPr="005A0B07">
        <w:rPr>
          <w:sz w:val="26"/>
          <w:szCs w:val="26"/>
        </w:rPr>
        <w:t xml:space="preserve"> — это разделы: </w:t>
      </w:r>
      <w:r w:rsidR="00EE79F7" w:rsidRPr="006979CC">
        <w:rPr>
          <w:i/>
          <w:sz w:val="26"/>
          <w:szCs w:val="26"/>
        </w:rPr>
        <w:t>«Здоровье и безопасность», «Мы и наше здоровье», «Наша безопасность», «Как устроен мир», «Путешествия» (и учебный проект «Путешествуем без опасности») и др. и темы: «Красная книга», «Почва нуждается в охране», «Заповедники», «Что вокруг нас может быть опасным?», «Зачем мы спим ночью?», «Почему нужно есть много овощей и фруктов?», «Почему нужно чистить зубы и мыть руки</w:t>
      </w:r>
      <w:r w:rsidR="00EE79F7" w:rsidRPr="006979CC">
        <w:rPr>
          <w:sz w:val="26"/>
          <w:szCs w:val="26"/>
        </w:rPr>
        <w:t>?»,</w:t>
      </w:r>
      <w:r w:rsidR="00D13E75" w:rsidRPr="006979CC">
        <w:rPr>
          <w:sz w:val="26"/>
          <w:szCs w:val="26"/>
        </w:rPr>
        <w:t>«</w:t>
      </w:r>
      <w:r w:rsidR="00EE79F7" w:rsidRPr="006979CC">
        <w:rPr>
          <w:sz w:val="26"/>
          <w:szCs w:val="26"/>
        </w:rPr>
        <w:t>Почему в автомобиле и поезде нужно соблюдать правила безопасности?», «Почему на корабле и в самолете нужно соблюдать правила безопасности?» и др.</w:t>
      </w:r>
    </w:p>
    <w:p w:rsidR="002F3811" w:rsidRPr="005A0B07" w:rsidRDefault="00EE79F7" w:rsidP="006979CC">
      <w:pPr>
        <w:spacing w:line="276" w:lineRule="auto"/>
        <w:ind w:firstLine="709"/>
        <w:contextualSpacing/>
        <w:jc w:val="both"/>
        <w:rPr>
          <w:sz w:val="26"/>
          <w:szCs w:val="26"/>
        </w:rPr>
      </w:pPr>
      <w:r w:rsidRPr="005A0B07">
        <w:rPr>
          <w:sz w:val="26"/>
          <w:szCs w:val="26"/>
        </w:rPr>
        <w:t xml:space="preserve">При выполнении упражнений </w:t>
      </w:r>
      <w:r w:rsidRPr="006979CC">
        <w:rPr>
          <w:b/>
          <w:sz w:val="26"/>
          <w:szCs w:val="26"/>
        </w:rPr>
        <w:t>на уроках</w:t>
      </w:r>
      <w:r w:rsidR="00387D73">
        <w:rPr>
          <w:b/>
          <w:sz w:val="26"/>
          <w:szCs w:val="26"/>
        </w:rPr>
        <w:t xml:space="preserve"> </w:t>
      </w:r>
      <w:r w:rsidRPr="006979CC">
        <w:rPr>
          <w:b/>
          <w:sz w:val="26"/>
          <w:szCs w:val="26"/>
        </w:rPr>
        <w:t>русского языка</w:t>
      </w:r>
      <w:r w:rsidRPr="005A0B07">
        <w:rPr>
          <w:sz w:val="26"/>
          <w:szCs w:val="26"/>
        </w:rPr>
        <w:t xml:space="preserve"> учащиеся обсуждают вопросы внешнего облика ученика, соблюдения правил перехода улицы, активного отдыха летом и зимой, на уроках литературного чтения читают произведения о родной природе, говорят о сохранении красоты природы.</w:t>
      </w:r>
    </w:p>
    <w:p w:rsidR="002F3811" w:rsidRPr="005A0B07" w:rsidRDefault="00EE79F7" w:rsidP="006979CC">
      <w:pPr>
        <w:spacing w:line="276" w:lineRule="auto"/>
        <w:ind w:firstLine="709"/>
        <w:contextualSpacing/>
        <w:jc w:val="both"/>
        <w:rPr>
          <w:sz w:val="26"/>
          <w:szCs w:val="26"/>
        </w:rPr>
      </w:pPr>
      <w:r w:rsidRPr="006979CC">
        <w:rPr>
          <w:b/>
          <w:sz w:val="26"/>
          <w:szCs w:val="26"/>
        </w:rPr>
        <w:t>На уроках</w:t>
      </w:r>
      <w:r w:rsidR="00387D73">
        <w:rPr>
          <w:b/>
          <w:sz w:val="26"/>
          <w:szCs w:val="26"/>
        </w:rPr>
        <w:t xml:space="preserve"> </w:t>
      </w:r>
      <w:r w:rsidRPr="006979CC">
        <w:rPr>
          <w:b/>
          <w:sz w:val="26"/>
          <w:szCs w:val="26"/>
        </w:rPr>
        <w:t>математики</w:t>
      </w:r>
      <w:r w:rsidRPr="005A0B07">
        <w:rPr>
          <w:sz w:val="26"/>
          <w:szCs w:val="26"/>
        </w:rPr>
        <w:t xml:space="preserve"> решают арифметические задачи экологического содержания.</w:t>
      </w:r>
    </w:p>
    <w:p w:rsidR="002F3811" w:rsidRPr="005A0B07" w:rsidRDefault="008D63BA" w:rsidP="006979CC">
      <w:pPr>
        <w:spacing w:line="276" w:lineRule="auto"/>
        <w:ind w:firstLine="709"/>
        <w:contextualSpacing/>
        <w:jc w:val="both"/>
        <w:rPr>
          <w:sz w:val="26"/>
          <w:szCs w:val="26"/>
        </w:rPr>
      </w:pPr>
      <w:r w:rsidRPr="006979CC">
        <w:rPr>
          <w:b/>
          <w:sz w:val="26"/>
          <w:szCs w:val="26"/>
        </w:rPr>
        <w:t xml:space="preserve">В </w:t>
      </w:r>
      <w:r w:rsidR="00EE79F7" w:rsidRPr="006979CC">
        <w:rPr>
          <w:b/>
          <w:sz w:val="26"/>
          <w:szCs w:val="26"/>
        </w:rPr>
        <w:t>курсе «Технология»</w:t>
      </w:r>
      <w:r w:rsidR="00EE79F7" w:rsidRPr="005A0B07">
        <w:rPr>
          <w:sz w:val="26"/>
          <w:szCs w:val="26"/>
        </w:rPr>
        <w:t xml:space="preserve"> при знакомстве с каждым инструментом или приспособлением в учебниках обязательно вводятся правила безопасной работы с ним.</w:t>
      </w:r>
    </w:p>
    <w:p w:rsidR="002F3811" w:rsidRPr="005A0B07" w:rsidRDefault="008D63BA" w:rsidP="006979CC">
      <w:pPr>
        <w:spacing w:line="276" w:lineRule="auto"/>
        <w:ind w:firstLine="709"/>
        <w:contextualSpacing/>
        <w:jc w:val="both"/>
        <w:rPr>
          <w:sz w:val="26"/>
          <w:szCs w:val="26"/>
        </w:rPr>
      </w:pPr>
      <w:r w:rsidRPr="005A0B07">
        <w:rPr>
          <w:sz w:val="26"/>
          <w:szCs w:val="26"/>
        </w:rPr>
        <w:t xml:space="preserve">В </w:t>
      </w:r>
      <w:r w:rsidR="006979CC">
        <w:rPr>
          <w:sz w:val="26"/>
          <w:szCs w:val="26"/>
        </w:rPr>
        <w:t>курсе</w:t>
      </w:r>
      <w:r w:rsidR="00EE79F7" w:rsidRPr="006979CC">
        <w:rPr>
          <w:b/>
          <w:sz w:val="26"/>
          <w:szCs w:val="26"/>
        </w:rPr>
        <w:t>«</w:t>
      </w:r>
      <w:r w:rsidR="006979CC" w:rsidRPr="006979CC">
        <w:rPr>
          <w:b/>
          <w:sz w:val="26"/>
          <w:szCs w:val="26"/>
        </w:rPr>
        <w:t>Физическая культура»</w:t>
      </w:r>
      <w:r w:rsidR="006979CC" w:rsidRPr="005A0B07">
        <w:rPr>
          <w:sz w:val="26"/>
          <w:szCs w:val="26"/>
        </w:rPr>
        <w:t xml:space="preserve"> весь материал учебника (</w:t>
      </w:r>
      <w:r w:rsidR="00EE79F7" w:rsidRPr="005A0B07">
        <w:rPr>
          <w:sz w:val="26"/>
          <w:szCs w:val="26"/>
        </w:rPr>
        <w:t>1-</w:t>
      </w:r>
      <w:r w:rsidR="006979CC" w:rsidRPr="005A0B07">
        <w:rPr>
          <w:sz w:val="26"/>
          <w:szCs w:val="26"/>
        </w:rPr>
        <w:t>4 кл</w:t>
      </w:r>
      <w:r w:rsidR="00EE79F7" w:rsidRPr="005A0B07">
        <w:rPr>
          <w:sz w:val="26"/>
          <w:szCs w:val="26"/>
        </w:rPr>
        <w:t>.)способствует выработке установки на безопасный, здоровый образ жизни. На это ориентированы все разделы книги, но особенно, те, в которых сообщаются сведения по освоению и соблюдению режима дня, личной гигиены, закаливания, приема пищи и питательных веществ, воды и питьевого режима, необходимости оказания первой помощи при травмах.</w:t>
      </w:r>
    </w:p>
    <w:p w:rsidR="002F3811" w:rsidRDefault="008D63BA" w:rsidP="006979CC">
      <w:pPr>
        <w:spacing w:line="276" w:lineRule="auto"/>
        <w:ind w:firstLine="426"/>
        <w:contextualSpacing/>
        <w:jc w:val="both"/>
        <w:rPr>
          <w:i/>
          <w:sz w:val="26"/>
          <w:szCs w:val="26"/>
        </w:rPr>
      </w:pPr>
      <w:r w:rsidRPr="005A0B07">
        <w:rPr>
          <w:sz w:val="26"/>
          <w:szCs w:val="26"/>
        </w:rPr>
        <w:t xml:space="preserve">В </w:t>
      </w:r>
      <w:r w:rsidR="00EE79F7" w:rsidRPr="005A0B07">
        <w:rPr>
          <w:sz w:val="26"/>
          <w:szCs w:val="26"/>
        </w:rPr>
        <w:t xml:space="preserve">курсе </w:t>
      </w:r>
      <w:r w:rsidR="00EE79F7" w:rsidRPr="006979CC">
        <w:rPr>
          <w:b/>
          <w:sz w:val="26"/>
          <w:szCs w:val="26"/>
        </w:rPr>
        <w:t>«Основы религиозных культур и светской этики»</w:t>
      </w:r>
      <w:r w:rsidR="00EE79F7" w:rsidRPr="005A0B07">
        <w:rPr>
          <w:sz w:val="26"/>
          <w:szCs w:val="26"/>
        </w:rPr>
        <w:t xml:space="preserve"> тема труда,</w:t>
      </w:r>
      <w:r w:rsidR="00387D73">
        <w:rPr>
          <w:sz w:val="26"/>
          <w:szCs w:val="26"/>
        </w:rPr>
        <w:t xml:space="preserve"> </w:t>
      </w:r>
      <w:r w:rsidR="00EE79F7" w:rsidRPr="005A0B07">
        <w:rPr>
          <w:sz w:val="26"/>
          <w:szCs w:val="26"/>
        </w:rPr>
        <w:t xml:space="preserve">образования, природы проходит через содержание всех учебников, но наиболее убедительно раскрывается на специальных уроках: </w:t>
      </w:r>
      <w:r w:rsidR="00EE79F7" w:rsidRPr="006979CC">
        <w:rPr>
          <w:i/>
          <w:sz w:val="26"/>
          <w:szCs w:val="26"/>
        </w:rPr>
        <w:t xml:space="preserve">«Ценность и польза образования», «Ислам и наука», «Основы исламской культуры», «Отношение к природе», «Основы буддийской культуры», «Христианин в труде», «Отношение христиан к природе», </w:t>
      </w:r>
      <w:r w:rsidR="00EE79F7" w:rsidRPr="006979CC">
        <w:rPr>
          <w:i/>
          <w:sz w:val="26"/>
          <w:szCs w:val="26"/>
        </w:rPr>
        <w:lastRenderedPageBreak/>
        <w:t>«Основы православной культуры», «Православие в традициях русского народа», «Дом и семья в православии», «Дом и семья в Исламе», «Христианские праздники», «Таинства, обычаи и обряды иудеев», «Буддизм в культуре и традициях народов России» и др.</w:t>
      </w:r>
    </w:p>
    <w:p w:rsidR="006979CC" w:rsidRPr="006979CC" w:rsidRDefault="006979CC" w:rsidP="006979CC">
      <w:pPr>
        <w:spacing w:line="276" w:lineRule="auto"/>
        <w:ind w:firstLine="426"/>
        <w:contextualSpacing/>
        <w:jc w:val="both"/>
        <w:rPr>
          <w:i/>
          <w:sz w:val="26"/>
          <w:szCs w:val="26"/>
        </w:rPr>
      </w:pPr>
    </w:p>
    <w:p w:rsidR="002F3811" w:rsidRPr="006979CC" w:rsidRDefault="00EE79F7" w:rsidP="006979CC">
      <w:pPr>
        <w:spacing w:line="276" w:lineRule="auto"/>
        <w:ind w:firstLine="426"/>
        <w:contextualSpacing/>
        <w:jc w:val="center"/>
        <w:rPr>
          <w:b/>
          <w:sz w:val="26"/>
          <w:szCs w:val="26"/>
        </w:rPr>
      </w:pPr>
      <w:r w:rsidRPr="006979CC">
        <w:rPr>
          <w:b/>
          <w:sz w:val="26"/>
          <w:szCs w:val="26"/>
        </w:rPr>
        <w:t>Рациональная организация учебной и внеу</w:t>
      </w:r>
      <w:r w:rsidR="006979CC">
        <w:rPr>
          <w:b/>
          <w:sz w:val="26"/>
          <w:szCs w:val="26"/>
        </w:rPr>
        <w:t>чебной деятельности обучающихся</w:t>
      </w:r>
    </w:p>
    <w:p w:rsidR="002F3811" w:rsidRPr="005A0B07" w:rsidRDefault="00EE79F7" w:rsidP="006979CC">
      <w:pPr>
        <w:spacing w:line="276" w:lineRule="auto"/>
        <w:ind w:firstLine="709"/>
        <w:contextualSpacing/>
        <w:jc w:val="both"/>
        <w:rPr>
          <w:sz w:val="26"/>
          <w:szCs w:val="26"/>
        </w:rPr>
      </w:pPr>
      <w:r w:rsidRPr="005A0B07">
        <w:rPr>
          <w:sz w:val="26"/>
          <w:szCs w:val="26"/>
        </w:rPr>
        <w:t>Сохранение и укрепление здоровья учащихся средствами рациональной организации их деятельности достигается благодаря систематической работы педагогического коллектива над вопросами повышения эффективности учебного процесса, снижения функционального напряжения и утомления детей, создания условий для снятия перегрузки, нормального чередования труда и отдыха.</w:t>
      </w:r>
    </w:p>
    <w:p w:rsidR="002F3811" w:rsidRPr="005A0B07" w:rsidRDefault="002F3811" w:rsidP="005A0B07">
      <w:pPr>
        <w:spacing w:line="276" w:lineRule="auto"/>
        <w:ind w:firstLine="426"/>
        <w:contextualSpacing/>
        <w:jc w:val="both"/>
        <w:rPr>
          <w:sz w:val="26"/>
          <w:szCs w:val="26"/>
        </w:rPr>
      </w:pPr>
    </w:p>
    <w:p w:rsidR="002F3811" w:rsidRPr="005A0B07" w:rsidRDefault="00460D0C" w:rsidP="006979CC">
      <w:pPr>
        <w:spacing w:line="276" w:lineRule="auto"/>
        <w:ind w:firstLine="709"/>
        <w:contextualSpacing/>
        <w:jc w:val="both"/>
        <w:rPr>
          <w:sz w:val="26"/>
          <w:szCs w:val="26"/>
        </w:rPr>
      </w:pPr>
      <w:r w:rsidRPr="005A0B07">
        <w:rPr>
          <w:sz w:val="26"/>
          <w:szCs w:val="26"/>
        </w:rPr>
        <w:t>О</w:t>
      </w:r>
      <w:r w:rsidR="00EE79F7" w:rsidRPr="005A0B07">
        <w:rPr>
          <w:sz w:val="26"/>
          <w:szCs w:val="26"/>
        </w:rPr>
        <w:t>рганизация образовательного процесса строится с учетом гигиенических норм и требований к организации и объёму учебной и внеучебной нагрузки (выполнение домашних заданий, занятия в кружках и спортивных секциях).</w:t>
      </w: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учебном процессе педагоги применяют методы и методики обучения,</w:t>
      </w:r>
      <w:r w:rsidR="00387D73">
        <w:rPr>
          <w:sz w:val="26"/>
          <w:szCs w:val="26"/>
        </w:rPr>
        <w:t xml:space="preserve"> </w:t>
      </w:r>
      <w:r w:rsidR="006979CC" w:rsidRPr="005A0B07">
        <w:rPr>
          <w:sz w:val="26"/>
          <w:szCs w:val="26"/>
        </w:rPr>
        <w:t>адекватные возрастным возможностям и особенностям обучающихся</w:t>
      </w:r>
      <w:r w:rsidR="00EE79F7" w:rsidRPr="005A0B07">
        <w:rPr>
          <w:sz w:val="26"/>
          <w:szCs w:val="26"/>
        </w:rPr>
        <w:t xml:space="preserve">.Этому способствуют используемые в школе системы учебников </w:t>
      </w:r>
      <w:r w:rsidR="00EE79F7" w:rsidRPr="00387D73">
        <w:rPr>
          <w:sz w:val="26"/>
          <w:szCs w:val="26"/>
        </w:rPr>
        <w:t>«Школа России»,</w:t>
      </w:r>
      <w:r w:rsidR="00EE79F7" w:rsidRPr="005A0B07">
        <w:rPr>
          <w:sz w:val="26"/>
          <w:szCs w:val="26"/>
        </w:rPr>
        <w:t xml:space="preserve"> направленных на самооценку результатов собственных достижений, их сравнение с предыдущими результатами, на осознание происходящих приращений знаний, способствуют формированию рефлексивной самооценки, личностной заинтересованности в приобретении, расширении знаний и способов действий. Особую актуальность имеет учебный материал, связанный</w:t>
      </w:r>
      <w:r w:rsidR="00387D73">
        <w:rPr>
          <w:sz w:val="26"/>
          <w:szCs w:val="26"/>
        </w:rPr>
        <w:t xml:space="preserve"> </w:t>
      </w:r>
      <w:r w:rsidR="00EE79F7" w:rsidRPr="005A0B07">
        <w:rPr>
          <w:sz w:val="26"/>
          <w:szCs w:val="26"/>
        </w:rPr>
        <w:t>проблемой безопасного поведения ребенка в природном и социальном окружении.</w:t>
      </w: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школе строго соблюдаются все требования к использован</w:t>
      </w:r>
      <w:r w:rsidR="004E3D6F" w:rsidRPr="005A0B07">
        <w:rPr>
          <w:sz w:val="26"/>
          <w:szCs w:val="26"/>
        </w:rPr>
        <w:t>ию технических средств обучения</w:t>
      </w:r>
    </w:p>
    <w:p w:rsidR="002F3811" w:rsidRPr="005A0B07" w:rsidRDefault="00EE79F7" w:rsidP="006979CC">
      <w:pPr>
        <w:spacing w:line="276" w:lineRule="auto"/>
        <w:ind w:firstLine="709"/>
        <w:contextualSpacing/>
        <w:jc w:val="both"/>
        <w:rPr>
          <w:sz w:val="26"/>
          <w:szCs w:val="26"/>
        </w:rPr>
      </w:pPr>
      <w:r w:rsidRPr="005A0B07">
        <w:rPr>
          <w:sz w:val="26"/>
          <w:szCs w:val="26"/>
        </w:rPr>
        <w:t>Педагогический коллектив учитывает в образовательной деятельности индивидуальные особенности развития учащихся: темпа развития и темп деятельности. При обучении детей учитываются психологические и возрастные особенности младших школьников, различные учебные возможности детей.</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Физкультминутки в оптимальном объеме проводятся на всех уроках в начальной школе. Физкультминутки проводятся с целью профилактики утомления, нарушения осанки, ухудшения зрения и т.д. индикатором рациональности проведенного урока является момент наступления утомления, определяемый учителем по снижению учебной активности, возрастанию двигательных и пассивных отвлечений у большинства школьников.</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 xml:space="preserve">Для достижения здоровьесберегающего эффекта оптимальная плотность урока (т.е. доля времени, затраченного школьниками на собственно учебную работу) </w:t>
      </w:r>
      <w:r w:rsidRPr="005A0B07">
        <w:rPr>
          <w:sz w:val="26"/>
          <w:szCs w:val="26"/>
        </w:rPr>
        <w:lastRenderedPageBreak/>
        <w:t>находится в диапазоне 60-80%. Педагог использует метод хронометрирования и педагогических наблюдений для оценки плотности урока.</w:t>
      </w:r>
    </w:p>
    <w:p w:rsidR="002F3811" w:rsidRPr="005A0B07" w:rsidRDefault="002F3811" w:rsidP="006979CC">
      <w:pPr>
        <w:spacing w:line="276" w:lineRule="auto"/>
        <w:ind w:firstLine="709"/>
        <w:contextualSpacing/>
        <w:jc w:val="both"/>
        <w:rPr>
          <w:sz w:val="26"/>
          <w:szCs w:val="26"/>
        </w:rPr>
      </w:pPr>
    </w:p>
    <w:p w:rsidR="002F3811" w:rsidRPr="005A0B07" w:rsidRDefault="00EE79F7" w:rsidP="006979CC">
      <w:pPr>
        <w:spacing w:line="276" w:lineRule="auto"/>
        <w:ind w:firstLine="709"/>
        <w:contextualSpacing/>
        <w:jc w:val="both"/>
        <w:rPr>
          <w:sz w:val="26"/>
          <w:szCs w:val="26"/>
        </w:rPr>
      </w:pPr>
      <w:r w:rsidRPr="005A0B07">
        <w:rPr>
          <w:sz w:val="26"/>
          <w:szCs w:val="26"/>
        </w:rPr>
        <w:t>Количество видов деятельности на уроках варьируется от 3-до 7. причем учителя четко выдерживают паузу между сменой деятельности (7-10 минут), что обеспечивает физиологически оптимального «переключения».</w:t>
      </w:r>
    </w:p>
    <w:p w:rsidR="002F3811" w:rsidRPr="005A0B07" w:rsidRDefault="002F3811" w:rsidP="006979CC">
      <w:pPr>
        <w:spacing w:line="276" w:lineRule="auto"/>
        <w:ind w:firstLine="709"/>
        <w:contextualSpacing/>
        <w:jc w:val="both"/>
        <w:rPr>
          <w:sz w:val="26"/>
          <w:szCs w:val="26"/>
        </w:rPr>
      </w:pP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основном, педагогический коллектив рационально использует методы преподавания, применяя не менее трех методов в уроке, которые чередуются каждые 10-15 минут.</w:t>
      </w:r>
    </w:p>
    <w:p w:rsidR="002F3811" w:rsidRPr="005A0B07" w:rsidRDefault="002F3811" w:rsidP="006979CC">
      <w:pPr>
        <w:spacing w:line="276" w:lineRule="auto"/>
        <w:ind w:firstLine="709"/>
        <w:contextualSpacing/>
        <w:jc w:val="both"/>
        <w:rPr>
          <w:sz w:val="26"/>
          <w:szCs w:val="26"/>
        </w:rPr>
      </w:pPr>
    </w:p>
    <w:p w:rsidR="002F3811" w:rsidRPr="005A0B07" w:rsidRDefault="001C5DBD" w:rsidP="006979CC">
      <w:pPr>
        <w:spacing w:line="276" w:lineRule="auto"/>
        <w:ind w:firstLine="709"/>
        <w:contextualSpacing/>
        <w:jc w:val="both"/>
        <w:rPr>
          <w:sz w:val="26"/>
          <w:szCs w:val="26"/>
        </w:rPr>
      </w:pPr>
      <w:r w:rsidRPr="005A0B07">
        <w:rPr>
          <w:sz w:val="26"/>
          <w:szCs w:val="26"/>
        </w:rPr>
        <w:t xml:space="preserve">В </w:t>
      </w:r>
      <w:r w:rsidR="00EE79F7" w:rsidRPr="005A0B07">
        <w:rPr>
          <w:sz w:val="26"/>
          <w:szCs w:val="26"/>
        </w:rPr>
        <w:t>системе педагоги проводят эмоциональные разрядки (не менее 2-3 за</w:t>
      </w:r>
      <w:r w:rsidR="00387D73">
        <w:rPr>
          <w:sz w:val="26"/>
          <w:szCs w:val="26"/>
        </w:rPr>
        <w:t xml:space="preserve"> </w:t>
      </w:r>
      <w:r w:rsidR="00EE79F7" w:rsidRPr="005A0B07">
        <w:rPr>
          <w:sz w:val="26"/>
          <w:szCs w:val="26"/>
        </w:rPr>
        <w:t>урок).</w:t>
      </w:r>
    </w:p>
    <w:p w:rsidR="002F3811" w:rsidRPr="005A0B07" w:rsidRDefault="00EE79F7" w:rsidP="006979CC">
      <w:pPr>
        <w:spacing w:line="276" w:lineRule="auto"/>
        <w:ind w:firstLine="709"/>
        <w:contextualSpacing/>
        <w:jc w:val="both"/>
        <w:rPr>
          <w:sz w:val="26"/>
          <w:szCs w:val="26"/>
        </w:rPr>
      </w:pPr>
      <w:r w:rsidRPr="005A0B07">
        <w:rPr>
          <w:sz w:val="26"/>
          <w:szCs w:val="26"/>
        </w:rPr>
        <w:t>Большое внимание на уроке уделяют учителя чередованию рабочей позы, как необходимого компонента гигиенически рационального учебного процесса.</w:t>
      </w:r>
    </w:p>
    <w:p w:rsidR="004964D7" w:rsidRPr="005A0B07" w:rsidRDefault="00EE79F7" w:rsidP="006979CC">
      <w:pPr>
        <w:spacing w:line="276" w:lineRule="auto"/>
        <w:ind w:firstLine="709"/>
        <w:contextualSpacing/>
        <w:jc w:val="both"/>
        <w:rPr>
          <w:sz w:val="26"/>
          <w:szCs w:val="26"/>
        </w:rPr>
      </w:pPr>
      <w:r w:rsidRPr="005A0B07">
        <w:rPr>
          <w:sz w:val="26"/>
          <w:szCs w:val="26"/>
        </w:rPr>
        <w:t>Таким образом, гигиенически оптимальная организация урока является реальным механизмом управления здоровья школьников в процессе обучения, не требующим особых материальных затрат и зависящими от человеческого фактора.</w:t>
      </w:r>
    </w:p>
    <w:p w:rsidR="002F3811" w:rsidRPr="005A0B07" w:rsidRDefault="004964D7" w:rsidP="006979CC">
      <w:pPr>
        <w:spacing w:line="276" w:lineRule="auto"/>
        <w:ind w:firstLine="709"/>
        <w:contextualSpacing/>
        <w:jc w:val="both"/>
        <w:rPr>
          <w:sz w:val="26"/>
          <w:szCs w:val="26"/>
        </w:rPr>
      </w:pPr>
      <w:r w:rsidRPr="005A0B07">
        <w:rPr>
          <w:sz w:val="26"/>
          <w:szCs w:val="26"/>
        </w:rPr>
        <w:t>Н</w:t>
      </w:r>
      <w:r w:rsidR="00EE79F7" w:rsidRPr="005A0B07">
        <w:rPr>
          <w:sz w:val="26"/>
          <w:szCs w:val="26"/>
        </w:rPr>
        <w:t>а уроках физической культуры используются методы и методики обучения, адекватные возрастным возможностям и особенностям обучающихся, ведется систематическая работа с детьми с ослабленным здоровьем и детьми с ограниченными возможностями здоровья под контролем медицинского работника. Для данной категории обучающихся введены особые формы организации учебного процесса (судейство, творческие работы и т. д.) Внедряются новые физкультурно-оздоровительные технологии и методики адаптивной физкультуры, основанные на индивидуализации параметров физической нагрузки и способствующие восстановлению здоровья и формированию мотивации к занятиям физической культурой и спортом.</w:t>
      </w:r>
    </w:p>
    <w:p w:rsidR="001C5DBD" w:rsidRPr="005A0B07" w:rsidRDefault="001C5DBD" w:rsidP="005A0B07">
      <w:pPr>
        <w:spacing w:line="276" w:lineRule="auto"/>
        <w:contextualSpacing/>
        <w:jc w:val="both"/>
        <w:rPr>
          <w:sz w:val="26"/>
          <w:szCs w:val="26"/>
        </w:rPr>
      </w:pPr>
    </w:p>
    <w:p w:rsidR="002F3811" w:rsidRPr="006979CC" w:rsidRDefault="00EE79F7" w:rsidP="006979CC">
      <w:pPr>
        <w:spacing w:line="276" w:lineRule="auto"/>
        <w:ind w:firstLine="426"/>
        <w:contextualSpacing/>
        <w:jc w:val="center"/>
        <w:rPr>
          <w:b/>
          <w:sz w:val="26"/>
          <w:szCs w:val="26"/>
        </w:rPr>
      </w:pPr>
      <w:r w:rsidRPr="006979CC">
        <w:rPr>
          <w:b/>
          <w:sz w:val="26"/>
          <w:szCs w:val="26"/>
        </w:rPr>
        <w:t>Организация физкультурно-оздоровительной работы</w:t>
      </w:r>
    </w:p>
    <w:p w:rsidR="002F3811" w:rsidRPr="005A0B07" w:rsidRDefault="00EE79F7" w:rsidP="006979CC">
      <w:pPr>
        <w:spacing w:line="276" w:lineRule="auto"/>
        <w:ind w:firstLine="709"/>
        <w:contextualSpacing/>
        <w:jc w:val="both"/>
        <w:rPr>
          <w:sz w:val="26"/>
          <w:szCs w:val="26"/>
        </w:rPr>
      </w:pPr>
      <w:r w:rsidRPr="005A0B07">
        <w:rPr>
          <w:sz w:val="26"/>
          <w:szCs w:val="26"/>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рациональную и соответствующую организацию уроков физической</w:t>
      </w:r>
      <w:r w:rsidR="00387D73">
        <w:rPr>
          <w:i/>
          <w:sz w:val="26"/>
          <w:szCs w:val="26"/>
        </w:rPr>
        <w:t xml:space="preserve"> </w:t>
      </w:r>
      <w:r w:rsidRPr="006979CC">
        <w:rPr>
          <w:i/>
          <w:sz w:val="26"/>
          <w:szCs w:val="26"/>
        </w:rPr>
        <w:t>ку</w:t>
      </w:r>
      <w:r w:rsidR="004E3D6F" w:rsidRPr="006979CC">
        <w:rPr>
          <w:i/>
          <w:sz w:val="26"/>
          <w:szCs w:val="26"/>
        </w:rPr>
        <w:t>льтуры</w:t>
      </w:r>
      <w:r w:rsidR="004E3D6F" w:rsidRPr="006979CC">
        <w:rPr>
          <w:i/>
          <w:sz w:val="26"/>
          <w:szCs w:val="26"/>
        </w:rPr>
        <w:tab/>
        <w:t>и</w:t>
      </w:r>
      <w:r w:rsidR="004E3D6F" w:rsidRPr="006979CC">
        <w:rPr>
          <w:i/>
          <w:sz w:val="26"/>
          <w:szCs w:val="26"/>
        </w:rPr>
        <w:tab/>
        <w:t xml:space="preserve">занятий </w:t>
      </w:r>
      <w:r w:rsidRPr="006979CC">
        <w:rPr>
          <w:i/>
          <w:sz w:val="26"/>
          <w:szCs w:val="26"/>
        </w:rPr>
        <w:t>активно-двигательного</w:t>
      </w:r>
      <w:r w:rsidRPr="006979CC">
        <w:rPr>
          <w:i/>
          <w:sz w:val="26"/>
          <w:szCs w:val="26"/>
        </w:rPr>
        <w:tab/>
        <w:t>характера</w:t>
      </w:r>
      <w:r w:rsidRPr="006979CC">
        <w:rPr>
          <w:i/>
          <w:sz w:val="26"/>
          <w:szCs w:val="26"/>
        </w:rPr>
        <w:tab/>
        <w:t>на</w:t>
      </w:r>
      <w:r w:rsidRPr="006979CC">
        <w:rPr>
          <w:i/>
          <w:sz w:val="26"/>
          <w:szCs w:val="26"/>
        </w:rPr>
        <w:tab/>
      </w:r>
      <w:r w:rsidR="004964D7" w:rsidRPr="006979CC">
        <w:rPr>
          <w:i/>
          <w:sz w:val="26"/>
          <w:szCs w:val="26"/>
        </w:rPr>
        <w:t>уровне</w:t>
      </w:r>
      <w:r w:rsidR="00387D73">
        <w:rPr>
          <w:i/>
          <w:sz w:val="26"/>
          <w:szCs w:val="26"/>
        </w:rPr>
        <w:t xml:space="preserve"> </w:t>
      </w:r>
      <w:r w:rsidRPr="006979CC">
        <w:rPr>
          <w:i/>
          <w:sz w:val="26"/>
          <w:szCs w:val="26"/>
        </w:rPr>
        <w:t>начального общего образования;</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занятий по оздоровительной гимнастике;</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часа активных движений (динамической паузы) между 3-м и 4-м уроками в 1-х классах;</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lastRenderedPageBreak/>
        <w:t>организацию</w:t>
      </w:r>
      <w:r w:rsidRPr="006979CC">
        <w:rPr>
          <w:i/>
          <w:sz w:val="26"/>
          <w:szCs w:val="26"/>
        </w:rPr>
        <w:tab/>
        <w:t>динамических</w:t>
      </w:r>
      <w:r w:rsidRPr="006979CC">
        <w:rPr>
          <w:i/>
          <w:sz w:val="26"/>
          <w:szCs w:val="26"/>
        </w:rPr>
        <w:tab/>
      </w:r>
      <w:r w:rsidR="006979CC" w:rsidRPr="006979CC">
        <w:rPr>
          <w:i/>
          <w:sz w:val="26"/>
          <w:szCs w:val="26"/>
        </w:rPr>
        <w:t xml:space="preserve">перемен, </w:t>
      </w:r>
      <w:r w:rsidR="006979CC" w:rsidRPr="006979CC">
        <w:rPr>
          <w:i/>
          <w:sz w:val="26"/>
          <w:szCs w:val="26"/>
        </w:rPr>
        <w:tab/>
      </w:r>
      <w:r w:rsidR="006979CC">
        <w:rPr>
          <w:i/>
          <w:sz w:val="26"/>
          <w:szCs w:val="26"/>
        </w:rPr>
        <w:t>физкультминуток</w:t>
      </w:r>
      <w:r w:rsidR="006979CC">
        <w:rPr>
          <w:i/>
          <w:sz w:val="26"/>
          <w:szCs w:val="26"/>
        </w:rPr>
        <w:tab/>
        <w:t xml:space="preserve">на </w:t>
      </w:r>
      <w:r w:rsidRPr="006979CC">
        <w:rPr>
          <w:i/>
          <w:sz w:val="26"/>
          <w:szCs w:val="26"/>
        </w:rPr>
        <w:t>уроках,</w:t>
      </w:r>
      <w:r w:rsidR="00387D73">
        <w:rPr>
          <w:i/>
          <w:sz w:val="26"/>
          <w:szCs w:val="26"/>
        </w:rPr>
        <w:t xml:space="preserve"> </w:t>
      </w:r>
      <w:r w:rsidRPr="006979CC">
        <w:rPr>
          <w:i/>
          <w:sz w:val="26"/>
          <w:szCs w:val="26"/>
        </w:rPr>
        <w:t>способствующих эмоциональной разгрузке и повышению двигательной активности;</w:t>
      </w:r>
    </w:p>
    <w:p w:rsidR="006979CC"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организацию работы спортивных секций и создание условий для их эффективного функционирования;</w:t>
      </w:r>
    </w:p>
    <w:p w:rsidR="002F3811" w:rsidRPr="006979CC" w:rsidRDefault="00EE79F7" w:rsidP="006979CC">
      <w:pPr>
        <w:pStyle w:val="a6"/>
        <w:numPr>
          <w:ilvl w:val="0"/>
          <w:numId w:val="24"/>
        </w:numPr>
        <w:spacing w:line="276" w:lineRule="auto"/>
        <w:ind w:left="0" w:firstLine="709"/>
        <w:jc w:val="both"/>
        <w:rPr>
          <w:i/>
          <w:sz w:val="26"/>
          <w:szCs w:val="26"/>
        </w:rPr>
      </w:pPr>
      <w:r w:rsidRPr="006979CC">
        <w:rPr>
          <w:i/>
          <w:sz w:val="26"/>
          <w:szCs w:val="26"/>
        </w:rPr>
        <w:t>традиционное проведение спортивно-оздоровительных мероприятий (дней здоровья, соревнований по волейболу, веселых стартов, зимних праздников, товарищеских встреч между воспитанниками ДОУ, первоклассниками, совместных спортивно - оздоровительных мероприятий с родителями «Мама, папа, я – спортивная семья», «Семья – остров здоровья», «Мама, папа, я и ПДД» и т. п.).</w:t>
      </w:r>
    </w:p>
    <w:p w:rsidR="002F3811" w:rsidRPr="00FF7747" w:rsidRDefault="002F3811" w:rsidP="00FF7747">
      <w:pPr>
        <w:spacing w:line="276" w:lineRule="auto"/>
        <w:ind w:firstLine="709"/>
        <w:contextualSpacing/>
        <w:jc w:val="both"/>
        <w:rPr>
          <w:sz w:val="26"/>
          <w:szCs w:val="26"/>
        </w:rPr>
      </w:pPr>
    </w:p>
    <w:p w:rsidR="002F3811" w:rsidRPr="00FF7747" w:rsidRDefault="00EE79F7" w:rsidP="00FF7747">
      <w:pPr>
        <w:spacing w:line="276" w:lineRule="auto"/>
        <w:ind w:firstLine="426"/>
        <w:contextualSpacing/>
        <w:jc w:val="center"/>
        <w:rPr>
          <w:b/>
          <w:sz w:val="26"/>
          <w:szCs w:val="26"/>
        </w:rPr>
      </w:pPr>
      <w:r w:rsidRPr="00FF7747">
        <w:rPr>
          <w:b/>
          <w:sz w:val="26"/>
          <w:szCs w:val="26"/>
        </w:rPr>
        <w:t>Организация воспитательной работы</w:t>
      </w:r>
    </w:p>
    <w:p w:rsidR="002F3811" w:rsidRPr="00FF7747" w:rsidRDefault="002F3811" w:rsidP="00FF7747">
      <w:pPr>
        <w:spacing w:line="276" w:lineRule="auto"/>
        <w:ind w:firstLine="426"/>
        <w:contextualSpacing/>
        <w:jc w:val="both"/>
        <w:rPr>
          <w:b/>
          <w:sz w:val="26"/>
          <w:szCs w:val="26"/>
        </w:rPr>
      </w:pPr>
    </w:p>
    <w:p w:rsidR="004964D7" w:rsidRPr="00FF7747" w:rsidRDefault="00EE79F7" w:rsidP="00FF7747">
      <w:pPr>
        <w:spacing w:line="276" w:lineRule="auto"/>
        <w:ind w:firstLine="709"/>
        <w:contextualSpacing/>
        <w:jc w:val="both"/>
        <w:rPr>
          <w:sz w:val="26"/>
          <w:szCs w:val="26"/>
        </w:rPr>
      </w:pPr>
      <w:r w:rsidRPr="00FF7747">
        <w:rPr>
          <w:sz w:val="26"/>
          <w:szCs w:val="26"/>
        </w:rPr>
        <w:t>Воспитательная работа с обучающимися, направленная на формирование экологической культуры, ценности здоровья и здорового образа жизни, включает в себя: систему тематических классных часов, беседы, игровые тренинги, занятия в кружках, факультативные занятия, проведение досуговых мероприятий (конкурсы, викторины, праздники, экскурсии, походы и т.д.), проведение дней здоровья.</w:t>
      </w:r>
    </w:p>
    <w:p w:rsidR="004E3D6F" w:rsidRPr="00FF7747" w:rsidRDefault="004964D7" w:rsidP="00FF7747">
      <w:pPr>
        <w:spacing w:line="276" w:lineRule="auto"/>
        <w:ind w:firstLine="709"/>
        <w:contextualSpacing/>
        <w:jc w:val="both"/>
        <w:rPr>
          <w:sz w:val="26"/>
          <w:szCs w:val="26"/>
        </w:rPr>
      </w:pPr>
      <w:r w:rsidRPr="00FF7747">
        <w:rPr>
          <w:sz w:val="26"/>
          <w:szCs w:val="26"/>
        </w:rPr>
        <w:t>О</w:t>
      </w:r>
      <w:r w:rsidR="00EE79F7" w:rsidRPr="00FF7747">
        <w:rPr>
          <w:sz w:val="26"/>
          <w:szCs w:val="26"/>
        </w:rPr>
        <w:t>рганизация просветительской работы с родителями (законными представителями)</w:t>
      </w:r>
      <w:r w:rsidR="00FF7747">
        <w:rPr>
          <w:sz w:val="26"/>
          <w:szCs w:val="26"/>
        </w:rPr>
        <w:t>.</w:t>
      </w:r>
    </w:p>
    <w:p w:rsidR="002F3811" w:rsidRPr="00FF7747" w:rsidRDefault="00EE79F7" w:rsidP="00FF7747">
      <w:pPr>
        <w:spacing w:line="276" w:lineRule="auto"/>
        <w:ind w:firstLine="709"/>
        <w:contextualSpacing/>
        <w:jc w:val="both"/>
        <w:rPr>
          <w:sz w:val="26"/>
          <w:szCs w:val="26"/>
        </w:rPr>
      </w:pPr>
      <w:r w:rsidRPr="00FF7747">
        <w:rPr>
          <w:sz w:val="26"/>
          <w:szCs w:val="26"/>
        </w:rPr>
        <w:t>Сложившаяся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проведение соответствующих лекций, бесед, консультаций и т. п.;</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FF7747" w:rsidRDefault="00EE79F7" w:rsidP="00FF7747">
      <w:pPr>
        <w:pStyle w:val="a6"/>
        <w:numPr>
          <w:ilvl w:val="0"/>
          <w:numId w:val="24"/>
        </w:numPr>
        <w:spacing w:line="276" w:lineRule="auto"/>
        <w:ind w:left="0" w:firstLine="709"/>
        <w:jc w:val="both"/>
        <w:rPr>
          <w:sz w:val="26"/>
          <w:szCs w:val="26"/>
        </w:rPr>
      </w:pPr>
      <w:r w:rsidRPr="00FF7747">
        <w:rPr>
          <w:sz w:val="26"/>
          <w:szCs w:val="26"/>
        </w:rPr>
        <w:t>создание библиотечки детского здоровья, доступной для родителей</w:t>
      </w:r>
      <w:r w:rsidR="004E3D6F" w:rsidRPr="00FF7747">
        <w:rPr>
          <w:sz w:val="26"/>
          <w:szCs w:val="26"/>
        </w:rPr>
        <w:t>;</w:t>
      </w:r>
    </w:p>
    <w:p w:rsidR="002F3811" w:rsidRPr="00FF7747" w:rsidRDefault="00EE79F7" w:rsidP="00FF7747">
      <w:pPr>
        <w:pStyle w:val="a6"/>
        <w:numPr>
          <w:ilvl w:val="0"/>
          <w:numId w:val="24"/>
        </w:numPr>
        <w:spacing w:line="276" w:lineRule="auto"/>
        <w:ind w:left="0" w:firstLine="709"/>
        <w:jc w:val="both"/>
        <w:rPr>
          <w:sz w:val="26"/>
          <w:szCs w:val="26"/>
        </w:rPr>
      </w:pPr>
      <w:r w:rsidRPr="00FF7747">
        <w:rPr>
          <w:sz w:val="26"/>
          <w:szCs w:val="26"/>
        </w:rPr>
        <w:t xml:space="preserve">привлечение родителей (законных представителей) к совместному участию в спортивно – оздоровительных мероприятиях и спортивных </w:t>
      </w:r>
      <w:r w:rsidR="00FF7747" w:rsidRPr="00FF7747">
        <w:rPr>
          <w:sz w:val="26"/>
          <w:szCs w:val="26"/>
        </w:rPr>
        <w:t>соревнованиях (</w:t>
      </w:r>
      <w:r w:rsidRPr="00FF7747">
        <w:rPr>
          <w:sz w:val="26"/>
          <w:szCs w:val="26"/>
        </w:rPr>
        <w:t>«Мама, папа, я – спортивная семья», «Семья – остров здоровья», «Мама, ПАПА, я и ПДД»).</w:t>
      </w:r>
    </w:p>
    <w:p w:rsidR="002F3811" w:rsidRPr="00F564B9" w:rsidRDefault="001C5DBD" w:rsidP="00F564B9">
      <w:pPr>
        <w:spacing w:line="276" w:lineRule="auto"/>
        <w:ind w:firstLine="709"/>
        <w:contextualSpacing/>
        <w:jc w:val="both"/>
        <w:rPr>
          <w:i/>
          <w:sz w:val="26"/>
          <w:szCs w:val="26"/>
        </w:rPr>
      </w:pPr>
      <w:r w:rsidRPr="00FF7747">
        <w:rPr>
          <w:sz w:val="26"/>
          <w:szCs w:val="26"/>
        </w:rPr>
        <w:t xml:space="preserve">В </w:t>
      </w:r>
      <w:r w:rsidR="00EE79F7" w:rsidRPr="00FF7747">
        <w:rPr>
          <w:sz w:val="26"/>
          <w:szCs w:val="26"/>
        </w:rPr>
        <w:t xml:space="preserve">течение года медицинским </w:t>
      </w:r>
      <w:r w:rsidR="00F564B9" w:rsidRPr="00FF7747">
        <w:rPr>
          <w:sz w:val="26"/>
          <w:szCs w:val="26"/>
        </w:rPr>
        <w:t>работником проводятся</w:t>
      </w:r>
      <w:r w:rsidR="00EE79F7" w:rsidRPr="00FF7747">
        <w:rPr>
          <w:sz w:val="26"/>
          <w:szCs w:val="26"/>
        </w:rPr>
        <w:t xml:space="preserve"> лекции и беседы для школьников и их родителей по следующим темам: </w:t>
      </w:r>
      <w:r w:rsidR="00EE79F7" w:rsidRPr="00F564B9">
        <w:rPr>
          <w:i/>
          <w:sz w:val="26"/>
          <w:szCs w:val="26"/>
        </w:rPr>
        <w:t>«Профилактика вирусного гепатита»; «Клещевой энцефалит и как его избежать»; «Здоровый образ жизни»; «Профилактика педикулеза» (1- 4 классы); «Травматизм и оказание первой помощи» (1-4 классы); «Инфекции, гуляющие всюду и везде» (1-4 классы); «Профилактика острых кишечных заболеваний» (3-4-ые классы); «Профилактика туберкулеза» (1-ые, 4-ые классы).</w:t>
      </w:r>
    </w:p>
    <w:p w:rsidR="002F3811" w:rsidRPr="00FF7747" w:rsidRDefault="00EE79F7" w:rsidP="00FF7747">
      <w:pPr>
        <w:spacing w:line="276" w:lineRule="auto"/>
        <w:ind w:firstLine="426"/>
        <w:contextualSpacing/>
        <w:jc w:val="both"/>
        <w:rPr>
          <w:sz w:val="26"/>
          <w:szCs w:val="26"/>
        </w:rPr>
      </w:pPr>
      <w:r w:rsidRPr="00FF7747">
        <w:rPr>
          <w:noProof/>
          <w:sz w:val="26"/>
          <w:szCs w:val="26"/>
        </w:rPr>
        <w:drawing>
          <wp:anchor distT="0" distB="0" distL="114300" distR="114300" simplePos="0" relativeHeight="251656192" behindDoc="1" locked="0" layoutInCell="0" allowOverlap="1">
            <wp:simplePos x="0" y="0"/>
            <wp:positionH relativeFrom="column">
              <wp:posOffset>687070</wp:posOffset>
            </wp:positionH>
            <wp:positionV relativeFrom="paragraph">
              <wp:posOffset>-3522980</wp:posOffset>
            </wp:positionV>
            <wp:extent cx="164465" cy="435610"/>
            <wp:effectExtent l="0" t="0" r="0" b="0"/>
            <wp:wrapNone/>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4" cstate="print">
                      <a:extLst/>
                    </a:blip>
                    <a:srcRect/>
                    <a:stretch>
                      <a:fillRect/>
                    </a:stretch>
                  </pic:blipFill>
                  <pic:spPr bwMode="auto">
                    <a:xfrm>
                      <a:off x="0" y="0"/>
                      <a:ext cx="164465" cy="435610"/>
                    </a:xfrm>
                    <a:prstGeom prst="rect">
                      <a:avLst/>
                    </a:prstGeom>
                    <a:noFill/>
                  </pic:spPr>
                </pic:pic>
              </a:graphicData>
            </a:graphic>
          </wp:anchor>
        </w:drawing>
      </w:r>
      <w:r w:rsidRPr="00FF7747">
        <w:rPr>
          <w:noProof/>
          <w:sz w:val="26"/>
          <w:szCs w:val="26"/>
        </w:rPr>
        <w:drawing>
          <wp:anchor distT="0" distB="0" distL="114300" distR="114300" simplePos="0" relativeHeight="251663360" behindDoc="1" locked="0" layoutInCell="0" allowOverlap="1">
            <wp:simplePos x="0" y="0"/>
            <wp:positionH relativeFrom="column">
              <wp:posOffset>687070</wp:posOffset>
            </wp:positionH>
            <wp:positionV relativeFrom="paragraph">
              <wp:posOffset>-2678430</wp:posOffset>
            </wp:positionV>
            <wp:extent cx="164465" cy="434340"/>
            <wp:effectExtent l="0" t="0" r="0" b="0"/>
            <wp:wrapNone/>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5" cstate="print">
                      <a:extLst/>
                    </a:blip>
                    <a:srcRect/>
                    <a:stretch>
                      <a:fillRect/>
                    </a:stretch>
                  </pic:blipFill>
                  <pic:spPr bwMode="auto">
                    <a:xfrm>
                      <a:off x="0" y="0"/>
                      <a:ext cx="164465" cy="434340"/>
                    </a:xfrm>
                    <a:prstGeom prst="rect">
                      <a:avLst/>
                    </a:prstGeom>
                    <a:noFill/>
                  </pic:spPr>
                </pic:pic>
              </a:graphicData>
            </a:graphic>
          </wp:anchor>
        </w:drawing>
      </w:r>
    </w:p>
    <w:p w:rsidR="002F3811" w:rsidRPr="00FF7747" w:rsidRDefault="00EE79F7" w:rsidP="00F564B9">
      <w:pPr>
        <w:spacing w:line="276" w:lineRule="auto"/>
        <w:ind w:firstLine="426"/>
        <w:contextualSpacing/>
        <w:jc w:val="center"/>
        <w:rPr>
          <w:b/>
          <w:sz w:val="26"/>
          <w:szCs w:val="26"/>
        </w:rPr>
      </w:pPr>
      <w:r w:rsidRPr="00FF7747">
        <w:rPr>
          <w:b/>
          <w:sz w:val="26"/>
          <w:szCs w:val="26"/>
        </w:rPr>
        <w:lastRenderedPageBreak/>
        <w:t>Модели организации работы, виды деятельности и формы занятий с обучающимися по формированию экологической культуры, культуры здорового и безопасного образа жизни</w:t>
      </w:r>
    </w:p>
    <w:p w:rsidR="002F3811" w:rsidRPr="00FF7747" w:rsidRDefault="002F3811" w:rsidP="00FF7747">
      <w:pPr>
        <w:spacing w:line="276" w:lineRule="auto"/>
        <w:ind w:firstLine="426"/>
        <w:contextualSpacing/>
        <w:jc w:val="both"/>
        <w:rPr>
          <w:b/>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Одним из приоритетных направлений учебно-воспитательной деятельности школы среди школьников является воспитание экологической культуры, культуры здорового и безопасного образа жизни. Работа организуется в два этапа.</w:t>
      </w:r>
    </w:p>
    <w:p w:rsidR="002F3811" w:rsidRPr="00F564B9" w:rsidRDefault="00EE79F7" w:rsidP="00F564B9">
      <w:pPr>
        <w:spacing w:line="276" w:lineRule="auto"/>
        <w:ind w:firstLine="709"/>
        <w:contextualSpacing/>
        <w:jc w:val="both"/>
        <w:rPr>
          <w:b/>
          <w:sz w:val="26"/>
          <w:szCs w:val="26"/>
        </w:rPr>
      </w:pPr>
      <w:r w:rsidRPr="00F564B9">
        <w:rPr>
          <w:b/>
          <w:sz w:val="26"/>
          <w:szCs w:val="26"/>
        </w:rPr>
        <w:t>Первый этап</w:t>
      </w:r>
      <w:r w:rsidRPr="00FF7747">
        <w:rPr>
          <w:sz w:val="26"/>
          <w:szCs w:val="26"/>
        </w:rPr>
        <w:t>– анализ состояния здоровья учащихся школы. Ежегодно организуется планирование работы по данному направлению:</w:t>
      </w:r>
      <w:r w:rsidR="00BA4057">
        <w:rPr>
          <w:sz w:val="26"/>
          <w:szCs w:val="26"/>
        </w:rPr>
        <w:t xml:space="preserve"> </w:t>
      </w:r>
      <w:r w:rsidRPr="00FF7747">
        <w:rPr>
          <w:sz w:val="26"/>
          <w:szCs w:val="26"/>
        </w:rPr>
        <w:t>организация реж</w:t>
      </w:r>
      <w:r w:rsidR="004964D7" w:rsidRPr="00FF7747">
        <w:rPr>
          <w:sz w:val="26"/>
          <w:szCs w:val="26"/>
        </w:rPr>
        <w:t>има дня детей:</w:t>
      </w:r>
      <w:r w:rsidR="00387D73">
        <w:rPr>
          <w:sz w:val="26"/>
          <w:szCs w:val="26"/>
        </w:rPr>
        <w:t xml:space="preserve"> </w:t>
      </w:r>
      <w:r w:rsidR="004964D7" w:rsidRPr="00FF7747">
        <w:rPr>
          <w:sz w:val="26"/>
          <w:szCs w:val="26"/>
        </w:rPr>
        <w:t>-</w:t>
      </w:r>
      <w:r w:rsidR="004964D7" w:rsidRPr="00F564B9">
        <w:rPr>
          <w:b/>
          <w:sz w:val="26"/>
          <w:szCs w:val="26"/>
        </w:rPr>
        <w:t>начало занятий-</w:t>
      </w:r>
      <w:r w:rsidR="004964D7" w:rsidRPr="00387D73">
        <w:rPr>
          <w:b/>
          <w:sz w:val="26"/>
          <w:szCs w:val="26"/>
        </w:rPr>
        <w:t>9</w:t>
      </w:r>
      <w:r w:rsidRPr="00387D73">
        <w:rPr>
          <w:b/>
          <w:sz w:val="26"/>
          <w:szCs w:val="26"/>
        </w:rPr>
        <w:t>.00 ч.</w:t>
      </w:r>
      <w:r w:rsidR="00BA4057">
        <w:rPr>
          <w:b/>
          <w:sz w:val="26"/>
          <w:szCs w:val="26"/>
        </w:rPr>
        <w:t xml:space="preserve"> </w:t>
      </w:r>
      <w:r w:rsidRPr="00FF7747">
        <w:rPr>
          <w:sz w:val="26"/>
          <w:szCs w:val="26"/>
        </w:rPr>
        <w:t>физкультурно-оздоровительная работа-</w:t>
      </w:r>
      <w:r w:rsidRPr="00F564B9">
        <w:rPr>
          <w:b/>
          <w:sz w:val="26"/>
          <w:szCs w:val="26"/>
        </w:rPr>
        <w:t>физическая культура-3ч. в неделю</w:t>
      </w:r>
      <w:r w:rsidR="00F564B9">
        <w:rPr>
          <w:b/>
          <w:sz w:val="26"/>
          <w:szCs w:val="26"/>
        </w:rPr>
        <w:t xml:space="preserve">, </w:t>
      </w:r>
      <w:r w:rsidRPr="00FF7747">
        <w:rPr>
          <w:sz w:val="26"/>
          <w:szCs w:val="26"/>
        </w:rPr>
        <w:t xml:space="preserve">внеурочная деятельность – </w:t>
      </w:r>
      <w:r w:rsidRPr="00387D73">
        <w:rPr>
          <w:b/>
          <w:sz w:val="26"/>
          <w:szCs w:val="26"/>
        </w:rPr>
        <w:t>1 ч. в неделю спортивно-оздоровительное направление;</w:t>
      </w:r>
      <w:r w:rsidR="00BA4057">
        <w:rPr>
          <w:b/>
          <w:sz w:val="26"/>
          <w:szCs w:val="26"/>
        </w:rPr>
        <w:t xml:space="preserve"> </w:t>
      </w:r>
      <w:r w:rsidRPr="00387D73">
        <w:rPr>
          <w:sz w:val="26"/>
          <w:szCs w:val="26"/>
        </w:rPr>
        <w:t>дея</w:t>
      </w:r>
      <w:r w:rsidR="00F564B9" w:rsidRPr="00387D73">
        <w:rPr>
          <w:sz w:val="26"/>
          <w:szCs w:val="26"/>
        </w:rPr>
        <w:t>тельность медицинского кабинета.</w:t>
      </w:r>
    </w:p>
    <w:p w:rsidR="002F3811" w:rsidRPr="00FF7747" w:rsidRDefault="002F3811" w:rsidP="00F564B9">
      <w:pPr>
        <w:spacing w:line="276" w:lineRule="auto"/>
        <w:ind w:firstLine="709"/>
        <w:contextualSpacing/>
        <w:jc w:val="both"/>
        <w:rPr>
          <w:sz w:val="26"/>
          <w:szCs w:val="26"/>
        </w:rPr>
      </w:pPr>
    </w:p>
    <w:p w:rsidR="002F3811" w:rsidRPr="00FF7747" w:rsidRDefault="00EE79F7" w:rsidP="00F564B9">
      <w:pPr>
        <w:spacing w:line="276" w:lineRule="auto"/>
        <w:ind w:firstLine="709"/>
        <w:contextualSpacing/>
        <w:jc w:val="both"/>
        <w:rPr>
          <w:sz w:val="26"/>
          <w:szCs w:val="26"/>
        </w:rPr>
      </w:pPr>
      <w:r w:rsidRPr="00F564B9">
        <w:rPr>
          <w:b/>
          <w:sz w:val="26"/>
          <w:szCs w:val="26"/>
        </w:rPr>
        <w:t>Второй этап</w:t>
      </w:r>
      <w:r w:rsidRPr="00FF7747">
        <w:rPr>
          <w:sz w:val="26"/>
          <w:szCs w:val="26"/>
        </w:rPr>
        <w:t xml:space="preserve"> – организация просветительской работы.</w:t>
      </w:r>
    </w:p>
    <w:p w:rsidR="002F3811" w:rsidRPr="00FF7747" w:rsidRDefault="00EE79F7" w:rsidP="00F564B9">
      <w:pPr>
        <w:spacing w:line="276" w:lineRule="auto"/>
        <w:ind w:firstLine="709"/>
        <w:contextualSpacing/>
        <w:jc w:val="both"/>
        <w:rPr>
          <w:sz w:val="26"/>
          <w:szCs w:val="26"/>
        </w:rPr>
      </w:pPr>
      <w:r w:rsidRPr="00F564B9">
        <w:rPr>
          <w:b/>
          <w:sz w:val="26"/>
          <w:szCs w:val="26"/>
        </w:rPr>
        <w:t>Просветительская и методическая работа</w:t>
      </w:r>
      <w:r w:rsidRPr="00FF7747">
        <w:rPr>
          <w:sz w:val="26"/>
          <w:szCs w:val="26"/>
        </w:rPr>
        <w:t xml:space="preserve"> со специалистами и родителями (законными представителями), направленная на повышение уровня знаний родителей (законных представителей) по проблемам охраны и укрепления здоровья детей</w:t>
      </w:r>
      <w:r w:rsidR="004E3D6F" w:rsidRPr="00FF7747">
        <w:rPr>
          <w:sz w:val="26"/>
          <w:szCs w:val="26"/>
        </w:rPr>
        <w:t>.</w:t>
      </w:r>
    </w:p>
    <w:p w:rsidR="002F3811" w:rsidRPr="00FF7747" w:rsidRDefault="00EE79F7" w:rsidP="00F564B9">
      <w:pPr>
        <w:spacing w:line="276" w:lineRule="auto"/>
        <w:ind w:firstLine="709"/>
        <w:contextualSpacing/>
        <w:jc w:val="both"/>
        <w:rPr>
          <w:sz w:val="26"/>
          <w:szCs w:val="26"/>
        </w:rPr>
      </w:pPr>
      <w:r w:rsidRPr="00FF7747">
        <w:rPr>
          <w:sz w:val="26"/>
          <w:szCs w:val="26"/>
        </w:rPr>
        <w:t>Сложившаяся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проведение соответствующих лекций, семинаров, круглых столов;</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2F3811"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создание библиотечки детского здоровья, доступной для родителей и т.п.</w:t>
      </w:r>
    </w:p>
    <w:p w:rsidR="002F3811" w:rsidRPr="00F564B9" w:rsidRDefault="002F3811" w:rsidP="00F564B9">
      <w:pPr>
        <w:spacing w:line="276" w:lineRule="auto"/>
        <w:ind w:firstLine="709"/>
        <w:contextualSpacing/>
        <w:jc w:val="both"/>
        <w:rPr>
          <w:i/>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 xml:space="preserve">Как показывает практика, без привлечения родителей к участию в образовательном процессе педагогическому коллективу трудно добиться серьезных успехов. </w:t>
      </w:r>
    </w:p>
    <w:p w:rsidR="002F3811" w:rsidRPr="00FF7747" w:rsidRDefault="00EE79F7" w:rsidP="00F564B9">
      <w:pPr>
        <w:spacing w:line="276" w:lineRule="auto"/>
        <w:ind w:firstLine="709"/>
        <w:contextualSpacing/>
        <w:jc w:val="both"/>
        <w:rPr>
          <w:sz w:val="26"/>
          <w:szCs w:val="26"/>
        </w:rPr>
      </w:pPr>
      <w:r w:rsidRPr="00FF7747">
        <w:rPr>
          <w:sz w:val="26"/>
          <w:szCs w:val="26"/>
        </w:rPr>
        <w:t>Критерии, показатели эффективности деятельности образовательного учреждения в части формирования здорового и безопасного образа жизни и экологической культуры обучающихся.</w:t>
      </w:r>
    </w:p>
    <w:p w:rsidR="002F3811" w:rsidRPr="00FF7747" w:rsidRDefault="002F3811" w:rsidP="00FF7747">
      <w:pPr>
        <w:spacing w:line="276" w:lineRule="auto"/>
        <w:ind w:firstLine="426"/>
        <w:contextualSpacing/>
        <w:jc w:val="both"/>
        <w:rPr>
          <w:sz w:val="26"/>
          <w:szCs w:val="26"/>
        </w:rPr>
      </w:pPr>
    </w:p>
    <w:p w:rsidR="002F3811" w:rsidRPr="00FF7747" w:rsidRDefault="00EE79F7" w:rsidP="00F564B9">
      <w:pPr>
        <w:spacing w:line="276" w:lineRule="auto"/>
        <w:ind w:firstLine="426"/>
        <w:contextualSpacing/>
        <w:jc w:val="center"/>
        <w:rPr>
          <w:b/>
          <w:sz w:val="26"/>
          <w:szCs w:val="26"/>
        </w:rPr>
      </w:pPr>
      <w:r w:rsidRPr="00FF7747">
        <w:rPr>
          <w:b/>
          <w:sz w:val="26"/>
          <w:szCs w:val="26"/>
        </w:rPr>
        <w:t>Основные результаты реализации программы формирования экологической культуры, здорового и безопасного образа жизни учащихся оцениваются в</w:t>
      </w:r>
      <w:r w:rsidR="00F564B9">
        <w:rPr>
          <w:b/>
          <w:sz w:val="26"/>
          <w:szCs w:val="26"/>
        </w:rPr>
        <w:t xml:space="preserve"> рамках мониторинговых процедур</w:t>
      </w:r>
    </w:p>
    <w:p w:rsidR="002F3811" w:rsidRPr="00FF7747" w:rsidRDefault="002F3811" w:rsidP="00FF7747">
      <w:pPr>
        <w:spacing w:line="276" w:lineRule="auto"/>
        <w:ind w:firstLine="426"/>
        <w:contextualSpacing/>
        <w:jc w:val="both"/>
        <w:rPr>
          <w:sz w:val="26"/>
          <w:szCs w:val="26"/>
        </w:rPr>
      </w:pPr>
    </w:p>
    <w:p w:rsidR="002F3811" w:rsidRPr="00FF7747" w:rsidRDefault="004E3D6F" w:rsidP="00F564B9">
      <w:pPr>
        <w:spacing w:line="276" w:lineRule="auto"/>
        <w:ind w:firstLine="426"/>
        <w:contextualSpacing/>
        <w:jc w:val="both"/>
        <w:rPr>
          <w:sz w:val="26"/>
          <w:szCs w:val="26"/>
        </w:rPr>
      </w:pPr>
      <w:r w:rsidRPr="00FF7747">
        <w:rPr>
          <w:sz w:val="26"/>
          <w:szCs w:val="26"/>
        </w:rPr>
        <w:t xml:space="preserve">В </w:t>
      </w:r>
      <w:r w:rsidR="00EE79F7" w:rsidRPr="00FF7747">
        <w:rPr>
          <w:sz w:val="26"/>
          <w:szCs w:val="26"/>
        </w:rPr>
        <w:t xml:space="preserve">качестве критериев эффективности реализации программы на </w:t>
      </w:r>
      <w:r w:rsidRPr="00FF7747">
        <w:rPr>
          <w:sz w:val="26"/>
          <w:szCs w:val="26"/>
        </w:rPr>
        <w:t xml:space="preserve">уровне </w:t>
      </w:r>
      <w:r w:rsidR="00EE79F7" w:rsidRPr="00FF7747">
        <w:rPr>
          <w:sz w:val="26"/>
          <w:szCs w:val="26"/>
        </w:rPr>
        <w:t>начального общего образования выступают такие умения как:</w:t>
      </w:r>
    </w:p>
    <w:p w:rsidR="00F564B9" w:rsidRDefault="00EE79F7" w:rsidP="00F564B9">
      <w:pPr>
        <w:pStyle w:val="a6"/>
        <w:numPr>
          <w:ilvl w:val="0"/>
          <w:numId w:val="24"/>
        </w:numPr>
        <w:spacing w:line="276" w:lineRule="auto"/>
        <w:ind w:left="0" w:firstLine="709"/>
        <w:jc w:val="both"/>
        <w:rPr>
          <w:i/>
          <w:sz w:val="26"/>
          <w:szCs w:val="26"/>
        </w:rPr>
      </w:pPr>
      <w:r w:rsidRPr="00F564B9">
        <w:rPr>
          <w:i/>
          <w:sz w:val="26"/>
          <w:szCs w:val="26"/>
        </w:rPr>
        <w:lastRenderedPageBreak/>
        <w:t>следование социальным установкам экологически культурного здоровьесберегающего, безопасного поведения (в отношении к природе и людям); - ценностное отношение к своему здоровью, здоровью близких и окружающих людей;</w:t>
      </w:r>
    </w:p>
    <w:p w:rsid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элементарные представления о взаимообусловленности физического, нравственного, социально-психологического здоровья человека, о важности морали и нравственности в сохранении здоровья человека; - первоначальный личный опыт здоровьесберегающей деятельности;</w:t>
      </w:r>
    </w:p>
    <w:p w:rsidR="002F3811" w:rsidRDefault="00EE79F7" w:rsidP="00F564B9">
      <w:pPr>
        <w:pStyle w:val="a6"/>
        <w:numPr>
          <w:ilvl w:val="0"/>
          <w:numId w:val="24"/>
        </w:numPr>
        <w:spacing w:line="276" w:lineRule="auto"/>
        <w:ind w:left="0" w:firstLine="709"/>
        <w:jc w:val="both"/>
        <w:rPr>
          <w:i/>
          <w:sz w:val="26"/>
          <w:szCs w:val="26"/>
        </w:rPr>
      </w:pPr>
      <w:r w:rsidRPr="00F564B9">
        <w:rPr>
          <w:i/>
          <w:sz w:val="26"/>
          <w:szCs w:val="26"/>
        </w:rPr>
        <w:t>первоначальные представления о роли физической культуры и спорта для здоровья человека, его образования, труда и творчества; - знания о возможном негативном влиянии компьютерных игр, телевидения, рекламы на здоровье человека.</w:t>
      </w:r>
    </w:p>
    <w:p w:rsidR="00F564B9" w:rsidRPr="00F564B9" w:rsidRDefault="00F564B9" w:rsidP="00F564B9">
      <w:pPr>
        <w:pStyle w:val="a6"/>
        <w:spacing w:line="276" w:lineRule="auto"/>
        <w:ind w:left="709"/>
        <w:jc w:val="both"/>
        <w:rPr>
          <w:i/>
          <w:sz w:val="26"/>
          <w:szCs w:val="26"/>
        </w:rPr>
      </w:pPr>
    </w:p>
    <w:p w:rsidR="002F3811" w:rsidRPr="00FF7747" w:rsidRDefault="00EE79F7" w:rsidP="00F564B9">
      <w:pPr>
        <w:spacing w:line="276" w:lineRule="auto"/>
        <w:ind w:firstLine="709"/>
        <w:contextualSpacing/>
        <w:jc w:val="both"/>
        <w:rPr>
          <w:sz w:val="26"/>
          <w:szCs w:val="26"/>
        </w:rPr>
      </w:pPr>
      <w:r w:rsidRPr="00FF7747">
        <w:rPr>
          <w:sz w:val="26"/>
          <w:szCs w:val="26"/>
        </w:rPr>
        <w:t>Основные результаты реализации программы формирования культуры здорового и безопасного образа жизни учащихся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p w:rsidR="002F3811" w:rsidRPr="00FF7747" w:rsidRDefault="00EE79F7" w:rsidP="00F564B9">
      <w:pPr>
        <w:spacing w:line="276" w:lineRule="auto"/>
        <w:ind w:firstLine="709"/>
        <w:contextualSpacing/>
        <w:jc w:val="both"/>
        <w:rPr>
          <w:sz w:val="26"/>
          <w:szCs w:val="26"/>
        </w:rPr>
      </w:pPr>
      <w:r w:rsidRPr="00BA4057">
        <w:rPr>
          <w:sz w:val="26"/>
          <w:szCs w:val="26"/>
        </w:rPr>
        <w:t>Ежегодно проводится мониторинг уровня физического развития учащихся и развития основных физических качеств.</w:t>
      </w:r>
    </w:p>
    <w:p w:rsidR="002F3811" w:rsidRPr="00FF7747" w:rsidRDefault="00EE79F7" w:rsidP="00F564B9">
      <w:pPr>
        <w:spacing w:line="276" w:lineRule="auto"/>
        <w:ind w:firstLine="709"/>
        <w:contextualSpacing/>
        <w:jc w:val="both"/>
        <w:rPr>
          <w:sz w:val="26"/>
          <w:szCs w:val="26"/>
        </w:rPr>
      </w:pPr>
      <w:r w:rsidRPr="00FF7747">
        <w:rPr>
          <w:sz w:val="26"/>
          <w:szCs w:val="26"/>
        </w:rPr>
        <w:t>Развиваемые у учащихся в образовательном процессе компетенции в области здоровьсбережения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w:t>
      </w:r>
    </w:p>
    <w:p w:rsidR="00836ACA" w:rsidRPr="00FF7747" w:rsidRDefault="00836ACA" w:rsidP="00F564B9">
      <w:pPr>
        <w:spacing w:line="276" w:lineRule="auto"/>
        <w:ind w:firstLine="709"/>
        <w:contextualSpacing/>
        <w:jc w:val="both"/>
        <w:rPr>
          <w:sz w:val="26"/>
          <w:szCs w:val="26"/>
        </w:rPr>
      </w:pPr>
    </w:p>
    <w:p w:rsidR="002F3811" w:rsidRPr="00FF7747" w:rsidRDefault="00EE79F7" w:rsidP="00F564B9">
      <w:pPr>
        <w:contextualSpacing/>
        <w:jc w:val="both"/>
        <w:rPr>
          <w:b/>
          <w:sz w:val="26"/>
          <w:szCs w:val="26"/>
        </w:rPr>
      </w:pPr>
      <w:r w:rsidRPr="00FF7747">
        <w:rPr>
          <w:b/>
          <w:sz w:val="26"/>
          <w:szCs w:val="26"/>
        </w:rPr>
        <w:t>Методика</w:t>
      </w:r>
      <w:r w:rsidRPr="00FF7747">
        <w:rPr>
          <w:b/>
          <w:sz w:val="26"/>
          <w:szCs w:val="26"/>
        </w:rPr>
        <w:tab/>
        <w:t>и</w:t>
      </w:r>
      <w:r w:rsidRPr="00FF7747">
        <w:rPr>
          <w:b/>
          <w:sz w:val="26"/>
          <w:szCs w:val="26"/>
        </w:rPr>
        <w:tab/>
        <w:t>инструментарий</w:t>
      </w:r>
      <w:r w:rsidRPr="00FF7747">
        <w:rPr>
          <w:b/>
          <w:sz w:val="26"/>
          <w:szCs w:val="26"/>
        </w:rPr>
        <w:tab/>
        <w:t>мониторинга</w:t>
      </w:r>
      <w:r w:rsidRPr="00FF7747">
        <w:rPr>
          <w:b/>
          <w:sz w:val="26"/>
          <w:szCs w:val="26"/>
        </w:rPr>
        <w:tab/>
        <w:t>достижения</w:t>
      </w:r>
      <w:r w:rsidRPr="00FF7747">
        <w:rPr>
          <w:b/>
          <w:sz w:val="26"/>
          <w:szCs w:val="26"/>
        </w:rPr>
        <w:tab/>
        <w:t>планируемых</w:t>
      </w:r>
    </w:p>
    <w:p w:rsidR="002F3811" w:rsidRPr="00FF7747" w:rsidRDefault="00EE79F7" w:rsidP="00F564B9">
      <w:pPr>
        <w:contextualSpacing/>
        <w:jc w:val="both"/>
        <w:rPr>
          <w:b/>
          <w:sz w:val="26"/>
          <w:szCs w:val="26"/>
        </w:rPr>
      </w:pPr>
      <w:r w:rsidRPr="00FF7747">
        <w:rPr>
          <w:b/>
          <w:sz w:val="26"/>
          <w:szCs w:val="26"/>
        </w:rPr>
        <w:t>результатов</w:t>
      </w:r>
      <w:r w:rsidRPr="00FF7747">
        <w:rPr>
          <w:b/>
          <w:sz w:val="26"/>
          <w:szCs w:val="26"/>
        </w:rPr>
        <w:tab/>
        <w:t>по</w:t>
      </w:r>
      <w:r w:rsidRPr="00FF7747">
        <w:rPr>
          <w:b/>
          <w:sz w:val="26"/>
          <w:szCs w:val="26"/>
        </w:rPr>
        <w:tab/>
        <w:t>формированию</w:t>
      </w:r>
      <w:r w:rsidRPr="00FF7747">
        <w:rPr>
          <w:b/>
          <w:sz w:val="26"/>
          <w:szCs w:val="26"/>
        </w:rPr>
        <w:tab/>
        <w:t>экологической</w:t>
      </w:r>
      <w:r w:rsidRPr="00FF7747">
        <w:rPr>
          <w:b/>
          <w:sz w:val="26"/>
          <w:szCs w:val="26"/>
        </w:rPr>
        <w:tab/>
        <w:t>культуры,</w:t>
      </w:r>
      <w:r w:rsidRPr="00FF7747">
        <w:rPr>
          <w:b/>
          <w:sz w:val="26"/>
          <w:szCs w:val="26"/>
        </w:rPr>
        <w:tab/>
        <w:t>культуры</w:t>
      </w:r>
    </w:p>
    <w:p w:rsidR="00836ACA" w:rsidRDefault="00EE79F7" w:rsidP="00F564B9">
      <w:pPr>
        <w:contextualSpacing/>
        <w:jc w:val="center"/>
        <w:rPr>
          <w:b/>
          <w:sz w:val="26"/>
          <w:szCs w:val="26"/>
        </w:rPr>
      </w:pPr>
      <w:r w:rsidRPr="00FF7747">
        <w:rPr>
          <w:b/>
          <w:sz w:val="26"/>
          <w:szCs w:val="26"/>
        </w:rPr>
        <w:t>здорового и безопасного образа жизни обучающихся</w:t>
      </w:r>
    </w:p>
    <w:p w:rsidR="00F564B9" w:rsidRPr="00F564B9" w:rsidRDefault="00F564B9" w:rsidP="00F564B9">
      <w:pPr>
        <w:contextualSpacing/>
        <w:jc w:val="center"/>
        <w:rPr>
          <w:b/>
          <w:sz w:val="26"/>
          <w:szCs w:val="26"/>
        </w:rPr>
      </w:pPr>
    </w:p>
    <w:p w:rsidR="002F3811" w:rsidRPr="00FF7747" w:rsidRDefault="001C5DBD" w:rsidP="00F564B9">
      <w:pPr>
        <w:spacing w:line="276" w:lineRule="auto"/>
        <w:ind w:firstLine="709"/>
        <w:contextualSpacing/>
        <w:jc w:val="both"/>
        <w:rPr>
          <w:sz w:val="26"/>
          <w:szCs w:val="26"/>
        </w:rPr>
      </w:pPr>
      <w:r w:rsidRPr="00FF7747">
        <w:rPr>
          <w:sz w:val="26"/>
          <w:szCs w:val="26"/>
        </w:rPr>
        <w:t>Школьный</w:t>
      </w:r>
      <w:r w:rsidRPr="00FF7747">
        <w:rPr>
          <w:sz w:val="26"/>
          <w:szCs w:val="26"/>
        </w:rPr>
        <w:tab/>
        <w:t>мониторинг</w:t>
      </w:r>
      <w:r w:rsidRPr="00FF7747">
        <w:rPr>
          <w:sz w:val="26"/>
          <w:szCs w:val="26"/>
        </w:rPr>
        <w:tab/>
        <w:t xml:space="preserve">состояния </w:t>
      </w:r>
      <w:r w:rsidR="00F564B9">
        <w:rPr>
          <w:sz w:val="26"/>
          <w:szCs w:val="26"/>
        </w:rPr>
        <w:t>физического</w:t>
      </w:r>
      <w:r w:rsidR="00F564B9">
        <w:rPr>
          <w:sz w:val="26"/>
          <w:szCs w:val="26"/>
        </w:rPr>
        <w:tab/>
        <w:t>здоровья</w:t>
      </w:r>
      <w:r w:rsidR="00F564B9">
        <w:rPr>
          <w:sz w:val="26"/>
          <w:szCs w:val="26"/>
        </w:rPr>
        <w:tab/>
        <w:t>и</w:t>
      </w:r>
      <w:r w:rsidR="00F564B9">
        <w:rPr>
          <w:sz w:val="26"/>
          <w:szCs w:val="26"/>
        </w:rPr>
        <w:tab/>
        <w:t xml:space="preserve">развития </w:t>
      </w:r>
      <w:r w:rsidR="00EE79F7" w:rsidRPr="00FF7747">
        <w:rPr>
          <w:sz w:val="26"/>
          <w:szCs w:val="26"/>
        </w:rPr>
        <w:t>детей,уровня сформированности экологической культуры представляет собой систему</w:t>
      </w:r>
      <w:r w:rsidR="00BA4057">
        <w:rPr>
          <w:sz w:val="26"/>
          <w:szCs w:val="26"/>
        </w:rPr>
        <w:t xml:space="preserve"> </w:t>
      </w:r>
      <w:r w:rsidR="00FE71EB" w:rsidRPr="00FF7747">
        <w:rPr>
          <w:sz w:val="26"/>
          <w:szCs w:val="26"/>
        </w:rPr>
        <w:t>м</w:t>
      </w:r>
      <w:r w:rsidR="00EE79F7" w:rsidRPr="00FF7747">
        <w:rPr>
          <w:sz w:val="26"/>
          <w:szCs w:val="26"/>
        </w:rPr>
        <w:t>ероприятий по наблюдению, анализу, оценке и прогнозу состояния физического здоровья и физического развития обучающихся.</w:t>
      </w:r>
    </w:p>
    <w:p w:rsidR="002F3811" w:rsidRPr="00FF7747" w:rsidRDefault="00EE79F7" w:rsidP="00F564B9">
      <w:pPr>
        <w:spacing w:line="276" w:lineRule="auto"/>
        <w:ind w:firstLine="426"/>
        <w:contextualSpacing/>
        <w:jc w:val="both"/>
        <w:rPr>
          <w:sz w:val="26"/>
          <w:szCs w:val="26"/>
        </w:rPr>
      </w:pPr>
      <w:r w:rsidRPr="00FF7747">
        <w:rPr>
          <w:sz w:val="26"/>
          <w:szCs w:val="26"/>
        </w:rPr>
        <w:t>Мониторинг проводится с целью получения информации, необходимой для принятия обоснованных управленческих решений по укреплению здоровья школьников.</w:t>
      </w:r>
    </w:p>
    <w:p w:rsidR="002F3811" w:rsidRPr="00F564B9" w:rsidRDefault="00EE79F7" w:rsidP="00FF7747">
      <w:pPr>
        <w:spacing w:line="276" w:lineRule="auto"/>
        <w:ind w:firstLine="426"/>
        <w:contextualSpacing/>
        <w:jc w:val="both"/>
        <w:rPr>
          <w:b/>
          <w:sz w:val="26"/>
          <w:szCs w:val="26"/>
        </w:rPr>
      </w:pPr>
      <w:r w:rsidRPr="00F564B9">
        <w:rPr>
          <w:b/>
          <w:sz w:val="26"/>
          <w:szCs w:val="26"/>
        </w:rPr>
        <w:t>Мониторинг включает в себя: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наблюдение за состоянием физического здоровья и развития детей;</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распределение обучающихся по группам здоровья;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охват обучающихся горячим питанием;</w:t>
      </w:r>
    </w:p>
    <w:p w:rsidR="00FE71EB" w:rsidRPr="00F564B9" w:rsidRDefault="00EE79F7" w:rsidP="00F564B9">
      <w:pPr>
        <w:pStyle w:val="a6"/>
        <w:numPr>
          <w:ilvl w:val="0"/>
          <w:numId w:val="24"/>
        </w:numPr>
        <w:ind w:left="0" w:firstLine="709"/>
        <w:jc w:val="both"/>
        <w:rPr>
          <w:i/>
          <w:sz w:val="26"/>
          <w:szCs w:val="26"/>
        </w:rPr>
      </w:pPr>
      <w:r w:rsidRPr="00F564B9">
        <w:rPr>
          <w:i/>
          <w:sz w:val="26"/>
          <w:szCs w:val="26"/>
        </w:rPr>
        <w:t>пропуски обучающимися уроков по болезни;</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участие обучающихся в акциях, конкурсах, спортивно-массовых и оздоровительных мероприятиях различного уровня;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lastRenderedPageBreak/>
        <w:t>занятость обучающихся в кружках, секциях и объединениях спортивно-оздоровительной направленности;</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сбор, хранение, обработку и систематизацию данных наблюдения за состоянием физического здоровья и развития учащихся;</w:t>
      </w:r>
    </w:p>
    <w:p w:rsidR="002F3811" w:rsidRPr="00F564B9" w:rsidRDefault="00EE79F7" w:rsidP="00F564B9">
      <w:pPr>
        <w:pStyle w:val="a6"/>
        <w:numPr>
          <w:ilvl w:val="0"/>
          <w:numId w:val="24"/>
        </w:numPr>
        <w:ind w:left="0" w:firstLine="709"/>
        <w:jc w:val="both"/>
        <w:rPr>
          <w:i/>
          <w:sz w:val="26"/>
          <w:szCs w:val="26"/>
        </w:rPr>
      </w:pPr>
      <w:r w:rsidRPr="00F564B9">
        <w:rPr>
          <w:i/>
          <w:sz w:val="26"/>
          <w:szCs w:val="26"/>
        </w:rPr>
        <w:t>выработка рекомендаций по вопросам укрепления здоровья на основании данных медосмотров;</w:t>
      </w:r>
    </w:p>
    <w:p w:rsidR="002F3811" w:rsidRPr="00FF7747" w:rsidRDefault="002F3811" w:rsidP="00FF7747">
      <w:pPr>
        <w:spacing w:line="276" w:lineRule="auto"/>
        <w:ind w:firstLine="426"/>
        <w:contextualSpacing/>
        <w:jc w:val="both"/>
        <w:rPr>
          <w:sz w:val="26"/>
          <w:szCs w:val="26"/>
        </w:rPr>
      </w:pPr>
    </w:p>
    <w:p w:rsidR="002F3811" w:rsidRPr="00FF7747" w:rsidRDefault="00836ACA" w:rsidP="00F564B9">
      <w:pPr>
        <w:spacing w:line="276" w:lineRule="auto"/>
        <w:ind w:firstLine="426"/>
        <w:contextualSpacing/>
        <w:jc w:val="center"/>
        <w:rPr>
          <w:sz w:val="26"/>
          <w:szCs w:val="26"/>
        </w:rPr>
      </w:pPr>
      <w:r w:rsidRPr="00FF7747">
        <w:rPr>
          <w:b/>
          <w:sz w:val="26"/>
          <w:szCs w:val="26"/>
        </w:rPr>
        <w:t>М</w:t>
      </w:r>
      <w:r w:rsidR="00EE79F7" w:rsidRPr="00FF7747">
        <w:rPr>
          <w:b/>
          <w:sz w:val="26"/>
          <w:szCs w:val="26"/>
        </w:rPr>
        <w:t>ониторинг успешности обучения и здоровья школьников в период их пребывания в образовательном учреждении</w:t>
      </w:r>
    </w:p>
    <w:p w:rsidR="002F3811" w:rsidRPr="00FF7747" w:rsidRDefault="002F3811" w:rsidP="00FF7747">
      <w:pPr>
        <w:spacing w:line="276" w:lineRule="auto"/>
        <w:ind w:firstLine="426"/>
        <w:contextualSpacing/>
        <w:jc w:val="both"/>
        <w:rPr>
          <w:sz w:val="26"/>
          <w:szCs w:val="26"/>
        </w:rPr>
      </w:pPr>
    </w:p>
    <w:p w:rsidR="00F564B9" w:rsidRDefault="00EE79F7" w:rsidP="00F564B9">
      <w:pPr>
        <w:spacing w:line="276" w:lineRule="auto"/>
        <w:ind w:firstLine="426"/>
        <w:contextualSpacing/>
        <w:jc w:val="both"/>
        <w:rPr>
          <w:sz w:val="26"/>
          <w:szCs w:val="26"/>
        </w:rPr>
      </w:pPr>
      <w:r w:rsidRPr="00FF7747">
        <w:rPr>
          <w:sz w:val="26"/>
          <w:szCs w:val="26"/>
        </w:rPr>
        <w:t>Методологический инструментарий мониторинга предусматривает использование следующих методов.</w:t>
      </w:r>
    </w:p>
    <w:p w:rsidR="00F564B9" w:rsidRDefault="00F564B9" w:rsidP="00F564B9">
      <w:pPr>
        <w:spacing w:line="276" w:lineRule="auto"/>
        <w:ind w:firstLine="426"/>
        <w:contextualSpacing/>
        <w:jc w:val="both"/>
        <w:rPr>
          <w:sz w:val="26"/>
          <w:szCs w:val="26"/>
        </w:rPr>
      </w:pPr>
      <w:r w:rsidRPr="00F564B9">
        <w:rPr>
          <w:b/>
          <w:sz w:val="26"/>
          <w:szCs w:val="26"/>
        </w:rPr>
        <w:t>Тестирование (</w:t>
      </w:r>
      <w:r w:rsidR="00EE79F7" w:rsidRPr="00F564B9">
        <w:rPr>
          <w:b/>
          <w:sz w:val="26"/>
          <w:szCs w:val="26"/>
        </w:rPr>
        <w:t xml:space="preserve">метод    </w:t>
      </w:r>
      <w:r w:rsidRPr="00F564B9">
        <w:rPr>
          <w:b/>
          <w:sz w:val="26"/>
          <w:szCs w:val="26"/>
        </w:rPr>
        <w:t>тестов)</w:t>
      </w:r>
      <w:r w:rsidRPr="00FF7747">
        <w:rPr>
          <w:sz w:val="26"/>
          <w:szCs w:val="26"/>
        </w:rPr>
        <w:t xml:space="preserve"> —</w:t>
      </w:r>
      <w:r w:rsidR="00EE79F7" w:rsidRPr="00FF7747">
        <w:rPr>
          <w:sz w:val="26"/>
          <w:szCs w:val="26"/>
        </w:rPr>
        <w:t xml:space="preserve">    исследовательский    метод,</w:t>
      </w:r>
      <w:r w:rsidR="00BA4057">
        <w:rPr>
          <w:sz w:val="26"/>
          <w:szCs w:val="26"/>
        </w:rPr>
        <w:t xml:space="preserve"> </w:t>
      </w:r>
      <w:r w:rsidR="00EE79F7" w:rsidRPr="00FF7747">
        <w:rPr>
          <w:sz w:val="26"/>
          <w:szCs w:val="26"/>
        </w:rPr>
        <w:t>позволяющий выявить степень соответствия планируемых и реально достигаемых результатов обучающихся путём анализа результатов и способов выполнения обучающимися ряда специально разработанных заданий.</w:t>
      </w:r>
    </w:p>
    <w:p w:rsidR="00F564B9" w:rsidRDefault="00EE79F7" w:rsidP="00F564B9">
      <w:pPr>
        <w:spacing w:line="276" w:lineRule="auto"/>
        <w:ind w:firstLine="426"/>
        <w:contextualSpacing/>
        <w:jc w:val="both"/>
        <w:rPr>
          <w:sz w:val="26"/>
          <w:szCs w:val="26"/>
        </w:rPr>
      </w:pPr>
      <w:r w:rsidRPr="00F564B9">
        <w:rPr>
          <w:b/>
          <w:sz w:val="26"/>
          <w:szCs w:val="26"/>
        </w:rPr>
        <w:t>Опрос</w:t>
      </w:r>
      <w:r w:rsidRPr="00FF7747">
        <w:rPr>
          <w:sz w:val="26"/>
          <w:szCs w:val="26"/>
        </w:rPr>
        <w:t xml:space="preserve"> — изучение информации, заключённой в словесных сообщениях обучающихся. Для оценки эффективности деятельности обучающихся используются следующие виды опроса:</w:t>
      </w:r>
    </w:p>
    <w:p w:rsidR="002F3811" w:rsidRPr="00FF7747" w:rsidRDefault="00F564B9" w:rsidP="00F564B9">
      <w:pPr>
        <w:spacing w:line="276" w:lineRule="auto"/>
        <w:ind w:firstLine="426"/>
        <w:contextualSpacing/>
        <w:jc w:val="both"/>
        <w:rPr>
          <w:sz w:val="26"/>
          <w:szCs w:val="26"/>
        </w:rPr>
      </w:pPr>
      <w:r w:rsidRPr="00F564B9">
        <w:rPr>
          <w:i/>
          <w:sz w:val="26"/>
          <w:szCs w:val="26"/>
        </w:rPr>
        <w:t>а</w:t>
      </w:r>
      <w:r w:rsidR="00EE79F7" w:rsidRPr="00F564B9">
        <w:rPr>
          <w:i/>
          <w:sz w:val="26"/>
          <w:szCs w:val="26"/>
        </w:rPr>
        <w:t>нкетирование</w:t>
      </w:r>
      <w:r w:rsidR="00EE79F7" w:rsidRPr="00FF7747">
        <w:rPr>
          <w:sz w:val="26"/>
          <w:szCs w:val="26"/>
        </w:rPr>
        <w:t xml:space="preserve"> — эмпирический социально-психологический метод получения информации, на основании </w:t>
      </w:r>
      <w:r w:rsidRPr="00FF7747">
        <w:rPr>
          <w:sz w:val="26"/>
          <w:szCs w:val="26"/>
        </w:rPr>
        <w:t>ответов,</w:t>
      </w:r>
      <w:r w:rsidR="00EE79F7" w:rsidRPr="00FF7747">
        <w:rPr>
          <w:sz w:val="26"/>
          <w:szCs w:val="26"/>
        </w:rPr>
        <w:t xml:space="preserve"> обучающихся на специально подготовленные вопросы анкеты;</w:t>
      </w:r>
    </w:p>
    <w:p w:rsidR="002F3811" w:rsidRPr="00FF7747" w:rsidRDefault="00EE79F7" w:rsidP="00F564B9">
      <w:pPr>
        <w:spacing w:line="276" w:lineRule="auto"/>
        <w:ind w:firstLine="426"/>
        <w:contextualSpacing/>
        <w:jc w:val="both"/>
        <w:rPr>
          <w:sz w:val="26"/>
          <w:szCs w:val="26"/>
        </w:rPr>
      </w:pPr>
      <w:r w:rsidRPr="00F564B9">
        <w:rPr>
          <w:i/>
          <w:sz w:val="26"/>
          <w:szCs w:val="26"/>
        </w:rPr>
        <w:t xml:space="preserve">интервью </w:t>
      </w:r>
      <w:r w:rsidRPr="00FF7747">
        <w:rPr>
          <w:sz w:val="26"/>
          <w:szCs w:val="26"/>
        </w:rPr>
        <w:t xml:space="preserve">— вербально - коммуникативный метод, предполагающий проведение разговора между исследователем и обучающимися по заранее разработанному плану, составленному в соответствии с задачами исследования процесса воспитания и социализации обучающихся. В ходе интервью исследователь не высказывает своего мнения и открыто не демонстрирует своей личной оценки </w:t>
      </w:r>
      <w:r w:rsidR="00F564B9" w:rsidRPr="00FF7747">
        <w:rPr>
          <w:sz w:val="26"/>
          <w:szCs w:val="26"/>
        </w:rPr>
        <w:t>ответов,</w:t>
      </w:r>
      <w:r w:rsidRPr="00FF7747">
        <w:rPr>
          <w:sz w:val="26"/>
          <w:szCs w:val="26"/>
        </w:rPr>
        <w:t xml:space="preserve"> обучающихся или задаваемых вопросов, что создаёт благоприятную атмосферу общения и условия для получения более достоверных результатов;</w:t>
      </w:r>
    </w:p>
    <w:p w:rsidR="00FE71EB" w:rsidRPr="00FF7747" w:rsidRDefault="00EE79F7" w:rsidP="00FF7747">
      <w:pPr>
        <w:spacing w:line="276" w:lineRule="auto"/>
        <w:ind w:firstLine="426"/>
        <w:contextualSpacing/>
        <w:jc w:val="both"/>
        <w:rPr>
          <w:sz w:val="26"/>
          <w:szCs w:val="26"/>
        </w:rPr>
      </w:pPr>
      <w:r w:rsidRPr="00F564B9">
        <w:rPr>
          <w:i/>
          <w:sz w:val="26"/>
          <w:szCs w:val="26"/>
        </w:rPr>
        <w:t>беседа</w:t>
      </w:r>
      <w:r w:rsidRPr="00FF7747">
        <w:rPr>
          <w:sz w:val="26"/>
          <w:szCs w:val="26"/>
        </w:rPr>
        <w:t xml:space="preserve"> — специфический метод исследования, 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w:t>
      </w:r>
    </w:p>
    <w:p w:rsidR="002F3811" w:rsidRPr="00FF7747" w:rsidRDefault="002F3811" w:rsidP="00FF7747">
      <w:pPr>
        <w:spacing w:line="276" w:lineRule="auto"/>
        <w:ind w:firstLine="426"/>
        <w:contextualSpacing/>
        <w:jc w:val="both"/>
        <w:rPr>
          <w:sz w:val="26"/>
          <w:szCs w:val="26"/>
        </w:rPr>
      </w:pPr>
    </w:p>
    <w:p w:rsidR="00FE71EB" w:rsidRPr="00FF7747" w:rsidRDefault="00EE79F7" w:rsidP="00F564B9">
      <w:pPr>
        <w:spacing w:line="276" w:lineRule="auto"/>
        <w:ind w:firstLine="426"/>
        <w:contextualSpacing/>
        <w:jc w:val="center"/>
        <w:rPr>
          <w:sz w:val="26"/>
          <w:szCs w:val="26"/>
        </w:rPr>
      </w:pPr>
      <w:r w:rsidRPr="00FF7747">
        <w:rPr>
          <w:b/>
          <w:sz w:val="26"/>
          <w:szCs w:val="26"/>
        </w:rPr>
        <w:t>2.2.5. Программа коррекционной работы</w:t>
      </w:r>
    </w:p>
    <w:p w:rsidR="00FE71EB" w:rsidRPr="00FF7747" w:rsidRDefault="00FE71EB" w:rsidP="00FF7747">
      <w:pPr>
        <w:spacing w:line="276" w:lineRule="auto"/>
        <w:ind w:firstLine="426"/>
        <w:contextualSpacing/>
        <w:jc w:val="both"/>
        <w:rPr>
          <w:sz w:val="26"/>
          <w:szCs w:val="26"/>
        </w:rPr>
      </w:pPr>
    </w:p>
    <w:p w:rsidR="002F3811" w:rsidRPr="00FF7747" w:rsidRDefault="00EE79F7" w:rsidP="00F610E9">
      <w:pPr>
        <w:spacing w:line="276" w:lineRule="auto"/>
        <w:ind w:firstLine="709"/>
        <w:contextualSpacing/>
        <w:jc w:val="both"/>
        <w:rPr>
          <w:sz w:val="26"/>
          <w:szCs w:val="26"/>
        </w:rPr>
      </w:pPr>
      <w:r w:rsidRPr="00FF7747">
        <w:rPr>
          <w:sz w:val="26"/>
          <w:szCs w:val="26"/>
        </w:rPr>
        <w:t>Программа коррекционной работы в соответствии с требованиями ФГОСНОО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rsidR="002F3811" w:rsidRPr="00FF7747" w:rsidRDefault="002F3811" w:rsidP="00F610E9">
      <w:pPr>
        <w:spacing w:line="276" w:lineRule="auto"/>
        <w:ind w:firstLine="709"/>
        <w:contextualSpacing/>
        <w:jc w:val="both"/>
        <w:rPr>
          <w:sz w:val="26"/>
          <w:szCs w:val="26"/>
        </w:rPr>
      </w:pPr>
    </w:p>
    <w:p w:rsidR="00BA4057" w:rsidRDefault="00BA4057" w:rsidP="00F610E9">
      <w:pPr>
        <w:spacing w:line="276" w:lineRule="auto"/>
        <w:ind w:firstLine="709"/>
        <w:contextualSpacing/>
        <w:jc w:val="both"/>
        <w:rPr>
          <w:b/>
          <w:sz w:val="26"/>
          <w:szCs w:val="26"/>
        </w:rPr>
      </w:pPr>
    </w:p>
    <w:p w:rsidR="002F3811" w:rsidRPr="00F564B9" w:rsidRDefault="00EE79F7" w:rsidP="00F610E9">
      <w:pPr>
        <w:spacing w:line="276" w:lineRule="auto"/>
        <w:ind w:firstLine="709"/>
        <w:contextualSpacing/>
        <w:jc w:val="both"/>
        <w:rPr>
          <w:b/>
          <w:sz w:val="26"/>
          <w:szCs w:val="26"/>
        </w:rPr>
      </w:pPr>
      <w:r w:rsidRPr="00F564B9">
        <w:rPr>
          <w:b/>
          <w:sz w:val="26"/>
          <w:szCs w:val="26"/>
        </w:rPr>
        <w:lastRenderedPageBreak/>
        <w:t>Программа коррекционной работы обеспечивает:</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 xml:space="preserve">выявление </w:t>
      </w:r>
      <w:r w:rsidR="004B4BE1" w:rsidRPr="00F564B9">
        <w:rPr>
          <w:i/>
          <w:sz w:val="26"/>
          <w:szCs w:val="26"/>
        </w:rPr>
        <w:t>особых образовательных потребностей,</w:t>
      </w:r>
      <w:r w:rsidRPr="00F564B9">
        <w:rPr>
          <w:i/>
          <w:sz w:val="26"/>
          <w:szCs w:val="26"/>
        </w:rPr>
        <w:t xml:space="preserve"> обучающихся с ЗПР, обусловленных недостатками в их физическом и (или) психическом развитии;</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создание адекватных условий для реализации особых образовательных потребностей обучающихся с ЗПР;</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оказание помощи в освоении обучающимися с ЗПР АООП НОО и их интеграции в образовательном учреждении;</w:t>
      </w:r>
    </w:p>
    <w:p w:rsidR="00F564B9"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2F3811" w:rsidRPr="00F564B9" w:rsidRDefault="00EE79F7" w:rsidP="00F564B9">
      <w:pPr>
        <w:pStyle w:val="a6"/>
        <w:numPr>
          <w:ilvl w:val="0"/>
          <w:numId w:val="24"/>
        </w:numPr>
        <w:spacing w:line="276" w:lineRule="auto"/>
        <w:ind w:left="0" w:firstLine="709"/>
        <w:jc w:val="both"/>
        <w:rPr>
          <w:i/>
          <w:sz w:val="26"/>
          <w:szCs w:val="26"/>
        </w:rPr>
      </w:pPr>
      <w:r w:rsidRPr="00F564B9">
        <w:rPr>
          <w:i/>
          <w:sz w:val="26"/>
          <w:szCs w:val="26"/>
        </w:rPr>
        <w:t>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обучением.</w:t>
      </w:r>
    </w:p>
    <w:p w:rsidR="002F3811" w:rsidRPr="00FF7747" w:rsidRDefault="002F3811" w:rsidP="00FF7747">
      <w:pPr>
        <w:spacing w:line="276" w:lineRule="auto"/>
        <w:ind w:firstLine="426"/>
        <w:contextualSpacing/>
        <w:jc w:val="both"/>
        <w:rPr>
          <w:sz w:val="26"/>
          <w:szCs w:val="26"/>
        </w:rPr>
      </w:pPr>
    </w:p>
    <w:p w:rsidR="002F3811" w:rsidRPr="00FF7747" w:rsidRDefault="00EE79F7" w:rsidP="00F610E9">
      <w:pPr>
        <w:spacing w:line="276" w:lineRule="auto"/>
        <w:ind w:firstLine="709"/>
        <w:contextualSpacing/>
        <w:jc w:val="both"/>
        <w:rPr>
          <w:sz w:val="26"/>
          <w:szCs w:val="26"/>
        </w:rPr>
      </w:pPr>
      <w:r w:rsidRPr="00F610E9">
        <w:rPr>
          <w:b/>
          <w:sz w:val="26"/>
          <w:szCs w:val="26"/>
        </w:rPr>
        <w:t>Целью программы</w:t>
      </w:r>
      <w:r w:rsidRPr="00FF7747">
        <w:rPr>
          <w:sz w:val="26"/>
          <w:szCs w:val="26"/>
        </w:rPr>
        <w:t xml:space="preserve"> коррекционной работы является создание системы комплексного психолого-медико-педагогического сопровождения процесса освоения АООП НОО обучающимися с ЗПР, позволяющего учитывать их</w:t>
      </w:r>
      <w:r w:rsidR="00FE71EB" w:rsidRPr="00FF7747">
        <w:rPr>
          <w:sz w:val="26"/>
          <w:szCs w:val="26"/>
        </w:rPr>
        <w:t xml:space="preserve"> о</w:t>
      </w:r>
      <w:r w:rsidRPr="00FF7747">
        <w:rPr>
          <w:sz w:val="26"/>
          <w:szCs w:val="26"/>
        </w:rPr>
        <w:t>собые образовательные потребности на основе осуществления индивидуального и дифференцированного подхода в образовательном процессе.</w:t>
      </w:r>
    </w:p>
    <w:p w:rsidR="00F610E9" w:rsidRDefault="00F610E9" w:rsidP="00F610E9">
      <w:pPr>
        <w:spacing w:line="276" w:lineRule="auto"/>
        <w:ind w:firstLine="709"/>
        <w:contextualSpacing/>
        <w:jc w:val="both"/>
        <w:rPr>
          <w:b/>
          <w:sz w:val="26"/>
          <w:szCs w:val="26"/>
        </w:rPr>
      </w:pPr>
    </w:p>
    <w:p w:rsidR="002F3811" w:rsidRPr="00F610E9" w:rsidRDefault="00EE79F7" w:rsidP="00F610E9">
      <w:pPr>
        <w:spacing w:line="276" w:lineRule="auto"/>
        <w:ind w:firstLine="709"/>
        <w:contextualSpacing/>
        <w:jc w:val="both"/>
        <w:rPr>
          <w:b/>
          <w:sz w:val="26"/>
          <w:szCs w:val="26"/>
        </w:rPr>
      </w:pPr>
      <w:r w:rsidRPr="00F610E9">
        <w:rPr>
          <w:b/>
          <w:sz w:val="26"/>
          <w:szCs w:val="26"/>
        </w:rPr>
        <w:t>Задачи программы:</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определение  особых</w:t>
      </w:r>
      <w:r w:rsidR="00F610E9" w:rsidRPr="00F610E9">
        <w:rPr>
          <w:i/>
          <w:sz w:val="26"/>
          <w:szCs w:val="26"/>
        </w:rPr>
        <w:t xml:space="preserve">  образовательных</w:t>
      </w:r>
      <w:r w:rsidR="00F610E9" w:rsidRPr="00F610E9">
        <w:rPr>
          <w:i/>
          <w:sz w:val="26"/>
          <w:szCs w:val="26"/>
        </w:rPr>
        <w:tab/>
        <w:t xml:space="preserve">потребностей </w:t>
      </w:r>
      <w:r w:rsidRPr="00F610E9">
        <w:rPr>
          <w:i/>
          <w:sz w:val="26"/>
          <w:szCs w:val="26"/>
        </w:rPr>
        <w:t>обучающихся  с</w:t>
      </w:r>
      <w:r w:rsidR="00BA4057">
        <w:rPr>
          <w:i/>
          <w:sz w:val="26"/>
          <w:szCs w:val="26"/>
        </w:rPr>
        <w:t xml:space="preserve"> </w:t>
      </w:r>
      <w:r w:rsidRPr="00F610E9">
        <w:rPr>
          <w:i/>
          <w:sz w:val="26"/>
          <w:szCs w:val="26"/>
        </w:rPr>
        <w:t>ЗПР;</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повышение возможностей обучающихся с ЗПР в освоении АООП НОО и интегрировании в образовательный процесс;</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своевременное выявление обучающихся с трудностями адаптации в образовательно-воспитательном процессе;</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психолого-медико-педагогической коррекции;</w:t>
      </w: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lastRenderedPageBreak/>
        <w:t>оказание родителям (законным представителям) обучающихся с ЗПР консультативной и методической помощи по медицинским, социальным, психологическим, правовым и другим вопросам.</w:t>
      </w:r>
    </w:p>
    <w:p w:rsidR="002F3811" w:rsidRPr="00FF7747" w:rsidRDefault="002F3811" w:rsidP="00F610E9">
      <w:pPr>
        <w:spacing w:line="276" w:lineRule="auto"/>
        <w:ind w:firstLine="709"/>
        <w:contextualSpacing/>
        <w:jc w:val="both"/>
        <w:rPr>
          <w:sz w:val="26"/>
          <w:szCs w:val="26"/>
        </w:rPr>
      </w:pPr>
    </w:p>
    <w:p w:rsidR="002F3811" w:rsidRPr="00F610E9" w:rsidRDefault="00EE79F7" w:rsidP="00FF7747">
      <w:pPr>
        <w:spacing w:line="276" w:lineRule="auto"/>
        <w:ind w:firstLine="426"/>
        <w:contextualSpacing/>
        <w:jc w:val="both"/>
        <w:rPr>
          <w:b/>
          <w:sz w:val="26"/>
          <w:szCs w:val="26"/>
        </w:rPr>
      </w:pPr>
      <w:r w:rsidRPr="00F610E9">
        <w:rPr>
          <w:b/>
          <w:sz w:val="26"/>
          <w:szCs w:val="26"/>
        </w:rPr>
        <w:t>Программа коррекционной работы содержит:</w:t>
      </w:r>
    </w:p>
    <w:p w:rsidR="002F3811" w:rsidRPr="00FF7747" w:rsidRDefault="002F3811" w:rsidP="00FF7747">
      <w:pPr>
        <w:spacing w:line="276" w:lineRule="auto"/>
        <w:ind w:firstLine="426"/>
        <w:contextualSpacing/>
        <w:jc w:val="both"/>
        <w:rPr>
          <w:sz w:val="26"/>
          <w:szCs w:val="26"/>
        </w:rPr>
      </w:pPr>
    </w:p>
    <w:p w:rsidR="002F3811" w:rsidRPr="00F610E9" w:rsidRDefault="00EE79F7" w:rsidP="00F610E9">
      <w:pPr>
        <w:pStyle w:val="a6"/>
        <w:numPr>
          <w:ilvl w:val="0"/>
          <w:numId w:val="24"/>
        </w:numPr>
        <w:spacing w:line="276" w:lineRule="auto"/>
        <w:ind w:left="0" w:firstLine="709"/>
        <w:jc w:val="both"/>
        <w:rPr>
          <w:i/>
          <w:sz w:val="26"/>
          <w:szCs w:val="26"/>
        </w:rPr>
      </w:pPr>
      <w:r w:rsidRPr="00F610E9">
        <w:rPr>
          <w:i/>
          <w:sz w:val="26"/>
          <w:szCs w:val="26"/>
        </w:rPr>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rsidR="001C5DBD" w:rsidRPr="00871DBB" w:rsidRDefault="00EE79F7" w:rsidP="00871DBB">
      <w:pPr>
        <w:pStyle w:val="a6"/>
        <w:numPr>
          <w:ilvl w:val="0"/>
          <w:numId w:val="24"/>
        </w:numPr>
        <w:spacing w:line="276" w:lineRule="auto"/>
        <w:ind w:left="0" w:firstLine="709"/>
        <w:jc w:val="both"/>
        <w:rPr>
          <w:i/>
          <w:sz w:val="26"/>
          <w:szCs w:val="26"/>
        </w:rPr>
      </w:pPr>
      <w:r w:rsidRPr="00F610E9">
        <w:rPr>
          <w:i/>
          <w:sz w:val="26"/>
          <w:szCs w:val="26"/>
        </w:rPr>
        <w:t>систему комплексного психолого-медико-педагогического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rsidR="002F3811" w:rsidRPr="00F610E9" w:rsidRDefault="001C5DBD" w:rsidP="00FF7747">
      <w:pPr>
        <w:spacing w:line="276" w:lineRule="auto"/>
        <w:ind w:firstLine="426"/>
        <w:contextualSpacing/>
        <w:jc w:val="both"/>
        <w:rPr>
          <w:b/>
          <w:sz w:val="26"/>
          <w:szCs w:val="26"/>
        </w:rPr>
      </w:pPr>
      <w:r w:rsidRPr="00F610E9">
        <w:rPr>
          <w:b/>
          <w:sz w:val="26"/>
          <w:szCs w:val="26"/>
        </w:rPr>
        <w:t>П</w:t>
      </w:r>
      <w:r w:rsidR="00EE79F7" w:rsidRPr="00F610E9">
        <w:rPr>
          <w:b/>
          <w:sz w:val="26"/>
          <w:szCs w:val="26"/>
        </w:rPr>
        <w:t xml:space="preserve">ланируемые </w:t>
      </w:r>
      <w:r w:rsidR="00F610E9">
        <w:rPr>
          <w:b/>
          <w:sz w:val="26"/>
          <w:szCs w:val="26"/>
        </w:rPr>
        <w:t>результаты коррекционной работы</w:t>
      </w:r>
    </w:p>
    <w:p w:rsidR="002F3811" w:rsidRPr="00FF7747" w:rsidRDefault="002F3811" w:rsidP="00F610E9">
      <w:pPr>
        <w:spacing w:line="276" w:lineRule="auto"/>
        <w:contextualSpacing/>
        <w:jc w:val="both"/>
        <w:rPr>
          <w:sz w:val="26"/>
          <w:szCs w:val="26"/>
        </w:rPr>
      </w:pPr>
    </w:p>
    <w:p w:rsidR="002F3811" w:rsidRPr="00FF7747" w:rsidRDefault="00EE79F7" w:rsidP="00FF7747">
      <w:pPr>
        <w:spacing w:line="276" w:lineRule="auto"/>
        <w:ind w:firstLine="426"/>
        <w:contextualSpacing/>
        <w:jc w:val="both"/>
        <w:rPr>
          <w:sz w:val="26"/>
          <w:szCs w:val="26"/>
        </w:rPr>
      </w:pPr>
      <w:r w:rsidRPr="00FF7747">
        <w:rPr>
          <w:sz w:val="26"/>
          <w:szCs w:val="26"/>
        </w:rPr>
        <w:t>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и/или психическом развитии обучающихся с ЗПР.</w:t>
      </w:r>
    </w:p>
    <w:p w:rsidR="002F3811" w:rsidRPr="00FF7747" w:rsidRDefault="002F3811" w:rsidP="00FF7747">
      <w:pPr>
        <w:spacing w:line="276" w:lineRule="auto"/>
        <w:ind w:firstLine="426"/>
        <w:contextualSpacing/>
        <w:jc w:val="both"/>
        <w:rPr>
          <w:sz w:val="26"/>
          <w:szCs w:val="26"/>
        </w:rPr>
      </w:pPr>
    </w:p>
    <w:p w:rsidR="002F3811" w:rsidRPr="00871DBB" w:rsidRDefault="00EE79F7" w:rsidP="00871DBB">
      <w:pPr>
        <w:spacing w:line="276" w:lineRule="auto"/>
        <w:ind w:firstLine="426"/>
        <w:contextualSpacing/>
        <w:jc w:val="both"/>
        <w:rPr>
          <w:b/>
          <w:sz w:val="26"/>
          <w:szCs w:val="26"/>
        </w:rPr>
      </w:pPr>
      <w:r w:rsidRPr="00871DBB">
        <w:rPr>
          <w:b/>
          <w:sz w:val="26"/>
          <w:szCs w:val="26"/>
        </w:rPr>
        <w:t>Принципы коррекционной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приоритетности интересов</w:t>
      </w:r>
      <w:r w:rsidRPr="00FF7747">
        <w:rPr>
          <w:sz w:val="26"/>
          <w:szCs w:val="26"/>
        </w:rPr>
        <w:t xml:space="preserve">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системности</w:t>
      </w:r>
      <w:r w:rsidRPr="00FF7747">
        <w:rPr>
          <w:sz w:val="26"/>
          <w:szCs w:val="26"/>
        </w:rPr>
        <w:t xml:space="preserve"> - обеспечивает единство всех элементов коррекционно-воспитательной работы: цели и задач, направлений</w:t>
      </w:r>
      <w:r w:rsidR="00FE71EB" w:rsidRPr="00FF7747">
        <w:rPr>
          <w:sz w:val="26"/>
          <w:szCs w:val="26"/>
        </w:rPr>
        <w:t xml:space="preserve"> о</w:t>
      </w:r>
      <w:r w:rsidRPr="00FF7747">
        <w:rPr>
          <w:sz w:val="26"/>
          <w:szCs w:val="26"/>
        </w:rPr>
        <w:t>существления и содержания, форм, методов и приемов организации, взаимодействия участников.</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непрерывности</w:t>
      </w:r>
      <w:r w:rsidRPr="00FF7747">
        <w:rPr>
          <w:sz w:val="26"/>
          <w:szCs w:val="26"/>
        </w:rPr>
        <w:t xml:space="preserve"> обеспечивает проведение коррекционной работы на всем протяжении обучения школьников с учетом изменений в их личности.</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вариативности</w:t>
      </w:r>
      <w:r w:rsidRPr="00FF7747">
        <w:rPr>
          <w:sz w:val="26"/>
          <w:szCs w:val="26"/>
        </w:rPr>
        <w:t xml:space="preserve">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комплексности</w:t>
      </w:r>
      <w:r w:rsidRPr="00FF7747">
        <w:rPr>
          <w:sz w:val="26"/>
          <w:szCs w:val="26"/>
        </w:rPr>
        <w:t xml:space="preserve">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единства</w:t>
      </w:r>
      <w:r w:rsidRPr="00FF7747">
        <w:rPr>
          <w:sz w:val="26"/>
          <w:szCs w:val="26"/>
        </w:rPr>
        <w:t xml:space="preserve"> психолого-педагогических и медицинских средств, обеспечивающий взаимодействие специалистов психолого-педагогического и </w:t>
      </w:r>
      <w:r w:rsidRPr="00FF7747">
        <w:rPr>
          <w:sz w:val="26"/>
          <w:szCs w:val="26"/>
        </w:rPr>
        <w:lastRenderedPageBreak/>
        <w:t>медицинского блока в деятельности по комплексному решению задач коррекционно-воспитательной работы.</w:t>
      </w:r>
    </w:p>
    <w:p w:rsidR="002F3811" w:rsidRPr="00FF7747" w:rsidRDefault="00EE79F7" w:rsidP="00871DBB">
      <w:pPr>
        <w:spacing w:line="276" w:lineRule="auto"/>
        <w:ind w:firstLine="709"/>
        <w:contextualSpacing/>
        <w:jc w:val="both"/>
        <w:rPr>
          <w:sz w:val="26"/>
          <w:szCs w:val="26"/>
        </w:rPr>
      </w:pPr>
      <w:r w:rsidRPr="00871DBB">
        <w:rPr>
          <w:b/>
          <w:sz w:val="26"/>
          <w:szCs w:val="26"/>
        </w:rPr>
        <w:t>Принцип сотрудничества</w:t>
      </w:r>
      <w:r w:rsidRPr="00FF7747">
        <w:rPr>
          <w:sz w:val="26"/>
          <w:szCs w:val="26"/>
        </w:rPr>
        <w:t xml:space="preserve"> с семьей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2F3811" w:rsidRPr="00FF7747" w:rsidRDefault="002F3811" w:rsidP="00FF7747">
      <w:pPr>
        <w:spacing w:line="276" w:lineRule="auto"/>
        <w:ind w:firstLine="426"/>
        <w:contextualSpacing/>
        <w:jc w:val="both"/>
        <w:rPr>
          <w:sz w:val="26"/>
          <w:szCs w:val="26"/>
        </w:rPr>
      </w:pPr>
    </w:p>
    <w:p w:rsidR="00871DBB" w:rsidRDefault="00EE79F7" w:rsidP="00871DBB">
      <w:pPr>
        <w:spacing w:line="276" w:lineRule="auto"/>
        <w:ind w:firstLine="426"/>
        <w:contextualSpacing/>
        <w:jc w:val="both"/>
        <w:rPr>
          <w:sz w:val="26"/>
          <w:szCs w:val="26"/>
        </w:rPr>
      </w:pPr>
      <w:r w:rsidRPr="00FF7747">
        <w:rPr>
          <w:sz w:val="26"/>
          <w:szCs w:val="26"/>
        </w:rPr>
        <w:t>Коррекционная работа с обучающимися с ЗПР осуществляется в ходе всего учебно-образовательного процесса:</w:t>
      </w:r>
    </w:p>
    <w:p w:rsidR="002F3811" w:rsidRPr="00871DBB" w:rsidRDefault="00EE79F7" w:rsidP="00871DBB">
      <w:pPr>
        <w:spacing w:line="276" w:lineRule="auto"/>
        <w:ind w:firstLine="709"/>
        <w:contextualSpacing/>
        <w:jc w:val="both"/>
        <w:rPr>
          <w:i/>
          <w:sz w:val="26"/>
          <w:szCs w:val="26"/>
        </w:rPr>
      </w:pPr>
      <w:r w:rsidRPr="00871DBB">
        <w:rPr>
          <w:i/>
          <w:sz w:val="26"/>
          <w:szCs w:val="26"/>
        </w:rP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rsidR="002F3811" w:rsidRPr="00FF7747" w:rsidRDefault="002F3811" w:rsidP="00FF7747">
      <w:pPr>
        <w:spacing w:line="276" w:lineRule="auto"/>
        <w:ind w:firstLine="426"/>
        <w:contextualSpacing/>
        <w:jc w:val="both"/>
        <w:rPr>
          <w:sz w:val="26"/>
          <w:szCs w:val="26"/>
        </w:rPr>
      </w:pPr>
    </w:p>
    <w:p w:rsidR="002F3811" w:rsidRPr="00871DBB" w:rsidRDefault="00EE79F7" w:rsidP="00871DBB">
      <w:pPr>
        <w:spacing w:line="276" w:lineRule="auto"/>
        <w:ind w:firstLine="426"/>
        <w:contextualSpacing/>
        <w:jc w:val="both"/>
        <w:rPr>
          <w:i/>
          <w:sz w:val="26"/>
          <w:szCs w:val="26"/>
        </w:rPr>
      </w:pPr>
      <w:r w:rsidRPr="00871DBB">
        <w:rPr>
          <w:i/>
          <w:sz w:val="26"/>
          <w:szCs w:val="26"/>
        </w:rPr>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rsidR="002F3811" w:rsidRPr="00871DBB" w:rsidRDefault="00EE79F7" w:rsidP="00871DBB">
      <w:pPr>
        <w:spacing w:line="276" w:lineRule="auto"/>
        <w:ind w:firstLine="709"/>
        <w:contextualSpacing/>
        <w:jc w:val="both"/>
        <w:rPr>
          <w:i/>
          <w:sz w:val="26"/>
          <w:szCs w:val="26"/>
        </w:rPr>
      </w:pPr>
      <w:r w:rsidRPr="00871DBB">
        <w:rPr>
          <w:i/>
          <w:sz w:val="26"/>
          <w:szCs w:val="26"/>
        </w:rPr>
        <w:t>в рамках психологического и социально-педагогического сопровождения обучающихся.</w:t>
      </w:r>
    </w:p>
    <w:p w:rsidR="002F3811" w:rsidRPr="00FF7747" w:rsidRDefault="002F3811" w:rsidP="00FF7747">
      <w:pPr>
        <w:spacing w:line="276" w:lineRule="auto"/>
        <w:ind w:firstLine="426"/>
        <w:contextualSpacing/>
        <w:jc w:val="both"/>
        <w:rPr>
          <w:sz w:val="26"/>
          <w:szCs w:val="26"/>
        </w:rPr>
      </w:pPr>
    </w:p>
    <w:p w:rsidR="002F3811" w:rsidRPr="00D77AFA" w:rsidRDefault="00EE79F7" w:rsidP="00FF7747">
      <w:pPr>
        <w:spacing w:line="276" w:lineRule="auto"/>
        <w:ind w:firstLine="426"/>
        <w:contextualSpacing/>
        <w:jc w:val="both"/>
        <w:rPr>
          <w:i/>
          <w:sz w:val="26"/>
          <w:szCs w:val="26"/>
        </w:rPr>
      </w:pPr>
      <w:r w:rsidRPr="00D77AFA">
        <w:rPr>
          <w:b/>
          <w:sz w:val="26"/>
          <w:szCs w:val="26"/>
        </w:rPr>
        <w:t>Основными направлениями в коррекционной работе являются</w:t>
      </w:r>
      <w:r w:rsidRPr="00FF7747">
        <w:rPr>
          <w:sz w:val="26"/>
          <w:szCs w:val="26"/>
        </w:rPr>
        <w:t xml:space="preserve">: </w:t>
      </w:r>
      <w:r w:rsidRPr="00D77AFA">
        <w:rPr>
          <w:i/>
          <w:sz w:val="26"/>
          <w:szCs w:val="26"/>
        </w:rPr>
        <w:t>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2F3811" w:rsidRPr="00D77AFA" w:rsidRDefault="002F3811" w:rsidP="00FF7747">
      <w:pPr>
        <w:spacing w:line="276" w:lineRule="auto"/>
        <w:ind w:firstLine="426"/>
        <w:contextualSpacing/>
        <w:jc w:val="both"/>
        <w:rPr>
          <w:i/>
          <w:sz w:val="26"/>
          <w:szCs w:val="26"/>
        </w:rPr>
      </w:pPr>
    </w:p>
    <w:p w:rsidR="00FE71EB" w:rsidRPr="00FF7747" w:rsidRDefault="00EE79F7" w:rsidP="00D77AFA">
      <w:pPr>
        <w:spacing w:line="276" w:lineRule="auto"/>
        <w:ind w:firstLine="709"/>
        <w:contextualSpacing/>
        <w:jc w:val="both"/>
        <w:rPr>
          <w:sz w:val="26"/>
          <w:szCs w:val="26"/>
        </w:rPr>
      </w:pPr>
      <w:r w:rsidRPr="00FF7747">
        <w:rPr>
          <w:sz w:val="26"/>
          <w:szCs w:val="26"/>
        </w:rPr>
        <w:t>Программа коррекционной работы на уровне начального общего образования обучающихся с ЗПР включает в себя взаимосвязанные направления, отражающие ее основное содержание:</w:t>
      </w:r>
    </w:p>
    <w:p w:rsidR="002F3811" w:rsidRPr="00D77AFA" w:rsidRDefault="00FE71EB" w:rsidP="00D77AFA">
      <w:pPr>
        <w:spacing w:line="276" w:lineRule="auto"/>
        <w:ind w:firstLine="709"/>
        <w:contextualSpacing/>
        <w:jc w:val="both"/>
        <w:rPr>
          <w:i/>
          <w:sz w:val="26"/>
          <w:szCs w:val="26"/>
        </w:rPr>
      </w:pPr>
      <w:r w:rsidRPr="00D77AFA">
        <w:rPr>
          <w:i/>
          <w:sz w:val="26"/>
          <w:szCs w:val="26"/>
        </w:rPr>
        <w:t>Д</w:t>
      </w:r>
      <w:r w:rsidR="00EE79F7" w:rsidRPr="00D77AFA">
        <w:rPr>
          <w:i/>
          <w:sz w:val="26"/>
          <w:szCs w:val="26"/>
        </w:rPr>
        <w:t>иагностическая работа обеспечивает выявление особенностей развития и здоровья обучающихся с ЗПР с целью создания благоприятных условий для овладения ими содержанием АООП НОО.</w:t>
      </w:r>
    </w:p>
    <w:p w:rsidR="00D77AFA" w:rsidRDefault="00D77AFA" w:rsidP="00357886">
      <w:pPr>
        <w:spacing w:before="240" w:after="240"/>
        <w:ind w:firstLine="426"/>
        <w:contextualSpacing/>
        <w:rPr>
          <w:sz w:val="24"/>
          <w:szCs w:val="24"/>
        </w:rPr>
      </w:pPr>
    </w:p>
    <w:p w:rsidR="002F3811" w:rsidRPr="00D77AFA" w:rsidRDefault="00EE79F7" w:rsidP="00D77AFA">
      <w:pPr>
        <w:spacing w:line="276" w:lineRule="auto"/>
        <w:ind w:firstLine="426"/>
        <w:contextualSpacing/>
        <w:jc w:val="both"/>
        <w:rPr>
          <w:b/>
          <w:sz w:val="26"/>
          <w:szCs w:val="26"/>
        </w:rPr>
      </w:pPr>
      <w:r w:rsidRPr="00D77AFA">
        <w:rPr>
          <w:b/>
          <w:sz w:val="26"/>
          <w:szCs w:val="26"/>
        </w:rPr>
        <w:t>Проведение диагностической работы предполагает осуществление:</w:t>
      </w:r>
    </w:p>
    <w:p w:rsidR="00D77AFA" w:rsidRPr="00D77AFA" w:rsidRDefault="00EE79F7" w:rsidP="00D77AFA">
      <w:pPr>
        <w:spacing w:line="276" w:lineRule="auto"/>
        <w:jc w:val="both"/>
        <w:rPr>
          <w:i/>
          <w:sz w:val="26"/>
          <w:szCs w:val="26"/>
        </w:rPr>
      </w:pPr>
      <w:r w:rsidRPr="00D77AFA">
        <w:rPr>
          <w:sz w:val="26"/>
          <w:szCs w:val="26"/>
        </w:rPr>
        <w:t xml:space="preserve">психолого-педагогического и медицинского обследования с целью выявления их </w:t>
      </w:r>
      <w:r w:rsidRPr="00D77AFA">
        <w:rPr>
          <w:i/>
          <w:sz w:val="26"/>
          <w:szCs w:val="26"/>
        </w:rPr>
        <w:t>особых образовательных потребностей:</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развития познавательной сферы, специфических трудностей в овладении содержанием образования и потенциальных возможностей;</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lastRenderedPageBreak/>
        <w:t>развития эмоционально-волевой сферы и личностных особенностей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определение социальной ситуации развития и условий семейного воспитания обучающегося;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мониторинга динамики развития обучающихся, их успешности в освоении АООП НОО;</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анализа результатов обследования с целью проектирования и корректировки коррекционных мероприятий.</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sz w:val="26"/>
          <w:szCs w:val="26"/>
        </w:rPr>
      </w:pPr>
      <w:r w:rsidRPr="00D77AFA">
        <w:rPr>
          <w:sz w:val="26"/>
          <w:szCs w:val="26"/>
        </w:rPr>
        <w:t>Коррекционно-развивающая работа 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Коррекционно-развивающая работа включает: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составление индивидуальной программы психологического сопровождения обучающегося (совместно с педагогами);</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формирование в классе психологического климата комфортного для всех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разработка оптимальных для развития обучающихся с ЗПР групповых</w:t>
      </w:r>
      <w:r w:rsidR="00BA4057">
        <w:rPr>
          <w:i/>
          <w:sz w:val="26"/>
          <w:szCs w:val="26"/>
        </w:rPr>
        <w:t xml:space="preserve"> </w:t>
      </w:r>
      <w:r w:rsidRPr="00D77AFA">
        <w:rPr>
          <w:i/>
          <w:sz w:val="26"/>
          <w:szCs w:val="26"/>
        </w:rPr>
        <w:t>индивидуальных коррекционных программ (методик, методов и приёмов обучения) в соответствии с их особыми образовательными потребностями;</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развитие эмоционально-волевой и личностной сферы обучающегося и коррекцию его поведения;</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социальное сопровождение обучающегося в случае неблагоприятных условий жизни при психотравмирующих обстоятельствах.</w:t>
      </w:r>
    </w:p>
    <w:p w:rsidR="002F3811" w:rsidRPr="00D77AFA" w:rsidRDefault="002F3811" w:rsidP="00D77AFA">
      <w:pPr>
        <w:spacing w:line="276" w:lineRule="auto"/>
        <w:ind w:firstLine="426"/>
        <w:contextualSpacing/>
        <w:jc w:val="both"/>
        <w:rPr>
          <w:i/>
          <w:sz w:val="26"/>
          <w:szCs w:val="26"/>
        </w:rPr>
      </w:pPr>
    </w:p>
    <w:p w:rsidR="002F3811" w:rsidRDefault="00EE79F7" w:rsidP="00D77AFA">
      <w:pPr>
        <w:spacing w:line="276" w:lineRule="auto"/>
        <w:ind w:firstLine="426"/>
        <w:contextualSpacing/>
        <w:jc w:val="both"/>
        <w:rPr>
          <w:sz w:val="26"/>
          <w:szCs w:val="26"/>
        </w:rPr>
      </w:pPr>
      <w:r w:rsidRPr="00D77AFA">
        <w:rPr>
          <w:sz w:val="26"/>
          <w:szCs w:val="26"/>
        </w:rPr>
        <w:t>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w:t>
      </w:r>
      <w:r w:rsidR="00BA4057">
        <w:rPr>
          <w:sz w:val="26"/>
          <w:szCs w:val="26"/>
        </w:rPr>
        <w:t xml:space="preserve"> </w:t>
      </w:r>
      <w:r w:rsidRPr="00D77AFA">
        <w:rPr>
          <w:sz w:val="26"/>
          <w:szCs w:val="26"/>
        </w:rPr>
        <w:t xml:space="preserve">дифференцированных психолого-педагогических условий обучения, воспитания, коррекции, </w:t>
      </w:r>
      <w:r w:rsidR="00D77AFA" w:rsidRPr="00D77AFA">
        <w:rPr>
          <w:sz w:val="26"/>
          <w:szCs w:val="26"/>
        </w:rPr>
        <w:t>развития и социализации,</w:t>
      </w:r>
      <w:r w:rsidRPr="00D77AFA">
        <w:rPr>
          <w:sz w:val="26"/>
          <w:szCs w:val="26"/>
        </w:rPr>
        <w:t xml:space="preserve"> обучающихся с ЗПР.</w:t>
      </w:r>
    </w:p>
    <w:p w:rsidR="00D77AFA" w:rsidRPr="00D77AFA" w:rsidRDefault="00D77AFA"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Консультативная работа включает:</w:t>
      </w:r>
    </w:p>
    <w:p w:rsidR="00D77AFA" w:rsidRPr="00D77AFA" w:rsidRDefault="001C5DBD" w:rsidP="00D77AFA">
      <w:pPr>
        <w:pStyle w:val="a6"/>
        <w:numPr>
          <w:ilvl w:val="0"/>
          <w:numId w:val="24"/>
        </w:numPr>
        <w:spacing w:line="276" w:lineRule="auto"/>
        <w:ind w:left="0" w:firstLine="709"/>
        <w:jc w:val="both"/>
        <w:rPr>
          <w:i/>
          <w:sz w:val="26"/>
          <w:szCs w:val="26"/>
        </w:rPr>
      </w:pPr>
      <w:r w:rsidRPr="00D77AFA">
        <w:rPr>
          <w:i/>
          <w:sz w:val="26"/>
          <w:szCs w:val="26"/>
        </w:rPr>
        <w:t>п</w:t>
      </w:r>
      <w:r w:rsidR="00EE79F7" w:rsidRPr="00D77AFA">
        <w:rPr>
          <w:i/>
          <w:sz w:val="26"/>
          <w:szCs w:val="26"/>
        </w:rPr>
        <w:t>сихолого-педагогическое консультирование педагогов по решению проблем в развитии и обучении, поведении и межличностном взаимодействии конкретных обучающихся;</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lastRenderedPageBreak/>
        <w:t>консультативную помощь семье в вопросах решения конкретных вопросов воспитания и оказания возможной помощи обучающимуся в освоении общеобразовательной программы.</w:t>
      </w:r>
    </w:p>
    <w:p w:rsidR="00D77AFA" w:rsidRDefault="00D77AFA" w:rsidP="00D77AFA">
      <w:pPr>
        <w:spacing w:line="276" w:lineRule="auto"/>
        <w:jc w:val="both"/>
        <w:rPr>
          <w:sz w:val="26"/>
          <w:szCs w:val="26"/>
        </w:rPr>
      </w:pPr>
    </w:p>
    <w:p w:rsidR="00742B25" w:rsidRDefault="00EE79F7" w:rsidP="00D77AFA">
      <w:pPr>
        <w:spacing w:line="276" w:lineRule="auto"/>
        <w:ind w:firstLine="709"/>
        <w:jc w:val="both"/>
        <w:rPr>
          <w:i/>
          <w:sz w:val="26"/>
          <w:szCs w:val="26"/>
        </w:rPr>
      </w:pPr>
      <w:r w:rsidRPr="00D77AFA">
        <w:rPr>
          <w:sz w:val="26"/>
          <w:szCs w:val="26"/>
        </w:rPr>
        <w:t>Информационно-просветительская работа 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ЗПР, взаимодействия с педагогами и сверстниками, их родителями (законными представителями) и др.</w:t>
      </w:r>
    </w:p>
    <w:p w:rsidR="00D77AFA" w:rsidRDefault="00D77AFA" w:rsidP="00D77AFA">
      <w:pPr>
        <w:spacing w:line="276" w:lineRule="auto"/>
        <w:ind w:firstLine="709"/>
        <w:jc w:val="both"/>
        <w:rPr>
          <w:i/>
          <w:sz w:val="26"/>
          <w:szCs w:val="26"/>
        </w:rPr>
      </w:pPr>
    </w:p>
    <w:p w:rsidR="002F3811" w:rsidRPr="00D77AFA" w:rsidRDefault="00EE79F7" w:rsidP="00D77AFA">
      <w:pPr>
        <w:spacing w:line="276" w:lineRule="auto"/>
        <w:ind w:firstLine="426"/>
        <w:contextualSpacing/>
        <w:jc w:val="both"/>
        <w:rPr>
          <w:b/>
          <w:sz w:val="26"/>
          <w:szCs w:val="26"/>
        </w:rPr>
      </w:pPr>
      <w:r w:rsidRPr="00D77AFA">
        <w:rPr>
          <w:b/>
          <w:sz w:val="26"/>
          <w:szCs w:val="26"/>
        </w:rPr>
        <w:t>Информационно-просветительская работа включает: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проведение тематических выступлений для педагогов и родителей по разъяснению индивидуально-типологических особенностей различных категорий обучающихся;</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оформление информационных стендов, печатных и других материалов;</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психологическое просвещение педагогов с целью повышения их психологической компетентности;</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психологическое просвещение родителей с целью формирования у них элементарной психолого-психологической компетентности.</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center"/>
        <w:rPr>
          <w:b/>
          <w:sz w:val="26"/>
          <w:szCs w:val="26"/>
        </w:rPr>
      </w:pPr>
      <w:r w:rsidRPr="00D77AFA">
        <w:rPr>
          <w:b/>
          <w:sz w:val="26"/>
          <w:szCs w:val="26"/>
        </w:rPr>
        <w:t xml:space="preserve">Программа коррекционной работы предусматривает индивидуализацию </w:t>
      </w:r>
      <w:r w:rsidR="004B4BE1" w:rsidRPr="00D77AFA">
        <w:rPr>
          <w:b/>
          <w:sz w:val="26"/>
          <w:szCs w:val="26"/>
        </w:rPr>
        <w:t>специального с</w:t>
      </w:r>
      <w:r w:rsidR="004B4BE1">
        <w:rPr>
          <w:b/>
          <w:sz w:val="26"/>
          <w:szCs w:val="26"/>
        </w:rPr>
        <w:t>опровождения,</w:t>
      </w:r>
      <w:r w:rsidR="00D77AFA">
        <w:rPr>
          <w:b/>
          <w:sz w:val="26"/>
          <w:szCs w:val="26"/>
        </w:rPr>
        <w:t xml:space="preserve"> обучающегося с ЗПР</w:t>
      </w:r>
    </w:p>
    <w:p w:rsidR="002F3811" w:rsidRPr="00D77AFA" w:rsidRDefault="00EE79F7" w:rsidP="00D77AFA">
      <w:pPr>
        <w:spacing w:line="276" w:lineRule="auto"/>
        <w:ind w:firstLine="709"/>
        <w:contextualSpacing/>
        <w:jc w:val="both"/>
        <w:rPr>
          <w:sz w:val="26"/>
          <w:szCs w:val="26"/>
        </w:rPr>
      </w:pPr>
      <w:r w:rsidRPr="00D77AFA">
        <w:rPr>
          <w:sz w:val="26"/>
          <w:szCs w:val="26"/>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w:t>
      </w:r>
    </w:p>
    <w:p w:rsidR="00742B25" w:rsidRPr="00D77AFA" w:rsidRDefault="001C5DBD" w:rsidP="00D77AFA">
      <w:pPr>
        <w:spacing w:line="276" w:lineRule="auto"/>
        <w:ind w:firstLine="709"/>
        <w:contextualSpacing/>
        <w:jc w:val="both"/>
        <w:rPr>
          <w:sz w:val="26"/>
          <w:szCs w:val="26"/>
        </w:rPr>
      </w:pPr>
      <w:r w:rsidRPr="00D77AFA">
        <w:rPr>
          <w:sz w:val="26"/>
          <w:szCs w:val="26"/>
        </w:rPr>
        <w:t xml:space="preserve">В </w:t>
      </w:r>
      <w:r w:rsidR="00EE79F7" w:rsidRPr="00D77AFA">
        <w:rPr>
          <w:sz w:val="26"/>
          <w:szCs w:val="26"/>
        </w:rPr>
        <w:t>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D77AFA" w:rsidRDefault="00EE79F7" w:rsidP="00D77AFA">
      <w:pPr>
        <w:spacing w:line="276" w:lineRule="auto"/>
        <w:ind w:firstLine="709"/>
        <w:contextualSpacing/>
        <w:jc w:val="both"/>
        <w:rPr>
          <w:sz w:val="26"/>
          <w:szCs w:val="26"/>
        </w:rPr>
      </w:pPr>
      <w:r w:rsidRPr="00D77AFA">
        <w:rPr>
          <w:sz w:val="26"/>
          <w:szCs w:val="26"/>
        </w:rPr>
        <w:t>Психолого-педагогическоесопровождениеобучающихсясЗПРосуществляют специалисты: логопед, педагог-психолог, имеющий соответствующую профильную подготовку, социальный педагог.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2F3811" w:rsidRPr="00D77AFA" w:rsidRDefault="00EE79F7" w:rsidP="00D77AFA">
      <w:pPr>
        <w:spacing w:line="276" w:lineRule="auto"/>
        <w:ind w:firstLine="709"/>
        <w:contextualSpacing/>
        <w:jc w:val="both"/>
        <w:rPr>
          <w:sz w:val="26"/>
          <w:szCs w:val="26"/>
        </w:rPr>
      </w:pPr>
      <w:r w:rsidRPr="00D77AFA">
        <w:rPr>
          <w:sz w:val="26"/>
          <w:szCs w:val="26"/>
        </w:rPr>
        <w:t>Основными механизмами реализации программы коррекционной работы</w:t>
      </w:r>
      <w:r w:rsidR="00BA4057">
        <w:rPr>
          <w:sz w:val="26"/>
          <w:szCs w:val="26"/>
        </w:rPr>
        <w:t xml:space="preserve"> </w:t>
      </w:r>
      <w:r w:rsidRPr="00D77AFA">
        <w:rPr>
          <w:sz w:val="26"/>
          <w:szCs w:val="26"/>
        </w:rPr>
        <w:t>являются оптимально выстроенное взаимодействие специалистов,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школы с внешними ресурсами (организациями различных ведомств, другими институтами общества).</w:t>
      </w:r>
    </w:p>
    <w:p w:rsidR="00D77AFA" w:rsidRDefault="00D77AFA" w:rsidP="00D77AFA">
      <w:pPr>
        <w:spacing w:line="276" w:lineRule="auto"/>
        <w:ind w:firstLine="426"/>
        <w:contextualSpacing/>
        <w:jc w:val="both"/>
        <w:rPr>
          <w:b/>
          <w:sz w:val="26"/>
          <w:szCs w:val="26"/>
        </w:rPr>
      </w:pPr>
    </w:p>
    <w:p w:rsidR="002F3811" w:rsidRPr="00D77AFA" w:rsidRDefault="00EE79F7" w:rsidP="004B4BE1">
      <w:pPr>
        <w:spacing w:line="276" w:lineRule="auto"/>
        <w:ind w:firstLine="709"/>
        <w:contextualSpacing/>
        <w:jc w:val="both"/>
        <w:rPr>
          <w:b/>
          <w:sz w:val="26"/>
          <w:szCs w:val="26"/>
        </w:rPr>
      </w:pPr>
      <w:r w:rsidRPr="00D77AFA">
        <w:rPr>
          <w:b/>
          <w:sz w:val="26"/>
          <w:szCs w:val="26"/>
        </w:rPr>
        <w:t>Взаимодействие специалистов предусматривает:</w:t>
      </w:r>
    </w:p>
    <w:p w:rsidR="00D77AFA"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 xml:space="preserve">многоаспектный анализ </w:t>
      </w:r>
      <w:r w:rsidR="004B4BE1" w:rsidRPr="00D77AFA">
        <w:rPr>
          <w:i/>
          <w:sz w:val="26"/>
          <w:szCs w:val="26"/>
        </w:rPr>
        <w:t>психофизического развития,</w:t>
      </w:r>
      <w:r w:rsidRPr="00D77AFA">
        <w:rPr>
          <w:i/>
          <w:sz w:val="26"/>
          <w:szCs w:val="26"/>
        </w:rPr>
        <w:t xml:space="preserve"> обучающего с ЗПР;</w:t>
      </w:r>
    </w:p>
    <w:p w:rsidR="00D77AFA" w:rsidRPr="00D77AFA" w:rsidRDefault="001C5DBD" w:rsidP="00D77AFA">
      <w:pPr>
        <w:pStyle w:val="a6"/>
        <w:numPr>
          <w:ilvl w:val="0"/>
          <w:numId w:val="24"/>
        </w:numPr>
        <w:spacing w:line="276" w:lineRule="auto"/>
        <w:ind w:left="0" w:firstLine="709"/>
        <w:jc w:val="both"/>
        <w:rPr>
          <w:i/>
          <w:sz w:val="26"/>
          <w:szCs w:val="26"/>
        </w:rPr>
      </w:pPr>
      <w:r w:rsidRPr="00D77AFA">
        <w:rPr>
          <w:i/>
          <w:sz w:val="26"/>
          <w:szCs w:val="26"/>
        </w:rPr>
        <w:t>к</w:t>
      </w:r>
      <w:r w:rsidR="00EE79F7" w:rsidRPr="00D77AFA">
        <w:rPr>
          <w:i/>
          <w:sz w:val="26"/>
          <w:szCs w:val="26"/>
        </w:rPr>
        <w:t>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 xml:space="preserve">разработку </w:t>
      </w:r>
      <w:r w:rsidR="004B4BE1" w:rsidRPr="00D77AFA">
        <w:rPr>
          <w:i/>
          <w:sz w:val="26"/>
          <w:szCs w:val="26"/>
        </w:rPr>
        <w:t>индивидуальных образовательных маршрутов,</w:t>
      </w:r>
      <w:r w:rsidRPr="00D77AFA">
        <w:rPr>
          <w:i/>
          <w:sz w:val="26"/>
          <w:szCs w:val="26"/>
        </w:rPr>
        <w:t xml:space="preserve"> обучающихся с</w:t>
      </w:r>
      <w:r w:rsidR="00BA4057">
        <w:rPr>
          <w:i/>
          <w:sz w:val="26"/>
          <w:szCs w:val="26"/>
        </w:rPr>
        <w:t xml:space="preserve"> </w:t>
      </w:r>
      <w:r w:rsidRPr="00D77AFA">
        <w:rPr>
          <w:i/>
          <w:sz w:val="26"/>
          <w:szCs w:val="26"/>
        </w:rPr>
        <w:t>ЗПР.</w:t>
      </w:r>
    </w:p>
    <w:p w:rsidR="001C5DBD" w:rsidRPr="00D77AFA" w:rsidRDefault="001C5DBD" w:rsidP="00D77AFA">
      <w:pPr>
        <w:spacing w:line="276" w:lineRule="auto"/>
        <w:ind w:firstLine="426"/>
        <w:contextualSpacing/>
        <w:jc w:val="both"/>
        <w:rPr>
          <w:i/>
          <w:sz w:val="26"/>
          <w:szCs w:val="26"/>
        </w:rPr>
      </w:pPr>
    </w:p>
    <w:p w:rsidR="002F3811" w:rsidRPr="00D77AFA" w:rsidRDefault="00EE79F7" w:rsidP="004B4BE1">
      <w:pPr>
        <w:spacing w:line="276" w:lineRule="auto"/>
        <w:ind w:firstLine="709"/>
        <w:contextualSpacing/>
        <w:jc w:val="both"/>
        <w:rPr>
          <w:b/>
          <w:sz w:val="26"/>
          <w:szCs w:val="26"/>
        </w:rPr>
      </w:pPr>
      <w:r w:rsidRPr="00D77AFA">
        <w:rPr>
          <w:b/>
          <w:sz w:val="26"/>
          <w:szCs w:val="26"/>
        </w:rPr>
        <w:t>Социальное партнерство предусматривает:</w:t>
      </w:r>
    </w:p>
    <w:p w:rsid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2F3811" w:rsidRPr="00D77AFA" w:rsidRDefault="00EE79F7" w:rsidP="00D77AFA">
      <w:pPr>
        <w:pStyle w:val="a6"/>
        <w:numPr>
          <w:ilvl w:val="0"/>
          <w:numId w:val="24"/>
        </w:numPr>
        <w:spacing w:line="276" w:lineRule="auto"/>
        <w:ind w:left="0" w:firstLine="709"/>
        <w:jc w:val="both"/>
        <w:rPr>
          <w:i/>
          <w:sz w:val="26"/>
          <w:szCs w:val="26"/>
        </w:rPr>
      </w:pPr>
      <w:r w:rsidRPr="00D77AFA">
        <w:rPr>
          <w:i/>
          <w:sz w:val="26"/>
          <w:szCs w:val="26"/>
        </w:rPr>
        <w:t>сотрудничество со средствами массовой информации; сотрудничество с родительской общественностью.</w:t>
      </w:r>
    </w:p>
    <w:p w:rsidR="002F3811" w:rsidRPr="00D77AFA" w:rsidRDefault="002F3811" w:rsidP="00D77AFA">
      <w:pPr>
        <w:spacing w:line="276" w:lineRule="auto"/>
        <w:ind w:firstLine="426"/>
        <w:contextualSpacing/>
        <w:jc w:val="both"/>
        <w:rPr>
          <w:sz w:val="26"/>
          <w:szCs w:val="26"/>
        </w:rPr>
      </w:pPr>
    </w:p>
    <w:p w:rsidR="002F3811" w:rsidRPr="00D77AFA" w:rsidRDefault="004B4BE1" w:rsidP="004B4BE1">
      <w:pPr>
        <w:spacing w:line="276" w:lineRule="auto"/>
        <w:ind w:firstLine="709"/>
        <w:contextualSpacing/>
        <w:jc w:val="both"/>
        <w:rPr>
          <w:i/>
          <w:sz w:val="26"/>
          <w:szCs w:val="26"/>
        </w:rPr>
      </w:pPr>
      <w:r w:rsidRPr="00D77AFA">
        <w:rPr>
          <w:b/>
          <w:sz w:val="26"/>
          <w:szCs w:val="26"/>
        </w:rPr>
        <w:t>Программа коррекционной</w:t>
      </w:r>
      <w:r w:rsidR="00EE79F7" w:rsidRPr="00D77AFA">
        <w:rPr>
          <w:b/>
          <w:sz w:val="26"/>
          <w:szCs w:val="26"/>
        </w:rPr>
        <w:t xml:space="preserve">  работы  содержит</w:t>
      </w:r>
      <w:r w:rsidR="00EE79F7" w:rsidRPr="00D77AFA">
        <w:rPr>
          <w:sz w:val="26"/>
          <w:szCs w:val="26"/>
        </w:rPr>
        <w:t xml:space="preserve">:  </w:t>
      </w:r>
      <w:r w:rsidR="00EE79F7" w:rsidRPr="00D77AFA">
        <w:rPr>
          <w:i/>
          <w:sz w:val="26"/>
          <w:szCs w:val="26"/>
        </w:rPr>
        <w:t>цель,  задачи,  программы</w:t>
      </w:r>
      <w:r w:rsidR="00BA4057">
        <w:rPr>
          <w:i/>
          <w:sz w:val="26"/>
          <w:szCs w:val="26"/>
        </w:rPr>
        <w:t xml:space="preserve"> </w:t>
      </w:r>
      <w:r w:rsidR="00EE79F7" w:rsidRPr="00D77AFA">
        <w:rPr>
          <w:i/>
          <w:sz w:val="26"/>
          <w:szCs w:val="26"/>
        </w:rPr>
        <w:t>коррекционных курсов, систему комплексного психолого-медико-педагогического обследования обучающихся, основные направления(диагностическое,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2F3811" w:rsidRPr="00D77AFA" w:rsidRDefault="00EE79F7" w:rsidP="00D77AFA">
      <w:pPr>
        <w:spacing w:line="276" w:lineRule="auto"/>
        <w:ind w:firstLine="709"/>
        <w:contextualSpacing/>
        <w:jc w:val="both"/>
        <w:rPr>
          <w:sz w:val="26"/>
          <w:szCs w:val="26"/>
        </w:rPr>
      </w:pPr>
      <w:r w:rsidRPr="00D77AFA">
        <w:rPr>
          <w:sz w:val="26"/>
          <w:szCs w:val="26"/>
        </w:rPr>
        <w:t>Программа</w:t>
      </w:r>
      <w:r w:rsidRPr="00D77AFA">
        <w:rPr>
          <w:sz w:val="26"/>
          <w:szCs w:val="26"/>
        </w:rPr>
        <w:tab/>
        <w:t>коррекционной</w:t>
      </w:r>
      <w:r w:rsidRPr="00D77AFA">
        <w:rPr>
          <w:sz w:val="26"/>
          <w:szCs w:val="26"/>
        </w:rPr>
        <w:tab/>
        <w:t>раб</w:t>
      </w:r>
      <w:r w:rsidR="00742B25" w:rsidRPr="00D77AFA">
        <w:rPr>
          <w:sz w:val="26"/>
          <w:szCs w:val="26"/>
        </w:rPr>
        <w:t>оты</w:t>
      </w:r>
      <w:r w:rsidR="00742B25" w:rsidRPr="00D77AFA">
        <w:rPr>
          <w:sz w:val="26"/>
          <w:szCs w:val="26"/>
        </w:rPr>
        <w:tab/>
        <w:t>разра</w:t>
      </w:r>
      <w:r w:rsidR="00D77AFA">
        <w:rPr>
          <w:sz w:val="26"/>
          <w:szCs w:val="26"/>
        </w:rPr>
        <w:t>ботана</w:t>
      </w:r>
      <w:r w:rsidR="00D77AFA">
        <w:rPr>
          <w:sz w:val="26"/>
          <w:szCs w:val="26"/>
        </w:rPr>
        <w:tab/>
        <w:t>в</w:t>
      </w:r>
      <w:r w:rsidR="00D77AFA">
        <w:rPr>
          <w:sz w:val="26"/>
          <w:szCs w:val="26"/>
        </w:rPr>
        <w:tab/>
        <w:t xml:space="preserve">соответствии </w:t>
      </w:r>
      <w:r w:rsidR="00742B25" w:rsidRPr="00D77AFA">
        <w:rPr>
          <w:sz w:val="26"/>
          <w:szCs w:val="26"/>
        </w:rPr>
        <w:t xml:space="preserve">с </w:t>
      </w:r>
      <w:r w:rsidRPr="00D77AFA">
        <w:rPr>
          <w:sz w:val="26"/>
          <w:szCs w:val="26"/>
        </w:rPr>
        <w:t xml:space="preserve">требованиями </w:t>
      </w:r>
      <w:r w:rsidR="00D77AFA">
        <w:rPr>
          <w:sz w:val="26"/>
          <w:szCs w:val="26"/>
        </w:rPr>
        <w:t>Федерального закона</w:t>
      </w:r>
      <w:r w:rsidRPr="00D77AFA">
        <w:rPr>
          <w:sz w:val="26"/>
          <w:szCs w:val="26"/>
        </w:rPr>
        <w:t xml:space="preserve"> «Об образовании в Российской Федерации», Федерального государственного образовательного стандарта начального общего образования, </w:t>
      </w:r>
      <w:r w:rsidRPr="00BA4057">
        <w:rPr>
          <w:sz w:val="26"/>
          <w:szCs w:val="26"/>
        </w:rPr>
        <w:t>Концепции УМК «Школа России»,</w:t>
      </w:r>
      <w:r w:rsidRPr="00D77AFA">
        <w:rPr>
          <w:sz w:val="26"/>
          <w:szCs w:val="26"/>
        </w:rPr>
        <w:t xml:space="preserve"> а также с учетом опыта работы школы по данной проблематике.</w:t>
      </w:r>
    </w:p>
    <w:p w:rsidR="002F3811" w:rsidRPr="00D77AFA" w:rsidRDefault="002F3811" w:rsidP="00D77AFA">
      <w:pPr>
        <w:spacing w:line="276" w:lineRule="auto"/>
        <w:ind w:firstLine="426"/>
        <w:contextualSpacing/>
        <w:jc w:val="both"/>
        <w:rPr>
          <w:sz w:val="26"/>
          <w:szCs w:val="26"/>
        </w:rPr>
      </w:pPr>
    </w:p>
    <w:p w:rsidR="002F3811" w:rsidRPr="004B4BE1" w:rsidRDefault="00EE79F7" w:rsidP="004B4BE1">
      <w:pPr>
        <w:spacing w:line="276" w:lineRule="auto"/>
        <w:ind w:firstLine="709"/>
        <w:contextualSpacing/>
        <w:jc w:val="both"/>
        <w:rPr>
          <w:b/>
          <w:sz w:val="26"/>
          <w:szCs w:val="26"/>
        </w:rPr>
      </w:pPr>
      <w:r w:rsidRPr="004B4BE1">
        <w:rPr>
          <w:b/>
          <w:sz w:val="26"/>
          <w:szCs w:val="26"/>
        </w:rPr>
        <w:t>Цель программы</w:t>
      </w:r>
    </w:p>
    <w:p w:rsidR="002F3811" w:rsidRPr="00D77AFA" w:rsidRDefault="00EE79F7" w:rsidP="004B4BE1">
      <w:pPr>
        <w:spacing w:line="276" w:lineRule="auto"/>
        <w:ind w:firstLine="709"/>
        <w:contextualSpacing/>
        <w:jc w:val="both"/>
        <w:rPr>
          <w:sz w:val="26"/>
          <w:szCs w:val="26"/>
        </w:rPr>
      </w:pPr>
      <w:r w:rsidRPr="00D77AFA">
        <w:rPr>
          <w:sz w:val="26"/>
          <w:szCs w:val="26"/>
        </w:rPr>
        <w:t>Программа коррекционной работы направлена на создание системы комплексной помощи детям с ограниченными возможностями здоровья в освоении адаптированной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 адаптацию.</w:t>
      </w:r>
    </w:p>
    <w:p w:rsidR="002F3811" w:rsidRPr="00D77AFA" w:rsidRDefault="00EE79F7" w:rsidP="004B4BE1">
      <w:pPr>
        <w:spacing w:line="276" w:lineRule="auto"/>
        <w:ind w:firstLine="426"/>
        <w:contextualSpacing/>
        <w:jc w:val="both"/>
        <w:rPr>
          <w:sz w:val="26"/>
          <w:szCs w:val="26"/>
        </w:rPr>
      </w:pPr>
      <w:r w:rsidRPr="00D77AFA">
        <w:rPr>
          <w:sz w:val="26"/>
          <w:szCs w:val="26"/>
        </w:rPr>
        <w:t>Программа коррекционной работы предусматривает создание специальных условий обучения и воспитания, позволяющих учитывать особые образовательные потребности детей с ограниченными возможностями здоровья</w:t>
      </w:r>
      <w:r w:rsidR="00BA4057">
        <w:rPr>
          <w:sz w:val="26"/>
          <w:szCs w:val="26"/>
        </w:rPr>
        <w:t xml:space="preserve"> </w:t>
      </w:r>
      <w:r w:rsidRPr="00D77AFA">
        <w:rPr>
          <w:sz w:val="26"/>
          <w:szCs w:val="26"/>
        </w:rPr>
        <w:t>посредством индивидуализации и дифференциации образовательного процесса.</w:t>
      </w:r>
    </w:p>
    <w:p w:rsidR="002F3811" w:rsidRPr="00D77AFA" w:rsidRDefault="00EE79F7" w:rsidP="004B4BE1">
      <w:pPr>
        <w:spacing w:line="276" w:lineRule="auto"/>
        <w:ind w:firstLine="426"/>
        <w:contextualSpacing/>
        <w:jc w:val="both"/>
        <w:rPr>
          <w:sz w:val="26"/>
          <w:szCs w:val="26"/>
        </w:rPr>
      </w:pPr>
      <w:r w:rsidRPr="004B4BE1">
        <w:rPr>
          <w:b/>
          <w:sz w:val="26"/>
          <w:szCs w:val="26"/>
        </w:rPr>
        <w:t>Дети с ограниченными возможностями здоровья (ОВЗ)</w:t>
      </w:r>
      <w:r w:rsidRPr="00D77AFA">
        <w:rPr>
          <w:sz w:val="26"/>
          <w:szCs w:val="26"/>
        </w:rPr>
        <w:t xml:space="preserve"> — это дети, состояние здоровья которых препятствует освоению образовательных программ общего </w:t>
      </w:r>
      <w:r w:rsidRPr="00D77AFA">
        <w:rPr>
          <w:sz w:val="26"/>
          <w:szCs w:val="26"/>
        </w:rPr>
        <w:lastRenderedPageBreak/>
        <w:t>образования вне специальных условий обучения и воспитания, т. е. это дети-инвалиды, либо 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2F3811" w:rsidRPr="00D77AFA" w:rsidRDefault="00EE79F7" w:rsidP="00D77AFA">
      <w:pPr>
        <w:spacing w:line="276" w:lineRule="auto"/>
        <w:ind w:firstLine="426"/>
        <w:contextualSpacing/>
        <w:jc w:val="both"/>
        <w:rPr>
          <w:sz w:val="26"/>
          <w:szCs w:val="26"/>
        </w:rPr>
      </w:pPr>
      <w:r w:rsidRPr="00D77AFA">
        <w:rPr>
          <w:sz w:val="26"/>
          <w:szCs w:val="26"/>
        </w:rPr>
        <w:t>Дети с ограниченными возможностями здоровья могут иметь разные по характеру и степени выраженности нарушения в физическом и (или) психическом развитии в диапазоне от временных и легкоустранимых</w:t>
      </w:r>
      <w:r w:rsidR="00DD74A2" w:rsidRPr="00D77AFA">
        <w:rPr>
          <w:sz w:val="26"/>
          <w:szCs w:val="26"/>
        </w:rPr>
        <w:t xml:space="preserve"> т</w:t>
      </w:r>
      <w:r w:rsidRPr="00D77AFA">
        <w:rPr>
          <w:sz w:val="26"/>
          <w:szCs w:val="26"/>
        </w:rPr>
        <w:t>рудностей до постоянных отклонений, требующих адаптированной к их возможностям индивидуальной программы обучения или использования специальных образовательных программ.</w:t>
      </w:r>
    </w:p>
    <w:p w:rsidR="002F3811" w:rsidRPr="00D77AFA" w:rsidRDefault="002F3811" w:rsidP="00D77AFA">
      <w:pPr>
        <w:spacing w:line="276" w:lineRule="auto"/>
        <w:ind w:firstLine="426"/>
        <w:contextualSpacing/>
        <w:jc w:val="both"/>
        <w:rPr>
          <w:sz w:val="26"/>
          <w:szCs w:val="26"/>
        </w:rPr>
      </w:pPr>
    </w:p>
    <w:p w:rsidR="002F3811" w:rsidRPr="00D77AFA" w:rsidRDefault="00EE79F7" w:rsidP="00D77AFA">
      <w:pPr>
        <w:spacing w:line="276" w:lineRule="auto"/>
        <w:ind w:firstLine="426"/>
        <w:contextualSpacing/>
        <w:jc w:val="both"/>
        <w:rPr>
          <w:sz w:val="26"/>
          <w:szCs w:val="26"/>
        </w:rPr>
      </w:pPr>
      <w:r w:rsidRPr="00D77AFA">
        <w:rPr>
          <w:sz w:val="26"/>
          <w:szCs w:val="26"/>
        </w:rPr>
        <w:t>Программа коррекционной работы предусматривает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в классе для детей с ограниченными возможностями по адаптированной общеобразовательной программе начального общего образования или по индивидуальной программе,</w:t>
      </w:r>
      <w:r w:rsidR="00FE71EB" w:rsidRPr="00D77AFA">
        <w:rPr>
          <w:sz w:val="26"/>
          <w:szCs w:val="26"/>
        </w:rPr>
        <w:t xml:space="preserve"> с </w:t>
      </w:r>
      <w:r w:rsidRPr="00D77AFA">
        <w:rPr>
          <w:sz w:val="26"/>
          <w:szCs w:val="26"/>
        </w:rPr>
        <w:t>использованием надомной и (или) дистанционной формы обучения. Варьироваться могут степень участия специалистов сопровождения, а также организационные формы работы.</w:t>
      </w:r>
    </w:p>
    <w:p w:rsidR="002F3811" w:rsidRPr="00D77AFA" w:rsidRDefault="002F3811" w:rsidP="00D77AFA">
      <w:pPr>
        <w:spacing w:line="276" w:lineRule="auto"/>
        <w:ind w:firstLine="426"/>
        <w:contextualSpacing/>
        <w:jc w:val="both"/>
        <w:rPr>
          <w:sz w:val="26"/>
          <w:szCs w:val="26"/>
        </w:rPr>
      </w:pPr>
    </w:p>
    <w:p w:rsidR="004B4BE1" w:rsidRDefault="00EE79F7" w:rsidP="004B4BE1">
      <w:pPr>
        <w:spacing w:line="276" w:lineRule="auto"/>
        <w:ind w:firstLine="426"/>
        <w:contextualSpacing/>
        <w:jc w:val="both"/>
        <w:rPr>
          <w:b/>
          <w:sz w:val="26"/>
          <w:szCs w:val="26"/>
        </w:rPr>
      </w:pPr>
      <w:r w:rsidRPr="004B4BE1">
        <w:rPr>
          <w:b/>
          <w:sz w:val="26"/>
          <w:szCs w:val="26"/>
        </w:rPr>
        <w:t>Задачи программы:</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своевременное выявление детей с трудностями адаптации, обусловленными ограниченными возможностями здоровья;</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определение особых образовательных потребностей детей с ограниченными возможностями здоровья, детей-инвалидов;</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 xml:space="preserve"> 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осуществление индивидуально ориентированной психолого-медико-педагогической помощи детям с ограниченными возможностями здоровья с учётом особенностей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 xml:space="preserve"> разработка и реализация индивидуальных учебных планов, организация индивидуальных и (или) групповых занятий для детей с выраженным нарушением в физическом и (или) психическом развитии;</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lastRenderedPageBreak/>
        <w:t>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4B4BE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реализация системы мероприятий по социальной адаптации детей с ограниченными возможностями здоровья;</w:t>
      </w:r>
    </w:p>
    <w:p w:rsidR="002F3811" w:rsidRPr="004B4BE1" w:rsidRDefault="00EE79F7" w:rsidP="004B4BE1">
      <w:pPr>
        <w:pStyle w:val="a6"/>
        <w:numPr>
          <w:ilvl w:val="0"/>
          <w:numId w:val="24"/>
        </w:numPr>
        <w:spacing w:line="276" w:lineRule="auto"/>
        <w:ind w:left="0" w:firstLine="709"/>
        <w:jc w:val="both"/>
        <w:rPr>
          <w:b/>
          <w:i/>
          <w:sz w:val="26"/>
          <w:szCs w:val="26"/>
        </w:rPr>
      </w:pPr>
      <w:r w:rsidRPr="004B4BE1">
        <w:rPr>
          <w:i/>
          <w:sz w:val="26"/>
          <w:szCs w:val="26"/>
        </w:rPr>
        <w:t>оказание консультативной и методической помощи родителям (законным представителям) детей с ограниченными возможностями здоровья по медицинским, социальным, правовым и другим вопросам.</w:t>
      </w:r>
    </w:p>
    <w:p w:rsidR="002F3811" w:rsidRPr="00D77AFA" w:rsidRDefault="002F3811" w:rsidP="00D77AFA">
      <w:pPr>
        <w:spacing w:line="276" w:lineRule="auto"/>
        <w:ind w:firstLine="426"/>
        <w:contextualSpacing/>
        <w:jc w:val="both"/>
        <w:rPr>
          <w:sz w:val="26"/>
          <w:szCs w:val="26"/>
        </w:rPr>
      </w:pPr>
    </w:p>
    <w:p w:rsidR="004B4BE1" w:rsidRDefault="00EE79F7" w:rsidP="004B4BE1">
      <w:pPr>
        <w:spacing w:line="276" w:lineRule="auto"/>
        <w:ind w:firstLine="426"/>
        <w:contextualSpacing/>
        <w:jc w:val="both"/>
        <w:rPr>
          <w:b/>
          <w:sz w:val="26"/>
          <w:szCs w:val="26"/>
        </w:rPr>
      </w:pPr>
      <w:r w:rsidRPr="004B4BE1">
        <w:rPr>
          <w:b/>
          <w:sz w:val="26"/>
          <w:szCs w:val="26"/>
        </w:rPr>
        <w:t>Содержание программы коррекционной работы определяют следующие принципы:</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Соблюдение интересов ребёнка</w:t>
      </w:r>
      <w:r w:rsidRPr="004B4BE1">
        <w:rPr>
          <w:sz w:val="26"/>
          <w:szCs w:val="26"/>
        </w:rPr>
        <w:t>. Принцип определяет позицию специалиста, который призван решать проблему ребёнка с максимальной пользой и в интересах ребёнка.</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 xml:space="preserve">Системность. </w:t>
      </w:r>
      <w:r w:rsidRPr="004B4BE1">
        <w:rPr>
          <w:sz w:val="26"/>
          <w:szCs w:val="26"/>
        </w:rPr>
        <w:t>Принцип обеспечивает единство диагностики, коррекции и развития, т. е. системный подход к анализу особенностей развития и коррекции нарушений детей с ограниченными возможностями здоровья,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Непрерывность.</w:t>
      </w:r>
      <w:r w:rsidRPr="004B4BE1">
        <w:rPr>
          <w:sz w:val="26"/>
          <w:szCs w:val="26"/>
        </w:rPr>
        <w:t xml:space="preserve">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rsidR="004B4BE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Вариативность.</w:t>
      </w:r>
      <w:r w:rsidRPr="004B4BE1">
        <w:rPr>
          <w:sz w:val="26"/>
          <w:szCs w:val="26"/>
        </w:rPr>
        <w:t xml:space="preserve"> Принцип предполагает создание вариативных условий для получения образования детьми, имеющими различные недостатки в физическом и (или) психическом развитии.</w:t>
      </w:r>
    </w:p>
    <w:p w:rsidR="002F3811" w:rsidRPr="004B4BE1" w:rsidRDefault="00EE79F7" w:rsidP="004B4BE1">
      <w:pPr>
        <w:pStyle w:val="a6"/>
        <w:numPr>
          <w:ilvl w:val="0"/>
          <w:numId w:val="24"/>
        </w:numPr>
        <w:spacing w:line="276" w:lineRule="auto"/>
        <w:ind w:left="0" w:firstLine="709"/>
        <w:jc w:val="both"/>
        <w:rPr>
          <w:b/>
          <w:sz w:val="26"/>
          <w:szCs w:val="26"/>
        </w:rPr>
      </w:pPr>
      <w:r w:rsidRPr="004B4BE1">
        <w:rPr>
          <w:b/>
          <w:sz w:val="26"/>
          <w:szCs w:val="26"/>
        </w:rPr>
        <w:t>Рекомендательный характер оказания помощи</w:t>
      </w:r>
      <w:r w:rsidRPr="004B4BE1">
        <w:rPr>
          <w:sz w:val="26"/>
          <w:szCs w:val="26"/>
        </w:rPr>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rsidR="002F3811" w:rsidRPr="00D77AFA" w:rsidRDefault="002F3811" w:rsidP="00D77AFA">
      <w:pPr>
        <w:spacing w:line="276" w:lineRule="auto"/>
        <w:contextualSpacing/>
        <w:jc w:val="both"/>
        <w:rPr>
          <w:sz w:val="26"/>
          <w:szCs w:val="26"/>
        </w:rPr>
      </w:pPr>
    </w:p>
    <w:p w:rsidR="002F3811" w:rsidRPr="004B4BE1" w:rsidRDefault="00EE79F7" w:rsidP="00D77AFA">
      <w:pPr>
        <w:spacing w:line="276" w:lineRule="auto"/>
        <w:ind w:firstLine="426"/>
        <w:contextualSpacing/>
        <w:jc w:val="both"/>
        <w:rPr>
          <w:b/>
          <w:sz w:val="26"/>
          <w:szCs w:val="26"/>
        </w:rPr>
      </w:pPr>
      <w:r w:rsidRPr="004B4BE1">
        <w:rPr>
          <w:b/>
          <w:sz w:val="26"/>
          <w:szCs w:val="26"/>
        </w:rPr>
        <w:t>Этапы реализации программы</w:t>
      </w:r>
    </w:p>
    <w:p w:rsidR="002F3811" w:rsidRPr="00D77AFA" w:rsidRDefault="00EE79F7" w:rsidP="004B4BE1">
      <w:pPr>
        <w:spacing w:line="276" w:lineRule="auto"/>
        <w:ind w:firstLine="709"/>
        <w:contextualSpacing/>
        <w:jc w:val="both"/>
        <w:rPr>
          <w:sz w:val="26"/>
          <w:szCs w:val="26"/>
        </w:rPr>
      </w:pPr>
      <w:r w:rsidRPr="00D77AFA">
        <w:rPr>
          <w:sz w:val="26"/>
          <w:szCs w:val="26"/>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2F3811" w:rsidRPr="00D77AFA" w:rsidRDefault="00EE79F7" w:rsidP="004B4BE1">
      <w:pPr>
        <w:spacing w:line="276" w:lineRule="auto"/>
        <w:ind w:firstLine="709"/>
        <w:contextualSpacing/>
        <w:jc w:val="both"/>
        <w:rPr>
          <w:sz w:val="26"/>
          <w:szCs w:val="26"/>
        </w:rPr>
      </w:pPr>
      <w:r w:rsidRPr="004B4BE1">
        <w:rPr>
          <w:b/>
          <w:sz w:val="26"/>
          <w:szCs w:val="26"/>
        </w:rPr>
        <w:t>Этап сбора и анализа информации</w:t>
      </w:r>
      <w:r w:rsidRPr="00D77AFA">
        <w:rPr>
          <w:sz w:val="26"/>
          <w:szCs w:val="26"/>
        </w:rPr>
        <w:t xml:space="preserve"> (информационно-аналитическая деятельность). Результатом данного этапа является оценка контингента обучающихся </w:t>
      </w:r>
      <w:r w:rsidRPr="00D77AFA">
        <w:rPr>
          <w:sz w:val="26"/>
          <w:szCs w:val="26"/>
        </w:rPr>
        <w:lastRenderedPageBreak/>
        <w:t>для учёта особенностей развития детей, определения спецификиих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базы учреждения.</w:t>
      </w:r>
    </w:p>
    <w:p w:rsidR="002F3811" w:rsidRPr="00D77AFA" w:rsidRDefault="00EE79F7" w:rsidP="004B4BE1">
      <w:pPr>
        <w:spacing w:line="276" w:lineRule="auto"/>
        <w:ind w:firstLine="709"/>
        <w:contextualSpacing/>
        <w:jc w:val="both"/>
        <w:rPr>
          <w:sz w:val="26"/>
          <w:szCs w:val="26"/>
        </w:rPr>
      </w:pPr>
      <w:r w:rsidRPr="004B4BE1">
        <w:rPr>
          <w:b/>
          <w:sz w:val="26"/>
          <w:szCs w:val="26"/>
        </w:rPr>
        <w:t>Этаппланирования,организации,координации</w:t>
      </w:r>
      <w:r w:rsidRPr="00D77AFA">
        <w:rPr>
          <w:sz w:val="26"/>
          <w:szCs w:val="26"/>
        </w:rPr>
        <w:t xml:space="preserve">(организационно-исполнительская деятельность). Результатом работы является </w:t>
      </w:r>
      <w:r w:rsidR="004B4BE1" w:rsidRPr="00D77AFA">
        <w:rPr>
          <w:sz w:val="26"/>
          <w:szCs w:val="26"/>
        </w:rPr>
        <w:t>особым образом,</w:t>
      </w:r>
      <w:r w:rsidRPr="00D77AFA">
        <w:rPr>
          <w:sz w:val="26"/>
          <w:szCs w:val="26"/>
        </w:rPr>
        <w:t xml:space="preserve">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4B4BE1" w:rsidRDefault="004B4BE1" w:rsidP="004B4BE1">
      <w:pPr>
        <w:spacing w:line="276" w:lineRule="auto"/>
        <w:ind w:firstLine="709"/>
        <w:contextualSpacing/>
        <w:jc w:val="both"/>
        <w:rPr>
          <w:b/>
          <w:sz w:val="26"/>
          <w:szCs w:val="26"/>
        </w:rPr>
      </w:pPr>
      <w:r w:rsidRPr="004B4BE1">
        <w:rPr>
          <w:b/>
          <w:sz w:val="26"/>
          <w:szCs w:val="26"/>
        </w:rPr>
        <w:t>Этап диагностики коррекционно</w:t>
      </w:r>
      <w:r w:rsidR="00EE79F7" w:rsidRPr="004B4BE1">
        <w:rPr>
          <w:b/>
          <w:sz w:val="26"/>
          <w:szCs w:val="26"/>
        </w:rPr>
        <w:t>-</w:t>
      </w:r>
      <w:r w:rsidRPr="004B4BE1">
        <w:rPr>
          <w:b/>
          <w:sz w:val="26"/>
          <w:szCs w:val="26"/>
        </w:rPr>
        <w:t>развивающей образовательной среды</w:t>
      </w:r>
      <w:r w:rsidR="00EE79F7" w:rsidRPr="00D77AFA">
        <w:rPr>
          <w:sz w:val="26"/>
          <w:szCs w:val="26"/>
        </w:rPr>
        <w:t>(контрольно-диагностическая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2F3811" w:rsidRPr="004B4BE1" w:rsidRDefault="00EE79F7" w:rsidP="004B4BE1">
      <w:pPr>
        <w:spacing w:line="276" w:lineRule="auto"/>
        <w:ind w:firstLine="709"/>
        <w:contextualSpacing/>
        <w:jc w:val="both"/>
        <w:rPr>
          <w:b/>
          <w:sz w:val="26"/>
          <w:szCs w:val="26"/>
        </w:rPr>
      </w:pPr>
      <w:r w:rsidRPr="004B4BE1">
        <w:rPr>
          <w:b/>
          <w:sz w:val="26"/>
          <w:szCs w:val="26"/>
        </w:rPr>
        <w:t>Этап</w:t>
      </w:r>
      <w:r w:rsidR="00BA4057">
        <w:rPr>
          <w:b/>
          <w:sz w:val="26"/>
          <w:szCs w:val="26"/>
        </w:rPr>
        <w:t xml:space="preserve"> регуляции </w:t>
      </w:r>
      <w:r w:rsidRPr="004B4BE1">
        <w:rPr>
          <w:b/>
          <w:sz w:val="26"/>
          <w:szCs w:val="26"/>
        </w:rPr>
        <w:t>корректировки</w:t>
      </w:r>
      <w:r w:rsidR="00BA4057">
        <w:rPr>
          <w:b/>
          <w:sz w:val="26"/>
          <w:szCs w:val="26"/>
        </w:rPr>
        <w:t xml:space="preserve"> </w:t>
      </w:r>
      <w:r w:rsidRPr="00D77AFA">
        <w:rPr>
          <w:sz w:val="26"/>
          <w:szCs w:val="26"/>
        </w:rPr>
        <w:t>(регулятивно-корректировочная</w:t>
      </w:r>
      <w:r w:rsidR="00205387" w:rsidRPr="00D77AFA">
        <w:rPr>
          <w:sz w:val="26"/>
          <w:szCs w:val="26"/>
        </w:rPr>
        <w:t xml:space="preserve"> д</w:t>
      </w:r>
      <w:r w:rsidRPr="00D77AFA">
        <w:rPr>
          <w:sz w:val="26"/>
          <w:szCs w:val="26"/>
        </w:rPr>
        <w:t>еятельность). Результатом является внесение необходимых изменений в образовательный процесс и процесс сопровождения детей с ограниченными возможностями здоровья, корректировка условий и форм обучения, методов и приёмов работы.</w:t>
      </w:r>
    </w:p>
    <w:p w:rsidR="002F3811" w:rsidRPr="00E579AE" w:rsidRDefault="002F3811" w:rsidP="00D77AFA">
      <w:pPr>
        <w:spacing w:line="276" w:lineRule="auto"/>
        <w:ind w:firstLine="426"/>
        <w:contextualSpacing/>
        <w:jc w:val="both"/>
        <w:rPr>
          <w:b/>
          <w:sz w:val="26"/>
          <w:szCs w:val="26"/>
        </w:rPr>
      </w:pPr>
    </w:p>
    <w:p w:rsidR="00E579AE" w:rsidRDefault="00EE79F7" w:rsidP="00E579AE">
      <w:pPr>
        <w:spacing w:line="276" w:lineRule="auto"/>
        <w:ind w:firstLine="709"/>
        <w:contextualSpacing/>
        <w:jc w:val="center"/>
        <w:rPr>
          <w:b/>
          <w:sz w:val="26"/>
          <w:szCs w:val="26"/>
        </w:rPr>
      </w:pPr>
      <w:r w:rsidRPr="00E579AE">
        <w:rPr>
          <w:b/>
          <w:sz w:val="26"/>
          <w:szCs w:val="26"/>
        </w:rPr>
        <w:t>Механизм взаимодействия в разработке и реализации программы</w:t>
      </w:r>
    </w:p>
    <w:p w:rsidR="00E579AE" w:rsidRPr="00E579AE" w:rsidRDefault="00EE79F7" w:rsidP="00E579AE">
      <w:pPr>
        <w:spacing w:line="276" w:lineRule="auto"/>
        <w:ind w:firstLine="709"/>
        <w:contextualSpacing/>
        <w:jc w:val="both"/>
        <w:rPr>
          <w:b/>
          <w:sz w:val="26"/>
          <w:szCs w:val="26"/>
        </w:rPr>
      </w:pPr>
      <w:r w:rsidRPr="00D77AFA">
        <w:rPr>
          <w:sz w:val="26"/>
          <w:szCs w:val="26"/>
        </w:rPr>
        <w:t xml:space="preserve"> Одним из </w:t>
      </w:r>
      <w:r w:rsidRPr="00E579AE">
        <w:rPr>
          <w:b/>
          <w:sz w:val="26"/>
          <w:szCs w:val="26"/>
        </w:rPr>
        <w:t>основных механизмов реализации коррекционной работы</w:t>
      </w:r>
      <w:r w:rsidRPr="00D77AFA">
        <w:rPr>
          <w:sz w:val="26"/>
          <w:szCs w:val="26"/>
        </w:rPr>
        <w:t xml:space="preserve"> является</w:t>
      </w:r>
      <w:r w:rsidR="00205387" w:rsidRPr="00D77AFA">
        <w:rPr>
          <w:sz w:val="26"/>
          <w:szCs w:val="26"/>
        </w:rPr>
        <w:t xml:space="preserve"> оптимально</w:t>
      </w:r>
      <w:r w:rsidR="00205387" w:rsidRPr="00D77AFA">
        <w:rPr>
          <w:sz w:val="26"/>
          <w:szCs w:val="26"/>
        </w:rPr>
        <w:tab/>
        <w:t xml:space="preserve">выстроенное </w:t>
      </w:r>
      <w:r w:rsidRPr="00D77AFA">
        <w:rPr>
          <w:sz w:val="26"/>
          <w:szCs w:val="26"/>
        </w:rPr>
        <w:t>взаимодействие</w:t>
      </w:r>
      <w:r w:rsidRPr="00D77AFA">
        <w:rPr>
          <w:sz w:val="26"/>
          <w:szCs w:val="26"/>
        </w:rPr>
        <w:tab/>
        <w:t>специалистов</w:t>
      </w:r>
      <w:r w:rsidRPr="00D77AFA">
        <w:rPr>
          <w:sz w:val="26"/>
          <w:szCs w:val="26"/>
        </w:rPr>
        <w:tab/>
        <w:t xml:space="preserve">образовательногоучреждения, обеспечивающее системное сопровождение детей с ограниченными возможностями здоровья специалистами различного профиля в образовательном процессе. </w:t>
      </w:r>
      <w:r w:rsidRPr="00E579AE">
        <w:rPr>
          <w:b/>
          <w:sz w:val="26"/>
          <w:szCs w:val="26"/>
        </w:rPr>
        <w:t>Такое взаимодействие включает:</w:t>
      </w:r>
    </w:p>
    <w:p w:rsidR="00E579AE"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комплексность в определении и решении проблем ребёнка, предоставлении ему квалифицированной помощи специалистов разного профиля;</w:t>
      </w:r>
    </w:p>
    <w:p w:rsidR="00E579AE"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 xml:space="preserve"> многоаспектный анализ личностного и познавательного развития ребёнка;</w:t>
      </w:r>
    </w:p>
    <w:p w:rsidR="002F3811" w:rsidRPr="00E579AE" w:rsidRDefault="00EE79F7" w:rsidP="00E579AE">
      <w:pPr>
        <w:pStyle w:val="a6"/>
        <w:numPr>
          <w:ilvl w:val="0"/>
          <w:numId w:val="24"/>
        </w:numPr>
        <w:spacing w:line="276" w:lineRule="auto"/>
        <w:ind w:left="0" w:firstLine="709"/>
        <w:jc w:val="both"/>
        <w:rPr>
          <w:i/>
          <w:sz w:val="26"/>
          <w:szCs w:val="26"/>
        </w:rPr>
      </w:pPr>
      <w:r w:rsidRPr="00E579AE">
        <w:rPr>
          <w:i/>
          <w:sz w:val="26"/>
          <w:szCs w:val="26"/>
        </w:rPr>
        <w:t>составление комплексных индивидуальных программ общего развития и коррекции отдельных сторон учебно-познавательной, речевой, эмоциональной-волевой и личностной сфер ребёнка.</w:t>
      </w:r>
    </w:p>
    <w:p w:rsidR="002F3811" w:rsidRPr="00D77AFA" w:rsidRDefault="002F3811" w:rsidP="00D77AFA">
      <w:pPr>
        <w:spacing w:line="276" w:lineRule="auto"/>
        <w:ind w:firstLine="426"/>
        <w:contextualSpacing/>
        <w:jc w:val="both"/>
        <w:rPr>
          <w:sz w:val="26"/>
          <w:szCs w:val="26"/>
        </w:rPr>
      </w:pPr>
    </w:p>
    <w:p w:rsidR="00D522BA" w:rsidRDefault="00EE79F7" w:rsidP="00D522BA">
      <w:pPr>
        <w:spacing w:line="276" w:lineRule="auto"/>
        <w:ind w:firstLine="709"/>
        <w:contextualSpacing/>
        <w:jc w:val="both"/>
        <w:rPr>
          <w:sz w:val="26"/>
          <w:szCs w:val="26"/>
        </w:rPr>
      </w:pPr>
      <w:r w:rsidRPr="00D77AFA">
        <w:rPr>
          <w:sz w:val="26"/>
          <w:szCs w:val="26"/>
        </w:rPr>
        <w:t xml:space="preserve">Консолидация усилий разных специалистов в области психологии, педагогики, медицины, социальной работы позволит обеспечить системукомплексного психолого-медико-педагогического сопровождения и эффективно решать проблемы ребёнка. Наиболее распространённые и действенные формы организованного взаимодействия специалистов на современном этапе — это консилиумы и службы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w:t>
      </w:r>
      <w:r w:rsidRPr="00D77AFA">
        <w:rPr>
          <w:sz w:val="26"/>
          <w:szCs w:val="26"/>
        </w:rPr>
        <w:lastRenderedPageBreak/>
        <w:t>учреждению в решении вопросов, связанных с адаптацией, обучением, воспитанием, развитием, социализацией детей с ограниченными возможностями здоровья.</w:t>
      </w:r>
    </w:p>
    <w:p w:rsidR="00D522BA" w:rsidRDefault="00EE79F7" w:rsidP="00D522BA">
      <w:pPr>
        <w:spacing w:line="276" w:lineRule="auto"/>
        <w:ind w:firstLine="709"/>
        <w:contextualSpacing/>
        <w:jc w:val="both"/>
        <w:rPr>
          <w:b/>
          <w:sz w:val="26"/>
          <w:szCs w:val="26"/>
        </w:rPr>
      </w:pPr>
      <w:r w:rsidRPr="00D77AFA">
        <w:rPr>
          <w:sz w:val="26"/>
          <w:szCs w:val="26"/>
        </w:rPr>
        <w:t xml:space="preserve">В качестве ещё одного механизма реализации коррекционной работы следует обозначить социальное партнёрство, которое предполагает профессиональное взаимодействие образовательного учреждения с внешнимиресурсами (организациями различных ведомств, общественными организациями и другими институтами общества). </w:t>
      </w:r>
      <w:r w:rsidRPr="00D522BA">
        <w:rPr>
          <w:b/>
          <w:sz w:val="26"/>
          <w:szCs w:val="26"/>
        </w:rPr>
        <w:t>Социальное партнёрство включает:</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 учреждениями образования и другими ведомствами по вопросам преемственности обучения, развития и адаптации, социализации, здоровьесбережения детей с ограниченными возможностями здоровья;</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rsidR="002F3811"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сотрудничество с родительской общественностью.</w:t>
      </w:r>
    </w:p>
    <w:p w:rsidR="00D522BA" w:rsidRPr="00D522BA" w:rsidRDefault="00D522BA" w:rsidP="00D522BA">
      <w:pPr>
        <w:pStyle w:val="a6"/>
        <w:spacing w:line="276" w:lineRule="auto"/>
        <w:ind w:left="709"/>
        <w:jc w:val="both"/>
        <w:rPr>
          <w:b/>
          <w:i/>
          <w:sz w:val="26"/>
          <w:szCs w:val="26"/>
        </w:rPr>
      </w:pPr>
    </w:p>
    <w:p w:rsidR="002F3811" w:rsidRPr="00D77AFA" w:rsidRDefault="00EE79F7" w:rsidP="00D522BA">
      <w:pPr>
        <w:spacing w:line="276" w:lineRule="auto"/>
        <w:ind w:firstLine="709"/>
        <w:contextualSpacing/>
        <w:jc w:val="both"/>
        <w:rPr>
          <w:sz w:val="26"/>
          <w:szCs w:val="26"/>
        </w:rPr>
      </w:pPr>
      <w:r w:rsidRPr="00D522BA">
        <w:rPr>
          <w:b/>
          <w:sz w:val="26"/>
          <w:szCs w:val="26"/>
        </w:rPr>
        <w:t>Сетевая форма реализации программы коррекционной работы</w:t>
      </w:r>
      <w:r w:rsidRPr="00D77AFA">
        <w:rPr>
          <w:sz w:val="26"/>
          <w:szCs w:val="26"/>
        </w:rPr>
        <w:t xml:space="preserve"> предполагаетиспользование ресурсов нескольких образовательных организаций (общеобразовательная школа, государственные образовательные учреждения</w:t>
      </w:r>
      <w:r w:rsidR="00FE71EB" w:rsidRPr="00D77AFA">
        <w:rPr>
          <w:sz w:val="26"/>
          <w:szCs w:val="26"/>
        </w:rPr>
        <w:t>д</w:t>
      </w:r>
      <w:r w:rsidRPr="00D77AFA">
        <w:rPr>
          <w:sz w:val="26"/>
          <w:szCs w:val="26"/>
        </w:rPr>
        <w:t>ля детей, нуждающихся в психолого-педагогической и медико-социальной помощи, специальные (коррекционные) образовательные учреждения), а также при необходимости ресурсов организаций науки, культуры, спорта и иных организаций.</w:t>
      </w:r>
    </w:p>
    <w:p w:rsidR="00D522BA" w:rsidRDefault="00EE79F7" w:rsidP="00D522BA">
      <w:pPr>
        <w:spacing w:line="276" w:lineRule="auto"/>
        <w:ind w:firstLine="709"/>
        <w:contextualSpacing/>
        <w:jc w:val="both"/>
        <w:rPr>
          <w:sz w:val="26"/>
          <w:szCs w:val="26"/>
        </w:rPr>
      </w:pPr>
      <w:r w:rsidRPr="00D77AFA">
        <w:rPr>
          <w:sz w:val="26"/>
          <w:szCs w:val="26"/>
        </w:rPr>
        <w:t xml:space="preserve">Порядок и условия взаимодействия образовательных организаций при совместной реализации программы коррекционной работы </w:t>
      </w:r>
      <w:r w:rsidRPr="00D522BA">
        <w:rPr>
          <w:b/>
          <w:sz w:val="26"/>
          <w:szCs w:val="26"/>
        </w:rPr>
        <w:t>определяются договором</w:t>
      </w:r>
      <w:r w:rsidRPr="00D77AFA">
        <w:rPr>
          <w:sz w:val="26"/>
          <w:szCs w:val="26"/>
        </w:rPr>
        <w:t>.</w:t>
      </w:r>
    </w:p>
    <w:p w:rsidR="00D522BA" w:rsidRDefault="00EE79F7" w:rsidP="00D522BA">
      <w:pPr>
        <w:spacing w:line="276" w:lineRule="auto"/>
        <w:ind w:firstLine="709"/>
        <w:contextualSpacing/>
        <w:jc w:val="both"/>
        <w:rPr>
          <w:b/>
          <w:sz w:val="26"/>
          <w:szCs w:val="26"/>
        </w:rPr>
      </w:pPr>
      <w:r w:rsidRPr="00D77AFA">
        <w:rPr>
          <w:sz w:val="26"/>
          <w:szCs w:val="26"/>
        </w:rPr>
        <w:t xml:space="preserve">Взаимодействие специалистов общеобразовательногоучреждения обеспечивает системное сопровождение обучающихся с ограниченнымивозможностями здоровья специалистами различного профиля в образовательном процессе. </w:t>
      </w:r>
      <w:r w:rsidRPr="00D522BA">
        <w:rPr>
          <w:b/>
          <w:sz w:val="26"/>
          <w:szCs w:val="26"/>
        </w:rPr>
        <w:t>Такое взаимодействие включает:</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комплексность в определении и решении проблем обучающегося, предоставлении ему специализированной квалифицированной помощи;</w:t>
      </w:r>
    </w:p>
    <w:p w:rsidR="00D522BA"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многоаспектный анализ личностного и познавательного развития обучающегося;</w:t>
      </w:r>
    </w:p>
    <w:p w:rsidR="002F3811" w:rsidRPr="00D522BA" w:rsidRDefault="00EE79F7" w:rsidP="00D522BA">
      <w:pPr>
        <w:pStyle w:val="a6"/>
        <w:numPr>
          <w:ilvl w:val="0"/>
          <w:numId w:val="24"/>
        </w:numPr>
        <w:spacing w:line="276" w:lineRule="auto"/>
        <w:ind w:left="0" w:firstLine="709"/>
        <w:jc w:val="both"/>
        <w:rPr>
          <w:b/>
          <w:i/>
          <w:sz w:val="26"/>
          <w:szCs w:val="26"/>
        </w:rPr>
      </w:pPr>
      <w:r w:rsidRPr="00D522BA">
        <w:rPr>
          <w:i/>
          <w:sz w:val="26"/>
          <w:szCs w:val="26"/>
        </w:rPr>
        <w:t>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ребёнка.</w:t>
      </w:r>
    </w:p>
    <w:p w:rsidR="002F3811" w:rsidRPr="00D77AFA" w:rsidRDefault="002F3811" w:rsidP="00D77AFA">
      <w:pPr>
        <w:spacing w:line="276" w:lineRule="auto"/>
        <w:ind w:firstLine="426"/>
        <w:contextualSpacing/>
        <w:jc w:val="both"/>
        <w:rPr>
          <w:sz w:val="26"/>
          <w:szCs w:val="26"/>
        </w:rPr>
      </w:pPr>
    </w:p>
    <w:p w:rsidR="002F3811" w:rsidRPr="00D522BA" w:rsidRDefault="00EE79F7" w:rsidP="00D77AFA">
      <w:pPr>
        <w:spacing w:line="276" w:lineRule="auto"/>
        <w:ind w:firstLine="426"/>
        <w:contextualSpacing/>
        <w:jc w:val="both"/>
        <w:rPr>
          <w:b/>
          <w:sz w:val="26"/>
          <w:szCs w:val="26"/>
        </w:rPr>
      </w:pPr>
      <w:r w:rsidRPr="00D522BA">
        <w:rPr>
          <w:b/>
          <w:sz w:val="26"/>
          <w:szCs w:val="26"/>
        </w:rPr>
        <w:t>Формы организованного взаимодействия специалистов:</w:t>
      </w:r>
    </w:p>
    <w:p w:rsidR="00D522BA" w:rsidRPr="00D522BA" w:rsidRDefault="00EE79F7" w:rsidP="00D522BA">
      <w:pPr>
        <w:pStyle w:val="a6"/>
        <w:numPr>
          <w:ilvl w:val="0"/>
          <w:numId w:val="24"/>
        </w:numPr>
        <w:spacing w:line="276" w:lineRule="auto"/>
        <w:jc w:val="both"/>
        <w:rPr>
          <w:i/>
          <w:sz w:val="26"/>
          <w:szCs w:val="26"/>
        </w:rPr>
      </w:pPr>
      <w:r w:rsidRPr="00D522BA">
        <w:rPr>
          <w:i/>
          <w:sz w:val="26"/>
          <w:szCs w:val="26"/>
        </w:rPr>
        <w:t xml:space="preserve">консилиумы - семинары </w:t>
      </w:r>
      <w:r w:rsidR="00D522BA" w:rsidRPr="00D522BA">
        <w:rPr>
          <w:i/>
          <w:sz w:val="26"/>
          <w:szCs w:val="26"/>
        </w:rPr>
        <w:t>–</w:t>
      </w:r>
      <w:r w:rsidRPr="00D522BA">
        <w:rPr>
          <w:i/>
          <w:sz w:val="26"/>
          <w:szCs w:val="26"/>
        </w:rPr>
        <w:t xml:space="preserve"> консультации</w:t>
      </w:r>
    </w:p>
    <w:p w:rsidR="002F3811" w:rsidRDefault="00EE79F7" w:rsidP="00D522BA">
      <w:pPr>
        <w:pStyle w:val="a6"/>
        <w:numPr>
          <w:ilvl w:val="0"/>
          <w:numId w:val="24"/>
        </w:numPr>
        <w:spacing w:line="276" w:lineRule="auto"/>
        <w:jc w:val="both"/>
        <w:rPr>
          <w:i/>
          <w:sz w:val="26"/>
          <w:szCs w:val="26"/>
        </w:rPr>
      </w:pPr>
      <w:r w:rsidRPr="00D522BA">
        <w:rPr>
          <w:i/>
          <w:sz w:val="26"/>
          <w:szCs w:val="26"/>
        </w:rPr>
        <w:t>педагогические советы и др.</w:t>
      </w:r>
    </w:p>
    <w:p w:rsidR="00D522BA" w:rsidRPr="00D522BA" w:rsidRDefault="00D522BA" w:rsidP="00D522BA">
      <w:pPr>
        <w:pStyle w:val="a6"/>
        <w:spacing w:line="276" w:lineRule="auto"/>
        <w:ind w:left="1429"/>
        <w:jc w:val="both"/>
        <w:rPr>
          <w:i/>
          <w:sz w:val="26"/>
          <w:szCs w:val="26"/>
        </w:rPr>
      </w:pPr>
    </w:p>
    <w:p w:rsidR="00D522BA" w:rsidRDefault="00EE79F7" w:rsidP="00D522BA">
      <w:pPr>
        <w:spacing w:line="276" w:lineRule="auto"/>
        <w:ind w:firstLine="709"/>
        <w:contextualSpacing/>
        <w:jc w:val="both"/>
        <w:rPr>
          <w:sz w:val="26"/>
          <w:szCs w:val="26"/>
        </w:rPr>
      </w:pPr>
      <w:r w:rsidRPr="00D522BA">
        <w:rPr>
          <w:b/>
          <w:sz w:val="26"/>
          <w:szCs w:val="26"/>
        </w:rPr>
        <w:lastRenderedPageBreak/>
        <w:t xml:space="preserve">Обеспечивается учет индивидуальных особенностей ребенка. </w:t>
      </w:r>
      <w:r w:rsidRPr="00D77AFA">
        <w:rPr>
          <w:sz w:val="26"/>
          <w:szCs w:val="26"/>
        </w:rPr>
        <w:t>Педагогами используются современные образовательные технологии, в том числе информационные.</w:t>
      </w:r>
    </w:p>
    <w:p w:rsidR="00D522BA" w:rsidRPr="00D522BA" w:rsidRDefault="00D522BA" w:rsidP="00D522BA">
      <w:pPr>
        <w:spacing w:line="276" w:lineRule="auto"/>
        <w:ind w:firstLine="709"/>
        <w:contextualSpacing/>
        <w:jc w:val="both"/>
        <w:rPr>
          <w:i/>
          <w:sz w:val="26"/>
          <w:szCs w:val="26"/>
        </w:rPr>
      </w:pPr>
      <w:r w:rsidRPr="00D522BA">
        <w:rPr>
          <w:i/>
          <w:sz w:val="26"/>
          <w:szCs w:val="26"/>
        </w:rPr>
        <w:t>О</w:t>
      </w:r>
      <w:r w:rsidR="00EE79F7" w:rsidRPr="00D522BA">
        <w:rPr>
          <w:i/>
          <w:sz w:val="26"/>
          <w:szCs w:val="26"/>
        </w:rPr>
        <w:t>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D522BA" w:rsidRDefault="00742B25" w:rsidP="00D522BA">
      <w:pPr>
        <w:spacing w:line="276" w:lineRule="auto"/>
        <w:ind w:firstLine="709"/>
        <w:contextualSpacing/>
        <w:jc w:val="both"/>
        <w:rPr>
          <w:sz w:val="26"/>
          <w:szCs w:val="26"/>
        </w:rPr>
      </w:pPr>
      <w:r w:rsidRPr="00D77AFA">
        <w:rPr>
          <w:sz w:val="26"/>
          <w:szCs w:val="26"/>
        </w:rPr>
        <w:t xml:space="preserve">С </w:t>
      </w:r>
      <w:r w:rsidR="00EE79F7" w:rsidRPr="00D77AFA">
        <w:rPr>
          <w:sz w:val="26"/>
          <w:szCs w:val="26"/>
        </w:rPr>
        <w:t xml:space="preserve">учётом специфики нарушения развития ребёнка оказывается </w:t>
      </w:r>
      <w:r w:rsidR="00EE79F7" w:rsidRPr="00D522BA">
        <w:rPr>
          <w:b/>
          <w:sz w:val="26"/>
          <w:szCs w:val="26"/>
        </w:rPr>
        <w:t>комплексное воздействие на обучающегося, осуществляемое на индивидуальных и групповых коррекционных занятиях логопедических, психологических</w:t>
      </w:r>
      <w:r w:rsidR="00EE79F7" w:rsidRPr="00D77AFA">
        <w:rPr>
          <w:sz w:val="26"/>
          <w:szCs w:val="26"/>
        </w:rPr>
        <w:t>.</w:t>
      </w:r>
    </w:p>
    <w:p w:rsidR="00D522BA" w:rsidRDefault="00D522BA" w:rsidP="00D522BA">
      <w:pPr>
        <w:spacing w:line="276" w:lineRule="auto"/>
        <w:ind w:firstLine="709"/>
        <w:contextualSpacing/>
        <w:jc w:val="both"/>
        <w:rPr>
          <w:i/>
          <w:sz w:val="26"/>
          <w:szCs w:val="26"/>
        </w:rPr>
      </w:pPr>
      <w:r w:rsidRPr="00D522BA">
        <w:rPr>
          <w:i/>
          <w:sz w:val="26"/>
          <w:szCs w:val="26"/>
        </w:rPr>
        <w:t>О</w:t>
      </w:r>
      <w:r w:rsidR="00EE79F7" w:rsidRPr="00D522BA">
        <w:rPr>
          <w:i/>
          <w:sz w:val="26"/>
          <w:szCs w:val="26"/>
        </w:rPr>
        <w:t>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D522BA" w:rsidRDefault="00EE79F7" w:rsidP="00D522BA">
      <w:pPr>
        <w:spacing w:line="276" w:lineRule="auto"/>
        <w:ind w:firstLine="709"/>
        <w:contextualSpacing/>
        <w:jc w:val="both"/>
        <w:rPr>
          <w:sz w:val="26"/>
          <w:szCs w:val="26"/>
        </w:rPr>
      </w:pPr>
      <w:r w:rsidRPr="00D77AFA">
        <w:rPr>
          <w:sz w:val="26"/>
          <w:szCs w:val="26"/>
        </w:rPr>
        <w:t xml:space="preserve">Через соблюдение </w:t>
      </w:r>
      <w:r w:rsidRPr="00D522BA">
        <w:rPr>
          <w:b/>
          <w:sz w:val="26"/>
          <w:szCs w:val="26"/>
        </w:rPr>
        <w:t>оздоровительного, охранительного режимов, коррекционные занятия</w:t>
      </w:r>
      <w:r w:rsidRPr="00D77AFA">
        <w:rPr>
          <w:sz w:val="26"/>
          <w:szCs w:val="26"/>
        </w:rPr>
        <w:t xml:space="preserve">, реализацию различных проектов по </w:t>
      </w:r>
      <w:r w:rsidR="00D522BA" w:rsidRPr="00D77AFA">
        <w:rPr>
          <w:sz w:val="26"/>
          <w:szCs w:val="26"/>
        </w:rPr>
        <w:t>укреплению</w:t>
      </w:r>
      <w:r w:rsidRPr="00D77AFA">
        <w:rPr>
          <w:sz w:val="26"/>
          <w:szCs w:val="26"/>
        </w:rPr>
        <w:t xml:space="preserve"> физического и психическ</w:t>
      </w:r>
      <w:r w:rsidR="00D522BA">
        <w:rPr>
          <w:sz w:val="26"/>
          <w:szCs w:val="26"/>
        </w:rPr>
        <w:t>ого здоровья, соблюдение СанПин:</w:t>
      </w:r>
    </w:p>
    <w:p w:rsidR="002F3811" w:rsidRPr="00D522BA" w:rsidRDefault="00D522BA" w:rsidP="00D522BA">
      <w:pPr>
        <w:spacing w:line="276" w:lineRule="auto"/>
        <w:ind w:firstLine="709"/>
        <w:contextualSpacing/>
        <w:jc w:val="both"/>
        <w:rPr>
          <w:i/>
          <w:sz w:val="26"/>
          <w:szCs w:val="26"/>
        </w:rPr>
      </w:pPr>
      <w:r w:rsidRPr="00D522BA">
        <w:rPr>
          <w:i/>
          <w:sz w:val="26"/>
          <w:szCs w:val="26"/>
        </w:rPr>
        <w:t>О</w:t>
      </w:r>
      <w:r w:rsidR="00EE79F7" w:rsidRPr="00D522BA">
        <w:rPr>
          <w:i/>
          <w:sz w:val="26"/>
          <w:szCs w:val="26"/>
        </w:rPr>
        <w:t>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w:t>
      </w:r>
      <w:r w:rsidR="00993AE1" w:rsidRPr="00D522BA">
        <w:rPr>
          <w:i/>
          <w:sz w:val="26"/>
          <w:szCs w:val="26"/>
        </w:rPr>
        <w:t>.</w:t>
      </w:r>
    </w:p>
    <w:p w:rsidR="002F3811" w:rsidRPr="00D522BA" w:rsidRDefault="002F3811" w:rsidP="00D77AFA">
      <w:pPr>
        <w:spacing w:line="276" w:lineRule="auto"/>
        <w:ind w:firstLine="426"/>
        <w:contextualSpacing/>
        <w:jc w:val="both"/>
        <w:rPr>
          <w:i/>
          <w:sz w:val="26"/>
          <w:szCs w:val="26"/>
        </w:rPr>
      </w:pPr>
    </w:p>
    <w:p w:rsidR="002F3811" w:rsidRPr="00D77AFA" w:rsidRDefault="00EE79F7" w:rsidP="00D522BA">
      <w:pPr>
        <w:spacing w:line="276" w:lineRule="auto"/>
        <w:ind w:firstLine="709"/>
        <w:contextualSpacing/>
        <w:jc w:val="both"/>
        <w:rPr>
          <w:sz w:val="26"/>
          <w:szCs w:val="26"/>
        </w:rPr>
      </w:pPr>
      <w:r w:rsidRPr="00D77AFA">
        <w:rPr>
          <w:sz w:val="26"/>
          <w:szCs w:val="26"/>
        </w:rPr>
        <w:t>Для обучающихся с ОВЗ обеспечивается участие во всех мероприятиях обучающего, воспитательного, культурно-развлекательного, спортивно-оздоровительного характера.</w:t>
      </w:r>
    </w:p>
    <w:p w:rsidR="002F3811" w:rsidRPr="00D77AFA" w:rsidRDefault="00D522BA" w:rsidP="00D522BA">
      <w:pPr>
        <w:spacing w:line="276" w:lineRule="auto"/>
        <w:ind w:firstLine="709"/>
        <w:contextualSpacing/>
        <w:jc w:val="both"/>
        <w:rPr>
          <w:sz w:val="26"/>
          <w:szCs w:val="26"/>
        </w:rPr>
      </w:pPr>
      <w:r>
        <w:rPr>
          <w:sz w:val="26"/>
          <w:szCs w:val="26"/>
        </w:rPr>
        <w:t>Р</w:t>
      </w:r>
      <w:r w:rsidR="00EE79F7" w:rsidRPr="00D77AFA">
        <w:rPr>
          <w:sz w:val="26"/>
          <w:szCs w:val="26"/>
        </w:rPr>
        <w:t>азвитие системы обучения и воспитания детей, имеющих сложные нарушения психического и (или) физического развития.</w:t>
      </w:r>
    </w:p>
    <w:p w:rsidR="002F3811" w:rsidRPr="00D77AFA" w:rsidRDefault="002F3811" w:rsidP="00D522BA">
      <w:pPr>
        <w:spacing w:line="276" w:lineRule="auto"/>
        <w:ind w:firstLine="709"/>
        <w:contextualSpacing/>
        <w:jc w:val="both"/>
        <w:rPr>
          <w:sz w:val="26"/>
          <w:szCs w:val="26"/>
        </w:rPr>
      </w:pPr>
    </w:p>
    <w:p w:rsidR="002F3811" w:rsidRPr="00D522BA" w:rsidRDefault="00EE79F7" w:rsidP="00D522BA">
      <w:pPr>
        <w:spacing w:line="276" w:lineRule="auto"/>
        <w:ind w:firstLine="426"/>
        <w:contextualSpacing/>
        <w:jc w:val="center"/>
        <w:rPr>
          <w:b/>
          <w:sz w:val="26"/>
          <w:szCs w:val="26"/>
        </w:rPr>
      </w:pPr>
      <w:r w:rsidRPr="00D522BA">
        <w:rPr>
          <w:b/>
          <w:sz w:val="26"/>
          <w:szCs w:val="26"/>
        </w:rPr>
        <w:t>Прог</w:t>
      </w:r>
      <w:r w:rsidR="00D522BA">
        <w:rPr>
          <w:b/>
          <w:sz w:val="26"/>
          <w:szCs w:val="26"/>
        </w:rPr>
        <w:t>раммно-методическое обеспечение</w:t>
      </w:r>
    </w:p>
    <w:p w:rsidR="002F3811" w:rsidRPr="00D77AFA" w:rsidRDefault="00EE79F7" w:rsidP="00D522BA">
      <w:pPr>
        <w:spacing w:line="276" w:lineRule="auto"/>
        <w:ind w:firstLine="709"/>
        <w:contextualSpacing/>
        <w:jc w:val="both"/>
        <w:rPr>
          <w:sz w:val="26"/>
          <w:szCs w:val="26"/>
        </w:rPr>
      </w:pPr>
      <w:r w:rsidRPr="00D77AFA">
        <w:rPr>
          <w:sz w:val="26"/>
          <w:szCs w:val="26"/>
        </w:rPr>
        <w:t>В процессе реализации программы коррекционной работы используются коррекционно-развивающие программы, диагностический и коррекционно-развивающий инструментарий, необходимый для осуществления профессиональнойдеятельности учителя, педагога-психолога, социального педагога, учителя— логопеда и др.</w:t>
      </w:r>
    </w:p>
    <w:p w:rsidR="002F3811" w:rsidRPr="00D77AFA" w:rsidRDefault="00EE79F7" w:rsidP="00D522BA">
      <w:pPr>
        <w:spacing w:line="276" w:lineRule="auto"/>
        <w:ind w:firstLine="709"/>
        <w:contextualSpacing/>
        <w:jc w:val="both"/>
        <w:rPr>
          <w:sz w:val="26"/>
          <w:szCs w:val="26"/>
        </w:rPr>
      </w:pPr>
      <w:r w:rsidRPr="00D77AFA">
        <w:rPr>
          <w:sz w:val="26"/>
          <w:szCs w:val="26"/>
        </w:rPr>
        <w:lastRenderedPageBreak/>
        <w:t>В случаях обучения детей с выраженными нарушениями психического и (или) физического развития по индивидуальному учебному плану целесообразным является использование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(соответствующего вида), в том числе цифровых образовательных ресурсов.</w:t>
      </w:r>
    </w:p>
    <w:p w:rsidR="002F3811" w:rsidRPr="00D522BA" w:rsidRDefault="00EE79F7" w:rsidP="00D77AFA">
      <w:pPr>
        <w:spacing w:line="276" w:lineRule="auto"/>
        <w:ind w:firstLine="426"/>
        <w:contextualSpacing/>
        <w:jc w:val="both"/>
        <w:rPr>
          <w:b/>
          <w:sz w:val="26"/>
          <w:szCs w:val="26"/>
        </w:rPr>
      </w:pPr>
      <w:r w:rsidRPr="00D522BA">
        <w:rPr>
          <w:b/>
          <w:sz w:val="26"/>
          <w:szCs w:val="26"/>
        </w:rPr>
        <w:t>Кадровое обеспечение</w:t>
      </w:r>
    </w:p>
    <w:p w:rsidR="002F3811" w:rsidRPr="00D77AFA" w:rsidRDefault="00EE79F7" w:rsidP="00D522BA">
      <w:pPr>
        <w:spacing w:line="276" w:lineRule="auto"/>
        <w:ind w:firstLine="709"/>
        <w:contextualSpacing/>
        <w:jc w:val="both"/>
        <w:rPr>
          <w:sz w:val="26"/>
          <w:szCs w:val="26"/>
        </w:rPr>
      </w:pPr>
      <w:r w:rsidRPr="00D77AFA">
        <w:rPr>
          <w:sz w:val="26"/>
          <w:szCs w:val="26"/>
        </w:rPr>
        <w:t>Важным моментом реализации программы коррекционной работы является кадровое обеспечение. Коррекционная работа осуществляется специалистами соответствующей квалификации, имеющими специализированное образование,педагогами, прошедшими обязат</w:t>
      </w:r>
      <w:r w:rsidR="00993AE1" w:rsidRPr="00D77AFA">
        <w:rPr>
          <w:sz w:val="26"/>
          <w:szCs w:val="26"/>
        </w:rPr>
        <w:t xml:space="preserve">ельную курсовую или другие виды </w:t>
      </w:r>
      <w:r w:rsidRPr="00D77AFA">
        <w:rPr>
          <w:sz w:val="26"/>
          <w:szCs w:val="26"/>
        </w:rPr>
        <w:t>профессиональной</w:t>
      </w:r>
      <w:r w:rsidR="00742B25" w:rsidRPr="00D77AFA">
        <w:rPr>
          <w:sz w:val="26"/>
          <w:szCs w:val="26"/>
        </w:rPr>
        <w:t xml:space="preserve"> подготовки</w:t>
      </w:r>
      <w:r w:rsidRPr="00D77AFA">
        <w:rPr>
          <w:sz w:val="26"/>
          <w:szCs w:val="26"/>
        </w:rPr>
        <w:t>.</w:t>
      </w:r>
    </w:p>
    <w:p w:rsidR="002F3811" w:rsidRPr="00D77AFA" w:rsidRDefault="00EE79F7" w:rsidP="00D522BA">
      <w:pPr>
        <w:spacing w:line="276" w:lineRule="auto"/>
        <w:ind w:firstLine="709"/>
        <w:contextualSpacing/>
        <w:jc w:val="both"/>
        <w:rPr>
          <w:sz w:val="26"/>
          <w:szCs w:val="26"/>
        </w:rPr>
      </w:pPr>
      <w:r w:rsidRPr="00D77AFA">
        <w:rPr>
          <w:sz w:val="26"/>
          <w:szCs w:val="26"/>
        </w:rPr>
        <w:t>Специфика организации образовательной и коррекционной работы с детьми, имеющими нарушения развития, обусловливает необходимость специальной подготовки педагогического коллектива общеобразовательного учреждения. Для этого обеспечивается на постоянной основе подготовка, переподготовка и повышение квалификации работников школы, занимающихся решением вопросов образования детей с ограниченными возможностями здоровья.</w:t>
      </w:r>
    </w:p>
    <w:p w:rsidR="002F3811" w:rsidRPr="00D77AFA" w:rsidRDefault="00EE79F7" w:rsidP="00D522BA">
      <w:pPr>
        <w:spacing w:line="276" w:lineRule="auto"/>
        <w:ind w:firstLine="709"/>
        <w:contextualSpacing/>
        <w:jc w:val="both"/>
        <w:rPr>
          <w:sz w:val="26"/>
          <w:szCs w:val="26"/>
        </w:rPr>
      </w:pPr>
      <w:r w:rsidRPr="00D77AFA">
        <w:rPr>
          <w:sz w:val="26"/>
          <w:szCs w:val="26"/>
        </w:rPr>
        <w:t xml:space="preserve">Педагогические работники </w:t>
      </w:r>
      <w:r w:rsidR="0020469B">
        <w:rPr>
          <w:sz w:val="26"/>
          <w:szCs w:val="26"/>
        </w:rPr>
        <w:t>МБОУ «</w:t>
      </w:r>
      <w:r w:rsidR="00447F22">
        <w:rPr>
          <w:sz w:val="26"/>
          <w:szCs w:val="26"/>
        </w:rPr>
        <w:t>СОШ № 1 п. Гикало</w:t>
      </w:r>
      <w:r w:rsidR="0020469B">
        <w:rPr>
          <w:sz w:val="26"/>
          <w:szCs w:val="26"/>
        </w:rPr>
        <w:t>»</w:t>
      </w:r>
      <w:r w:rsidRPr="00D77AFA">
        <w:rPr>
          <w:sz w:val="26"/>
          <w:szCs w:val="26"/>
        </w:rPr>
        <w:t xml:space="preserve"> имеют чёткое представление об особенностях психического и (или) физического развития детей с ограниченными возможностями здоровья, о методиках и технологиях организации образовательного и реабилитационного процесса.</w:t>
      </w:r>
    </w:p>
    <w:p w:rsidR="002F3811" w:rsidRPr="00D77AFA" w:rsidRDefault="002F3811" w:rsidP="00D77AFA">
      <w:pPr>
        <w:spacing w:line="276" w:lineRule="auto"/>
        <w:ind w:firstLine="426"/>
        <w:contextualSpacing/>
        <w:jc w:val="both"/>
        <w:rPr>
          <w:sz w:val="26"/>
          <w:szCs w:val="26"/>
        </w:rPr>
      </w:pPr>
    </w:p>
    <w:p w:rsidR="002F3811" w:rsidRDefault="00EE79F7" w:rsidP="00D77AFA">
      <w:pPr>
        <w:spacing w:line="276" w:lineRule="auto"/>
        <w:ind w:firstLine="426"/>
        <w:contextualSpacing/>
        <w:jc w:val="both"/>
        <w:rPr>
          <w:b/>
          <w:sz w:val="26"/>
          <w:szCs w:val="26"/>
        </w:rPr>
      </w:pPr>
      <w:r w:rsidRPr="00D522BA">
        <w:rPr>
          <w:b/>
          <w:sz w:val="26"/>
          <w:szCs w:val="26"/>
        </w:rPr>
        <w:t>Мате</w:t>
      </w:r>
      <w:r w:rsidR="00D522BA">
        <w:rPr>
          <w:b/>
          <w:sz w:val="26"/>
          <w:szCs w:val="26"/>
        </w:rPr>
        <w:t>риально-техническое обеспечение</w:t>
      </w:r>
    </w:p>
    <w:p w:rsidR="002F3811" w:rsidRPr="00D522BA" w:rsidRDefault="00993AE1" w:rsidP="00D522BA">
      <w:pPr>
        <w:spacing w:line="276" w:lineRule="auto"/>
        <w:ind w:firstLine="709"/>
        <w:contextualSpacing/>
        <w:jc w:val="both"/>
        <w:rPr>
          <w:sz w:val="26"/>
          <w:szCs w:val="26"/>
        </w:rPr>
      </w:pPr>
      <w:r w:rsidRPr="00D522BA">
        <w:rPr>
          <w:sz w:val="26"/>
          <w:szCs w:val="26"/>
        </w:rPr>
        <w:t>М</w:t>
      </w:r>
      <w:r w:rsidR="00EE79F7" w:rsidRPr="00D522BA">
        <w:rPr>
          <w:sz w:val="26"/>
          <w:szCs w:val="26"/>
        </w:rPr>
        <w:t>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среды образовательного учреждения, в том числе надлежащие материально-технические условия, обеспечивающие возможность для беспрепятственного доступа детей с ОВЗ в здания и помещения образовательного учреждения и организацию их пребывания и обучения в школе.Для к</w:t>
      </w:r>
      <w:r w:rsidRPr="00D522BA">
        <w:rPr>
          <w:sz w:val="26"/>
          <w:szCs w:val="26"/>
        </w:rPr>
        <w:t xml:space="preserve">оррекционной работы оборудованы </w:t>
      </w:r>
      <w:r w:rsidR="00EE79F7" w:rsidRPr="00D522BA">
        <w:rPr>
          <w:sz w:val="26"/>
          <w:szCs w:val="26"/>
        </w:rPr>
        <w:t>кабинет педагога-психолога.</w:t>
      </w:r>
    </w:p>
    <w:p w:rsidR="00D522BA" w:rsidRDefault="00D522BA" w:rsidP="00D522BA">
      <w:pPr>
        <w:spacing w:line="276" w:lineRule="auto"/>
        <w:ind w:firstLine="709"/>
        <w:contextualSpacing/>
        <w:jc w:val="both"/>
        <w:rPr>
          <w:sz w:val="26"/>
          <w:szCs w:val="26"/>
        </w:rPr>
      </w:pPr>
    </w:p>
    <w:p w:rsidR="002F3811" w:rsidRDefault="00EE79F7" w:rsidP="00D522BA">
      <w:pPr>
        <w:spacing w:line="276" w:lineRule="auto"/>
        <w:ind w:firstLine="709"/>
        <w:contextualSpacing/>
        <w:jc w:val="both"/>
        <w:rPr>
          <w:b/>
          <w:sz w:val="26"/>
          <w:szCs w:val="26"/>
        </w:rPr>
      </w:pPr>
      <w:r w:rsidRPr="00D522BA">
        <w:rPr>
          <w:b/>
          <w:sz w:val="26"/>
          <w:szCs w:val="26"/>
        </w:rPr>
        <w:t>Информационное обеспечение</w:t>
      </w:r>
    </w:p>
    <w:p w:rsidR="002F3811" w:rsidRPr="00D522BA" w:rsidRDefault="00EE79F7" w:rsidP="00D522BA">
      <w:pPr>
        <w:spacing w:line="276" w:lineRule="auto"/>
        <w:ind w:firstLine="709"/>
        <w:contextualSpacing/>
        <w:jc w:val="both"/>
        <w:rPr>
          <w:sz w:val="26"/>
          <w:szCs w:val="26"/>
        </w:rPr>
      </w:pPr>
      <w:r w:rsidRPr="00D522BA">
        <w:rPr>
          <w:sz w:val="26"/>
          <w:szCs w:val="26"/>
        </w:rPr>
        <w:t xml:space="preserve">Необходимым   условием   реализации   программы   является   созданиеинформационной   образовательной   среды   и   на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 </w:t>
      </w:r>
      <w:r w:rsidR="00D522BA" w:rsidRPr="00D522BA">
        <w:rPr>
          <w:sz w:val="26"/>
          <w:szCs w:val="26"/>
        </w:rPr>
        <w:t>Обязательным является создание системы широкого</w:t>
      </w:r>
      <w:r w:rsidRPr="00D522BA">
        <w:rPr>
          <w:sz w:val="26"/>
          <w:szCs w:val="26"/>
        </w:rPr>
        <w:t xml:space="preserve">  доступа  детей  сограниченными возможностями здоровья, родителей (законных представителей), педагогов к сетевым источникам информации, кинформационно-методическим фондам, предполагающим наличие методических пособий и рекомендаций по всем направлениям и видамдеятельности, наглядных пособий, мультимедийных, аудио- и видеоматериалов.</w:t>
      </w:r>
    </w:p>
    <w:p w:rsidR="002F3811" w:rsidRPr="00D522BA" w:rsidRDefault="002F3811" w:rsidP="00D522BA">
      <w:pPr>
        <w:spacing w:line="276" w:lineRule="auto"/>
        <w:ind w:firstLine="709"/>
        <w:contextualSpacing/>
        <w:jc w:val="both"/>
        <w:rPr>
          <w:sz w:val="26"/>
          <w:szCs w:val="26"/>
        </w:rPr>
      </w:pPr>
    </w:p>
    <w:p w:rsidR="002F3811" w:rsidRPr="00D522BA" w:rsidRDefault="00EE79F7" w:rsidP="00D522BA">
      <w:pPr>
        <w:spacing w:line="276" w:lineRule="auto"/>
        <w:ind w:firstLine="709"/>
        <w:contextualSpacing/>
        <w:rPr>
          <w:b/>
          <w:sz w:val="26"/>
          <w:szCs w:val="26"/>
        </w:rPr>
      </w:pPr>
      <w:r w:rsidRPr="00D522BA">
        <w:rPr>
          <w:b/>
          <w:sz w:val="26"/>
          <w:szCs w:val="26"/>
        </w:rPr>
        <w:t>Направления коррекционной работычерез учебные предметы:</w:t>
      </w:r>
    </w:p>
    <w:p w:rsidR="00D522BA" w:rsidRDefault="00D522BA" w:rsidP="00D522BA">
      <w:pPr>
        <w:spacing w:line="276" w:lineRule="auto"/>
        <w:contextualSpacing/>
        <w:jc w:val="both"/>
        <w:rPr>
          <w:sz w:val="26"/>
          <w:szCs w:val="26"/>
        </w:rPr>
      </w:pPr>
    </w:p>
    <w:p w:rsidR="002F3811" w:rsidRPr="00D522BA" w:rsidRDefault="00EE79F7" w:rsidP="00D522BA">
      <w:pPr>
        <w:pStyle w:val="a6"/>
        <w:numPr>
          <w:ilvl w:val="0"/>
          <w:numId w:val="26"/>
        </w:numPr>
        <w:spacing w:line="276" w:lineRule="auto"/>
        <w:jc w:val="both"/>
        <w:rPr>
          <w:b/>
          <w:sz w:val="26"/>
          <w:szCs w:val="26"/>
        </w:rPr>
      </w:pPr>
      <w:r w:rsidRPr="00D522BA">
        <w:rPr>
          <w:b/>
          <w:sz w:val="26"/>
          <w:szCs w:val="26"/>
        </w:rPr>
        <w:t>Преодоление   затруднений   учащихся   в   учебной   деятельности.</w:t>
      </w:r>
    </w:p>
    <w:p w:rsidR="002F3811" w:rsidRPr="00D522BA" w:rsidRDefault="00EE79F7" w:rsidP="00D522BA">
      <w:pPr>
        <w:spacing w:line="276" w:lineRule="auto"/>
        <w:ind w:firstLine="709"/>
        <w:contextualSpacing/>
        <w:jc w:val="both"/>
        <w:rPr>
          <w:sz w:val="26"/>
          <w:szCs w:val="26"/>
        </w:rPr>
      </w:pPr>
      <w:r w:rsidRPr="00D522BA">
        <w:rPr>
          <w:sz w:val="26"/>
          <w:szCs w:val="26"/>
        </w:rPr>
        <w:t xml:space="preserve">Оказание  помощи  учащимся  в  преодолении  их  затруднений  в  учебнойдеятельности проводится педагогами на уроках, чему способствует использование в </w:t>
      </w:r>
      <w:r w:rsidRPr="00BA4057">
        <w:rPr>
          <w:sz w:val="26"/>
          <w:szCs w:val="26"/>
        </w:rPr>
        <w:t>учебном процессе УМК «Школа России».</w:t>
      </w:r>
      <w:r w:rsidRPr="00D522BA">
        <w:rPr>
          <w:sz w:val="26"/>
          <w:szCs w:val="26"/>
        </w:rPr>
        <w:t xml:space="preserve"> Методический аппарат системы учебников «Школа России»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p>
    <w:p w:rsidR="002F3811" w:rsidRPr="00D522BA" w:rsidRDefault="00EE79F7" w:rsidP="00D522BA">
      <w:pPr>
        <w:spacing w:line="276" w:lineRule="auto"/>
        <w:ind w:firstLine="709"/>
        <w:contextualSpacing/>
        <w:jc w:val="both"/>
        <w:rPr>
          <w:sz w:val="26"/>
          <w:szCs w:val="26"/>
        </w:rPr>
      </w:pPr>
      <w:r w:rsidRPr="00D522BA">
        <w:rPr>
          <w:sz w:val="26"/>
          <w:szCs w:val="26"/>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rsidR="00D522BA" w:rsidRDefault="00D522BA" w:rsidP="00D522BA">
      <w:pPr>
        <w:spacing w:line="276" w:lineRule="auto"/>
        <w:ind w:firstLine="709"/>
        <w:contextualSpacing/>
        <w:jc w:val="both"/>
        <w:rPr>
          <w:sz w:val="26"/>
          <w:szCs w:val="26"/>
        </w:rPr>
      </w:pPr>
    </w:p>
    <w:p w:rsidR="002F3811" w:rsidRPr="00D522BA" w:rsidRDefault="00993AE1" w:rsidP="00D522BA">
      <w:pPr>
        <w:spacing w:line="276" w:lineRule="auto"/>
        <w:ind w:firstLine="709"/>
        <w:contextualSpacing/>
        <w:jc w:val="both"/>
        <w:rPr>
          <w:sz w:val="26"/>
          <w:szCs w:val="26"/>
        </w:rPr>
      </w:pPr>
      <w:r w:rsidRPr="00D522BA">
        <w:rPr>
          <w:b/>
          <w:sz w:val="26"/>
          <w:szCs w:val="26"/>
        </w:rPr>
        <w:t xml:space="preserve">  2.</w:t>
      </w:r>
      <w:r w:rsidR="00EE79F7" w:rsidRPr="00D522BA">
        <w:rPr>
          <w:b/>
          <w:sz w:val="26"/>
          <w:szCs w:val="26"/>
        </w:rPr>
        <w:t>Психолого-медико-педагогическое сопровождение</w:t>
      </w:r>
      <w:r w:rsidR="00EE79F7" w:rsidRPr="00D522BA">
        <w:rPr>
          <w:sz w:val="26"/>
          <w:szCs w:val="26"/>
        </w:rPr>
        <w:t>. Предполагает коррекционную работу с детьми с ограниченными возможностями здоровья в специальных коррекционных классах. данную работу осуществляют какклассный руководитель, так и учитель-логоп</w:t>
      </w:r>
      <w:r w:rsidRPr="00D522BA">
        <w:rPr>
          <w:sz w:val="26"/>
          <w:szCs w:val="26"/>
        </w:rPr>
        <w:t xml:space="preserve">ед и педагог-психолог  в учебно- </w:t>
      </w:r>
      <w:r w:rsidR="00EE79F7" w:rsidRPr="00D522BA">
        <w:rPr>
          <w:sz w:val="26"/>
          <w:szCs w:val="26"/>
        </w:rPr>
        <w:t>воспитательном процессе и внеурочной деятельности. Педагог-психолог помогает преодолеть сложности внутрисемейных отношений и обрести уверенность в возможности решения проблем.Формы и виды работы с указанной категорией учащихся основаны на учёте снижения работоспособности и неустойчивость внимания у детей этой категории, более низкого (по сравнению с нормой) уровня развития восприятия, недостаточной продуктивности произвольной памяти, малого объема памяти, неточности и трудности воспроизведения, отставание в развитии всех форм мышления, имеющихся дефектов звукопроизношения, бедности словарного запас, поведение детей с ЗПР.</w:t>
      </w:r>
    </w:p>
    <w:p w:rsidR="002F3811" w:rsidRPr="00D522BA" w:rsidRDefault="002F3811" w:rsidP="00D522BA">
      <w:pPr>
        <w:spacing w:before="240" w:after="240" w:line="276" w:lineRule="auto"/>
        <w:ind w:firstLine="426"/>
        <w:contextualSpacing/>
        <w:jc w:val="both"/>
        <w:rPr>
          <w:sz w:val="26"/>
          <w:szCs w:val="26"/>
        </w:rPr>
      </w:pPr>
    </w:p>
    <w:p w:rsidR="002F3811" w:rsidRPr="00D522BA" w:rsidRDefault="00993AE1" w:rsidP="0083295E">
      <w:pPr>
        <w:spacing w:before="240" w:after="240" w:line="276" w:lineRule="auto"/>
        <w:ind w:firstLine="709"/>
        <w:contextualSpacing/>
        <w:jc w:val="both"/>
        <w:rPr>
          <w:sz w:val="26"/>
          <w:szCs w:val="26"/>
        </w:rPr>
      </w:pPr>
      <w:r w:rsidRPr="00D522BA">
        <w:rPr>
          <w:b/>
          <w:sz w:val="26"/>
          <w:szCs w:val="26"/>
        </w:rPr>
        <w:t>3.</w:t>
      </w:r>
      <w:r w:rsidR="00EE79F7" w:rsidRPr="00D522BA">
        <w:rPr>
          <w:b/>
          <w:sz w:val="26"/>
          <w:szCs w:val="26"/>
        </w:rPr>
        <w:t>Развитие творческого потенциала учащихся</w:t>
      </w:r>
      <w:r w:rsidR="00EE79F7" w:rsidRPr="00D522BA">
        <w:rPr>
          <w:sz w:val="26"/>
          <w:szCs w:val="26"/>
        </w:rPr>
        <w:t>. Развитие творч</w:t>
      </w:r>
      <w:r w:rsidRPr="00D522BA">
        <w:rPr>
          <w:sz w:val="26"/>
          <w:szCs w:val="26"/>
        </w:rPr>
        <w:t>еского потенциала учащихся с ОВЗ</w:t>
      </w:r>
      <w:r w:rsidR="00EE79F7" w:rsidRPr="00D522BA">
        <w:rPr>
          <w:sz w:val="26"/>
          <w:szCs w:val="26"/>
        </w:rPr>
        <w:t xml:space="preserve"> на уровне начального общего образования осуществляется в рамках урочной и внеурочной деятельности. формирование и освоение творческих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учащихся познавательных </w:t>
      </w:r>
      <w:r w:rsidRPr="00D522BA">
        <w:rPr>
          <w:sz w:val="26"/>
          <w:szCs w:val="26"/>
        </w:rPr>
        <w:t xml:space="preserve">УУД </w:t>
      </w:r>
      <w:r w:rsidR="00EE79F7" w:rsidRPr="00D522BA">
        <w:rPr>
          <w:sz w:val="26"/>
          <w:szCs w:val="26"/>
        </w:rPr>
        <w:t xml:space="preserve">и творческих способностей. В учебниках </w:t>
      </w:r>
      <w:r w:rsidR="00EE79F7" w:rsidRPr="00BA4057">
        <w:rPr>
          <w:sz w:val="26"/>
          <w:szCs w:val="26"/>
        </w:rPr>
        <w:t>УМК «Школа России»</w:t>
      </w:r>
      <w:r w:rsidR="00EE79F7" w:rsidRPr="00D522BA">
        <w:rPr>
          <w:sz w:val="26"/>
          <w:szCs w:val="26"/>
        </w:rPr>
        <w:t xml:space="preserve"> в каждой теме формулируются проблемные вопросы, учебные задачи илисоздаются проблемные ситуации.</w:t>
      </w:r>
    </w:p>
    <w:p w:rsidR="0083295E" w:rsidRDefault="0083295E" w:rsidP="0083295E">
      <w:pPr>
        <w:spacing w:before="240" w:after="240"/>
        <w:contextualSpacing/>
        <w:jc w:val="both"/>
        <w:rPr>
          <w:sz w:val="26"/>
          <w:szCs w:val="26"/>
        </w:rPr>
      </w:pPr>
    </w:p>
    <w:p w:rsidR="0083295E" w:rsidRPr="00D522BA" w:rsidRDefault="0083295E" w:rsidP="0083295E">
      <w:pPr>
        <w:spacing w:before="240" w:after="240"/>
        <w:contextualSpacing/>
        <w:jc w:val="both"/>
        <w:rPr>
          <w:sz w:val="26"/>
          <w:szCs w:val="26"/>
        </w:rPr>
      </w:pPr>
    </w:p>
    <w:p w:rsidR="002F3811" w:rsidRPr="0083295E" w:rsidRDefault="002F3811" w:rsidP="0083295E">
      <w:pPr>
        <w:spacing w:before="240" w:after="240"/>
        <w:ind w:firstLine="426"/>
        <w:contextualSpacing/>
        <w:rPr>
          <w:sz w:val="26"/>
          <w:szCs w:val="26"/>
        </w:rPr>
      </w:pPr>
    </w:p>
    <w:tbl>
      <w:tblPr>
        <w:tblpPr w:leftFromText="180" w:rightFromText="180" w:vertAnchor="text" w:horzAnchor="margin" w:tblpY="-384"/>
        <w:tblW w:w="9640" w:type="dxa"/>
        <w:tblLayout w:type="fixed"/>
        <w:tblCellMar>
          <w:left w:w="0" w:type="dxa"/>
          <w:right w:w="0" w:type="dxa"/>
        </w:tblCellMar>
        <w:tblLook w:val="04A0"/>
      </w:tblPr>
      <w:tblGrid>
        <w:gridCol w:w="1711"/>
        <w:gridCol w:w="1009"/>
        <w:gridCol w:w="4700"/>
        <w:gridCol w:w="2220"/>
      </w:tblGrid>
      <w:tr w:rsidR="005E5EB9" w:rsidRPr="005E5EB9" w:rsidTr="005E5EB9">
        <w:trPr>
          <w:trHeight w:val="228"/>
        </w:trPr>
        <w:tc>
          <w:tcPr>
            <w:tcW w:w="9640" w:type="dxa"/>
            <w:gridSpan w:val="4"/>
            <w:tcBorders>
              <w:top w:val="single" w:sz="8" w:space="0" w:color="auto"/>
              <w:left w:val="single" w:sz="8" w:space="0" w:color="auto"/>
              <w:bottom w:val="single" w:sz="4" w:space="0" w:color="auto"/>
              <w:right w:val="single" w:sz="8" w:space="0" w:color="auto"/>
            </w:tcBorders>
          </w:tcPr>
          <w:p w:rsidR="005E5EB9" w:rsidRPr="005E5EB9" w:rsidRDefault="005E5EB9" w:rsidP="005E5EB9">
            <w:pPr>
              <w:jc w:val="center"/>
              <w:rPr>
                <w:b/>
                <w:sz w:val="24"/>
                <w:szCs w:val="24"/>
              </w:rPr>
            </w:pPr>
            <w:r w:rsidRPr="005E5EB9">
              <w:rPr>
                <w:b/>
                <w:sz w:val="24"/>
                <w:szCs w:val="24"/>
              </w:rPr>
              <w:lastRenderedPageBreak/>
              <w:t>Условия реализации коррекционной программы</w:t>
            </w:r>
          </w:p>
          <w:p w:rsidR="005E5EB9" w:rsidRPr="005E5EB9" w:rsidRDefault="005E5EB9" w:rsidP="005E5EB9">
            <w:pPr>
              <w:jc w:val="center"/>
              <w:rPr>
                <w:b/>
                <w:sz w:val="24"/>
                <w:szCs w:val="24"/>
              </w:rPr>
            </w:pPr>
          </w:p>
        </w:tc>
      </w:tr>
      <w:tr w:rsidR="0083295E" w:rsidRPr="005E5EB9" w:rsidTr="005E5EB9">
        <w:trPr>
          <w:trHeight w:val="1275"/>
        </w:trPr>
        <w:tc>
          <w:tcPr>
            <w:tcW w:w="1711" w:type="dxa"/>
            <w:tcBorders>
              <w:top w:val="single" w:sz="4" w:space="0" w:color="auto"/>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top w:val="single" w:sz="4" w:space="0" w:color="auto"/>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1. Организация работы специалистов с</w:t>
            </w:r>
          </w:p>
          <w:p w:rsidR="0083295E" w:rsidRPr="005E5EB9" w:rsidRDefault="00BA4057" w:rsidP="005E5EB9">
            <w:pPr>
              <w:ind w:firstLine="182"/>
              <w:jc w:val="center"/>
              <w:rPr>
                <w:sz w:val="24"/>
                <w:szCs w:val="24"/>
              </w:rPr>
            </w:pPr>
            <w:r>
              <w:rPr>
                <w:sz w:val="24"/>
                <w:szCs w:val="24"/>
              </w:rPr>
              <w:t>детьми с ОВЗ (учитель</w:t>
            </w:r>
            <w:r w:rsidR="0083295E" w:rsidRPr="005E5EB9">
              <w:rPr>
                <w:sz w:val="24"/>
                <w:szCs w:val="24"/>
              </w:rPr>
              <w:t>-логопед,</w:t>
            </w:r>
          </w:p>
          <w:p w:rsidR="0083295E" w:rsidRPr="005E5EB9" w:rsidRDefault="0083295E" w:rsidP="005E5EB9">
            <w:pPr>
              <w:ind w:firstLine="182"/>
              <w:jc w:val="center"/>
              <w:rPr>
                <w:sz w:val="24"/>
                <w:szCs w:val="24"/>
              </w:rPr>
            </w:pPr>
            <w:r w:rsidRPr="005E5EB9">
              <w:rPr>
                <w:sz w:val="24"/>
                <w:szCs w:val="24"/>
              </w:rPr>
              <w:t>педагог-психолог, социальный педагог).</w:t>
            </w:r>
          </w:p>
          <w:p w:rsidR="0083295E" w:rsidRPr="005E5EB9" w:rsidRDefault="0083295E" w:rsidP="005E5EB9">
            <w:pPr>
              <w:ind w:firstLine="182"/>
              <w:jc w:val="center"/>
              <w:rPr>
                <w:sz w:val="24"/>
                <w:szCs w:val="24"/>
              </w:rPr>
            </w:pPr>
            <w:r w:rsidRPr="005E5EB9">
              <w:rPr>
                <w:sz w:val="24"/>
                <w:szCs w:val="24"/>
              </w:rPr>
              <w:t>2. Обучение педагогов работе с данной</w:t>
            </w:r>
          </w:p>
          <w:p w:rsidR="0083295E" w:rsidRPr="005E5EB9" w:rsidRDefault="0083295E" w:rsidP="005E5EB9">
            <w:pPr>
              <w:ind w:firstLine="182"/>
              <w:jc w:val="center"/>
              <w:rPr>
                <w:sz w:val="24"/>
                <w:szCs w:val="24"/>
              </w:rPr>
            </w:pPr>
            <w:r w:rsidRPr="005E5EB9">
              <w:rPr>
                <w:sz w:val="24"/>
                <w:szCs w:val="24"/>
              </w:rPr>
              <w:t>категорией детей через курсы,</w:t>
            </w:r>
          </w:p>
        </w:tc>
        <w:tc>
          <w:tcPr>
            <w:tcW w:w="2220" w:type="dxa"/>
            <w:tcBorders>
              <w:top w:val="single" w:sz="4" w:space="0" w:color="auto"/>
              <w:right w:val="single" w:sz="8" w:space="0" w:color="auto"/>
            </w:tcBorders>
          </w:tcPr>
          <w:p w:rsidR="005E5EB9" w:rsidRPr="005E5EB9" w:rsidRDefault="005E5EB9" w:rsidP="005E5EB9">
            <w:pPr>
              <w:jc w:val="center"/>
              <w:rPr>
                <w:sz w:val="24"/>
                <w:szCs w:val="24"/>
              </w:rPr>
            </w:pPr>
            <w:r w:rsidRPr="005E5EB9">
              <w:rPr>
                <w:sz w:val="24"/>
                <w:szCs w:val="24"/>
              </w:rPr>
              <w:t>Директор</w:t>
            </w:r>
          </w:p>
          <w:p w:rsidR="0083295E" w:rsidRPr="005E5EB9" w:rsidRDefault="0083295E" w:rsidP="005E5EB9">
            <w:pPr>
              <w:jc w:val="center"/>
              <w:rPr>
                <w:sz w:val="24"/>
                <w:szCs w:val="24"/>
              </w:rPr>
            </w:pPr>
            <w:r w:rsidRPr="005E5EB9">
              <w:rPr>
                <w:sz w:val="24"/>
                <w:szCs w:val="24"/>
              </w:rPr>
              <w:t>Зам. 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семинары, методические советы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center"/>
          </w:tcPr>
          <w:p w:rsidR="0083295E" w:rsidRPr="005E5EB9" w:rsidRDefault="0083295E" w:rsidP="005E5EB9">
            <w:pPr>
              <w:jc w:val="center"/>
              <w:rPr>
                <w:sz w:val="24"/>
                <w:szCs w:val="24"/>
              </w:rPr>
            </w:pPr>
            <w:r w:rsidRPr="005E5EB9">
              <w:rPr>
                <w:sz w:val="24"/>
                <w:szCs w:val="24"/>
              </w:rPr>
              <w:t>Кадровые</w:t>
            </w:r>
          </w:p>
          <w:p w:rsidR="0083295E" w:rsidRPr="005E5EB9" w:rsidRDefault="0083295E" w:rsidP="005E5EB9">
            <w:pPr>
              <w:jc w:val="cente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педсоветы.</w:t>
            </w:r>
          </w:p>
        </w:tc>
        <w:tc>
          <w:tcPr>
            <w:tcW w:w="2220" w:type="dxa"/>
            <w:tcBorders>
              <w:right w:val="single" w:sz="8" w:space="0" w:color="auto"/>
            </w:tcBorders>
          </w:tcPr>
          <w:p w:rsidR="0083295E" w:rsidRPr="005E5EB9" w:rsidRDefault="0083295E" w:rsidP="005E5EB9">
            <w:pPr>
              <w:jc w:val="center"/>
              <w:rPr>
                <w:sz w:val="24"/>
                <w:szCs w:val="24"/>
              </w:rPr>
            </w:pPr>
            <w:r w:rsidRPr="005E5EB9">
              <w:rPr>
                <w:sz w:val="24"/>
                <w:szCs w:val="24"/>
              </w:rPr>
              <w:t>Классный</w:t>
            </w:r>
          </w:p>
        </w:tc>
      </w:tr>
      <w:tr w:rsidR="0083295E" w:rsidRPr="005E5EB9" w:rsidTr="005E5EB9">
        <w:trPr>
          <w:trHeight w:val="322"/>
        </w:trPr>
        <w:tc>
          <w:tcPr>
            <w:tcW w:w="1711" w:type="dxa"/>
            <w:tcBorders>
              <w:left w:val="single" w:sz="8" w:space="0" w:color="auto"/>
              <w:right w:val="single" w:sz="8" w:space="0" w:color="auto"/>
            </w:tcBorders>
            <w:vAlign w:val="center"/>
          </w:tcPr>
          <w:p w:rsidR="0083295E" w:rsidRPr="005E5EB9" w:rsidRDefault="0083295E" w:rsidP="005E5EB9">
            <w:pPr>
              <w:jc w:val="center"/>
              <w:rPr>
                <w:sz w:val="24"/>
                <w:szCs w:val="24"/>
              </w:rPr>
            </w:pPr>
          </w:p>
        </w:tc>
        <w:tc>
          <w:tcPr>
            <w:tcW w:w="1009" w:type="dxa"/>
            <w:vAlign w:val="bottom"/>
          </w:tcPr>
          <w:p w:rsidR="0083295E" w:rsidRPr="005E5EB9" w:rsidRDefault="0083295E" w:rsidP="005E5EB9">
            <w:pPr>
              <w:ind w:firstLine="182"/>
              <w:jc w:val="cente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Взаимодействие специалистов ОУ,</w:t>
            </w:r>
          </w:p>
        </w:tc>
        <w:tc>
          <w:tcPr>
            <w:tcW w:w="2220" w:type="dxa"/>
            <w:tcBorders>
              <w:right w:val="single" w:sz="8" w:space="0" w:color="auto"/>
            </w:tcBorders>
          </w:tcPr>
          <w:p w:rsidR="0083295E" w:rsidRPr="005E5EB9" w:rsidRDefault="0083295E" w:rsidP="005E5EB9">
            <w:pPr>
              <w:jc w:val="center"/>
              <w:rPr>
                <w:sz w:val="24"/>
                <w:szCs w:val="24"/>
              </w:rPr>
            </w:pPr>
            <w:r w:rsidRPr="005E5EB9">
              <w:rPr>
                <w:sz w:val="24"/>
                <w:szCs w:val="24"/>
              </w:rPr>
              <w:t>руководитель</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обеспечивающих сопровождение детей</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right w:val="single" w:sz="8" w:space="0" w:color="auto"/>
            </w:tcBorders>
            <w:vAlign w:val="bottom"/>
          </w:tcPr>
          <w:p w:rsidR="0083295E" w:rsidRPr="005E5EB9" w:rsidRDefault="0083295E" w:rsidP="005E5EB9">
            <w:pPr>
              <w:ind w:firstLine="182"/>
              <w:jc w:val="center"/>
              <w:rPr>
                <w:sz w:val="24"/>
                <w:szCs w:val="24"/>
              </w:rPr>
            </w:pPr>
            <w:r w:rsidRPr="005E5EB9">
              <w:rPr>
                <w:sz w:val="24"/>
                <w:szCs w:val="24"/>
              </w:rPr>
              <w:t>с ограниченными возможностями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80"/>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jc w:val="cente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ind w:firstLine="182"/>
              <w:rPr>
                <w:sz w:val="24"/>
                <w:szCs w:val="24"/>
              </w:rPr>
            </w:pPr>
            <w:r w:rsidRPr="005E5EB9">
              <w:rPr>
                <w:sz w:val="24"/>
                <w:szCs w:val="24"/>
              </w:rPr>
              <w:t>здоровья.</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p>
        </w:tc>
        <w:tc>
          <w:tcPr>
            <w:tcW w:w="1009" w:type="dxa"/>
            <w:vAlign w:val="bottom"/>
          </w:tcPr>
          <w:p w:rsidR="0083295E" w:rsidRPr="005E5EB9" w:rsidRDefault="0083295E" w:rsidP="005E5EB9">
            <w:pPr>
              <w:jc w:val="cente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Создание адаптированных программ.</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Программно-</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2. Подготовка диагностического и</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методические</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коррекционно-развивающего</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Педагог-</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инструментария, необходимого для</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психолог,</w:t>
            </w: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осуществления профессиональной</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учитель-логопед</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деятельности учителя, психолога,</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логопеда.</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jc w:val="cente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Обеспечение учебниками, учебными</w:t>
            </w:r>
          </w:p>
        </w:tc>
        <w:tc>
          <w:tcPr>
            <w:tcW w:w="2220" w:type="dxa"/>
            <w:tcBorders>
              <w:right w:val="single" w:sz="8" w:space="0" w:color="auto"/>
            </w:tcBorders>
            <w:vAlign w:val="bottom"/>
          </w:tcPr>
          <w:p w:rsidR="0083295E" w:rsidRPr="005E5EB9" w:rsidRDefault="0083295E" w:rsidP="005E5EB9">
            <w:pPr>
              <w:jc w:val="cente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jc w:val="center"/>
              <w:rPr>
                <w:sz w:val="24"/>
                <w:szCs w:val="24"/>
              </w:rPr>
            </w:pPr>
            <w:r w:rsidRPr="005E5EB9">
              <w:rPr>
                <w:sz w:val="24"/>
                <w:szCs w:val="24"/>
              </w:rPr>
              <w:t>пособиями, в том числе цифровыми</w:t>
            </w:r>
          </w:p>
        </w:tc>
        <w:tc>
          <w:tcPr>
            <w:tcW w:w="2220" w:type="dxa"/>
            <w:tcBorders>
              <w:right w:val="single" w:sz="8" w:space="0" w:color="auto"/>
            </w:tcBorders>
            <w:vAlign w:val="bottom"/>
          </w:tcPr>
          <w:p w:rsidR="0083295E" w:rsidRPr="005E5EB9" w:rsidRDefault="0083295E" w:rsidP="005E5EB9">
            <w:pPr>
              <w:jc w:val="center"/>
              <w:rPr>
                <w:sz w:val="24"/>
                <w:szCs w:val="24"/>
              </w:rPr>
            </w:pPr>
            <w:r w:rsidRPr="005E5EB9">
              <w:rPr>
                <w:sz w:val="24"/>
                <w:szCs w:val="24"/>
              </w:rPr>
              <w:t>Администрация</w:t>
            </w:r>
          </w:p>
        </w:tc>
      </w:tr>
      <w:tr w:rsidR="0083295E" w:rsidRPr="005E5EB9" w:rsidTr="005E5EB9">
        <w:trPr>
          <w:trHeight w:val="80"/>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jc w:val="center"/>
              <w:rPr>
                <w:sz w:val="24"/>
                <w:szCs w:val="24"/>
              </w:rPr>
            </w:pPr>
            <w:r w:rsidRPr="005E5EB9">
              <w:rPr>
                <w:sz w:val="24"/>
                <w:szCs w:val="24"/>
              </w:rPr>
              <w:t>образовательными ресурсами.</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10"/>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Обеспечение оптимального режима</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Психолого-</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учебных нагрузок, вариативных форм</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Зам.директора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педагогические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получения образования в соответствии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с рекомендациями ПМПК.</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2.</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Соблюдение комфортного психо-</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эмоционального режима.</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3.</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современных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педагогических технологий, в том</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числе информационных.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4.</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специальных</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методов, приемов, средств обучения.</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Зам.директора</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5.</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Организация индивидуальных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групповых коррекционных занятий.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6.</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Соблюдение санитарно-</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гигиенических норм и правил.</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Использование современных</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Учителя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Информационные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информационно-коммуникационных</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технологий.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2.</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Обеспечение широкого доступа детей</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с ограниченными возможностями</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Администрация</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здоровья и их родителей к сетевым</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источникам информации.</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r w:rsidR="0083295E" w:rsidRPr="005E5EB9" w:rsidTr="005E5EB9">
        <w:trPr>
          <w:trHeight w:val="308"/>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p>
        </w:tc>
        <w:tc>
          <w:tcPr>
            <w:tcW w:w="1009" w:type="dxa"/>
            <w:vAlign w:val="bottom"/>
          </w:tcPr>
          <w:p w:rsidR="0083295E" w:rsidRPr="005E5EB9" w:rsidRDefault="0083295E" w:rsidP="005E5EB9">
            <w:pPr>
              <w:rPr>
                <w:sz w:val="24"/>
                <w:szCs w:val="24"/>
              </w:rPr>
            </w:pPr>
            <w:r w:rsidRPr="005E5EB9">
              <w:rPr>
                <w:sz w:val="24"/>
                <w:szCs w:val="24"/>
              </w:rPr>
              <w:t>1.</w:t>
            </w:r>
          </w:p>
        </w:tc>
        <w:tc>
          <w:tcPr>
            <w:tcW w:w="4700" w:type="dxa"/>
            <w:tcBorders>
              <w:right w:val="single" w:sz="8" w:space="0" w:color="auto"/>
            </w:tcBorders>
            <w:vAlign w:val="bottom"/>
          </w:tcPr>
          <w:p w:rsidR="0083295E" w:rsidRPr="005E5EB9" w:rsidRDefault="0083295E" w:rsidP="005E5EB9">
            <w:pPr>
              <w:rPr>
                <w:sz w:val="24"/>
                <w:szCs w:val="24"/>
              </w:rPr>
            </w:pPr>
            <w:r w:rsidRPr="005E5EB9">
              <w:rPr>
                <w:sz w:val="24"/>
                <w:szCs w:val="24"/>
              </w:rPr>
              <w:t>Создание надлежащей материально-</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4"/>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Материально-</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технической базы, позволяющей</w:t>
            </w:r>
          </w:p>
        </w:tc>
        <w:tc>
          <w:tcPr>
            <w:tcW w:w="2220" w:type="dxa"/>
            <w:tcBorders>
              <w:right w:val="single" w:sz="8" w:space="0" w:color="auto"/>
            </w:tcBorders>
            <w:vAlign w:val="bottom"/>
          </w:tcPr>
          <w:p w:rsidR="0083295E" w:rsidRPr="005E5EB9" w:rsidRDefault="0083295E" w:rsidP="005E5EB9">
            <w:pPr>
              <w:rPr>
                <w:sz w:val="24"/>
                <w:szCs w:val="24"/>
              </w:rPr>
            </w:pPr>
            <w:r w:rsidRPr="005E5EB9">
              <w:rPr>
                <w:sz w:val="24"/>
                <w:szCs w:val="24"/>
              </w:rPr>
              <w:t>Директор ОУ</w:t>
            </w:r>
          </w:p>
        </w:tc>
      </w:tr>
      <w:tr w:rsidR="0083295E" w:rsidRPr="005E5EB9" w:rsidTr="005E5EB9">
        <w:trPr>
          <w:trHeight w:val="322"/>
        </w:trPr>
        <w:tc>
          <w:tcPr>
            <w:tcW w:w="1711" w:type="dxa"/>
            <w:tcBorders>
              <w:left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технические</w:t>
            </w:r>
          </w:p>
        </w:tc>
        <w:tc>
          <w:tcPr>
            <w:tcW w:w="5709" w:type="dxa"/>
            <w:gridSpan w:val="2"/>
            <w:tcBorders>
              <w:right w:val="single" w:sz="8" w:space="0" w:color="auto"/>
            </w:tcBorders>
            <w:vAlign w:val="bottom"/>
          </w:tcPr>
          <w:p w:rsidR="0083295E" w:rsidRPr="005E5EB9" w:rsidRDefault="0083295E" w:rsidP="005E5EB9">
            <w:pPr>
              <w:rPr>
                <w:sz w:val="24"/>
                <w:szCs w:val="24"/>
              </w:rPr>
            </w:pPr>
            <w:r w:rsidRPr="005E5EB9">
              <w:rPr>
                <w:sz w:val="24"/>
                <w:szCs w:val="24"/>
              </w:rPr>
              <w:t>обеспечить адаптивную и</w:t>
            </w:r>
          </w:p>
        </w:tc>
        <w:tc>
          <w:tcPr>
            <w:tcW w:w="2220" w:type="dxa"/>
            <w:tcBorders>
              <w:right w:val="single" w:sz="8" w:space="0" w:color="auto"/>
            </w:tcBorders>
            <w:vAlign w:val="bottom"/>
          </w:tcPr>
          <w:p w:rsidR="0083295E" w:rsidRPr="005E5EB9" w:rsidRDefault="0083295E" w:rsidP="005E5EB9">
            <w:pPr>
              <w:rPr>
                <w:sz w:val="24"/>
                <w:szCs w:val="24"/>
              </w:rPr>
            </w:pPr>
          </w:p>
        </w:tc>
      </w:tr>
      <w:tr w:rsidR="0083295E" w:rsidRPr="005E5EB9" w:rsidTr="005E5EB9">
        <w:trPr>
          <w:trHeight w:val="325"/>
        </w:trPr>
        <w:tc>
          <w:tcPr>
            <w:tcW w:w="1711" w:type="dxa"/>
            <w:tcBorders>
              <w:left w:val="single" w:sz="8" w:space="0" w:color="auto"/>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условия</w:t>
            </w:r>
          </w:p>
        </w:tc>
        <w:tc>
          <w:tcPr>
            <w:tcW w:w="5709" w:type="dxa"/>
            <w:gridSpan w:val="2"/>
            <w:tcBorders>
              <w:bottom w:val="single" w:sz="8" w:space="0" w:color="auto"/>
              <w:right w:val="single" w:sz="8" w:space="0" w:color="auto"/>
            </w:tcBorders>
            <w:vAlign w:val="bottom"/>
          </w:tcPr>
          <w:p w:rsidR="0083295E" w:rsidRPr="005E5EB9" w:rsidRDefault="0083295E" w:rsidP="005E5EB9">
            <w:pPr>
              <w:rPr>
                <w:sz w:val="24"/>
                <w:szCs w:val="24"/>
              </w:rPr>
            </w:pPr>
            <w:r w:rsidRPr="005E5EB9">
              <w:rPr>
                <w:sz w:val="24"/>
                <w:szCs w:val="24"/>
              </w:rPr>
              <w:t>коррекционно-развивающую среду ОУ.</w:t>
            </w:r>
          </w:p>
        </w:tc>
        <w:tc>
          <w:tcPr>
            <w:tcW w:w="2220" w:type="dxa"/>
            <w:tcBorders>
              <w:bottom w:val="single" w:sz="8" w:space="0" w:color="auto"/>
              <w:right w:val="single" w:sz="8" w:space="0" w:color="auto"/>
            </w:tcBorders>
            <w:vAlign w:val="bottom"/>
          </w:tcPr>
          <w:p w:rsidR="0083295E" w:rsidRPr="005E5EB9" w:rsidRDefault="0083295E" w:rsidP="005E5EB9">
            <w:pPr>
              <w:rPr>
                <w:sz w:val="24"/>
                <w:szCs w:val="24"/>
              </w:rPr>
            </w:pPr>
          </w:p>
        </w:tc>
      </w:tr>
    </w:tbl>
    <w:p w:rsidR="002F3811" w:rsidRPr="00357886" w:rsidRDefault="002F3811" w:rsidP="00357886">
      <w:pPr>
        <w:spacing w:before="240" w:after="240"/>
        <w:ind w:firstLine="426"/>
        <w:contextualSpacing/>
        <w:rPr>
          <w:sz w:val="24"/>
          <w:szCs w:val="24"/>
        </w:rPr>
        <w:sectPr w:rsidR="002F3811" w:rsidRPr="00357886" w:rsidSect="00C315E3">
          <w:pgSz w:w="11900" w:h="16838"/>
          <w:pgMar w:top="1112" w:right="1127" w:bottom="188" w:left="1560" w:header="0" w:footer="809" w:gutter="0"/>
          <w:cols w:space="720" w:equalWidth="0">
            <w:col w:w="9639"/>
          </w:cols>
        </w:sectPr>
      </w:pPr>
    </w:p>
    <w:p w:rsidR="002F3811" w:rsidRPr="00E70875" w:rsidRDefault="00EE79F7" w:rsidP="00E70875">
      <w:pPr>
        <w:spacing w:before="240" w:after="240"/>
        <w:ind w:firstLine="426"/>
        <w:contextualSpacing/>
        <w:jc w:val="center"/>
        <w:rPr>
          <w:b/>
          <w:sz w:val="26"/>
          <w:szCs w:val="26"/>
        </w:rPr>
      </w:pPr>
      <w:r w:rsidRPr="00E70875">
        <w:rPr>
          <w:b/>
          <w:sz w:val="26"/>
          <w:szCs w:val="26"/>
        </w:rPr>
        <w:lastRenderedPageBreak/>
        <w:t>Система комплексного психолого-медико-педагогического сопровождения обучающихся с ОВЗ в услови</w:t>
      </w:r>
      <w:r w:rsidR="00E70875">
        <w:rPr>
          <w:b/>
          <w:sz w:val="26"/>
          <w:szCs w:val="26"/>
        </w:rPr>
        <w:t>ях образовательной деятельности</w:t>
      </w:r>
    </w:p>
    <w:p w:rsidR="002F3811" w:rsidRPr="00357886" w:rsidRDefault="002F3811" w:rsidP="00357886">
      <w:pPr>
        <w:spacing w:before="240" w:after="240"/>
        <w:ind w:firstLine="426"/>
        <w:contextualSpacing/>
        <w:rPr>
          <w:sz w:val="24"/>
          <w:szCs w:val="24"/>
        </w:rPr>
      </w:pPr>
    </w:p>
    <w:p w:rsidR="002F3811" w:rsidRPr="00E70875" w:rsidRDefault="00EE79F7" w:rsidP="00E70875">
      <w:pPr>
        <w:spacing w:line="276" w:lineRule="auto"/>
        <w:ind w:left="284" w:firstLine="425"/>
        <w:contextualSpacing/>
        <w:jc w:val="both"/>
        <w:rPr>
          <w:sz w:val="26"/>
          <w:szCs w:val="26"/>
        </w:rPr>
      </w:pPr>
      <w:r w:rsidRPr="00E70875">
        <w:rPr>
          <w:sz w:val="26"/>
          <w:szCs w:val="26"/>
        </w:rPr>
        <w:t>Психолого-медико-педагогическое сопровождение обучающихся с ОВЗ в условиях образовательной деятельности включает психолого-медико-педагогическое обследование обучающихся, с целью выявления их особыхобразовательных потребностей, мониторинг динамики развития обучающихся.</w:t>
      </w:r>
    </w:p>
    <w:p w:rsidR="002F3811" w:rsidRPr="00E70875" w:rsidRDefault="001C7A8C" w:rsidP="00E70875">
      <w:pPr>
        <w:spacing w:line="276" w:lineRule="auto"/>
        <w:ind w:left="284" w:firstLine="425"/>
        <w:contextualSpacing/>
        <w:jc w:val="both"/>
        <w:rPr>
          <w:sz w:val="26"/>
          <w:szCs w:val="26"/>
        </w:rPr>
      </w:pPr>
      <w:r w:rsidRPr="00E70875">
        <w:rPr>
          <w:sz w:val="26"/>
          <w:szCs w:val="26"/>
        </w:rPr>
        <w:t xml:space="preserve">В </w:t>
      </w:r>
      <w:r w:rsidR="00EE79F7" w:rsidRPr="00E70875">
        <w:rPr>
          <w:sz w:val="26"/>
          <w:szCs w:val="26"/>
        </w:rPr>
        <w:t xml:space="preserve">целях комплексной помощи детям с ОВЗ </w:t>
      </w:r>
      <w:r w:rsidR="00EE79F7" w:rsidRPr="00E70875">
        <w:rPr>
          <w:b/>
          <w:sz w:val="26"/>
          <w:szCs w:val="26"/>
        </w:rPr>
        <w:t>функционирует психолого-медико-педагогический консилиум</w:t>
      </w:r>
      <w:r w:rsidR="00EE79F7" w:rsidRPr="00E70875">
        <w:rPr>
          <w:sz w:val="26"/>
          <w:szCs w:val="26"/>
        </w:rPr>
        <w:t xml:space="preserve">. В состав консилиума </w:t>
      </w:r>
      <w:r w:rsidR="00EE79F7" w:rsidRPr="00BA4057">
        <w:rPr>
          <w:sz w:val="26"/>
          <w:szCs w:val="26"/>
        </w:rPr>
        <w:t>входят опытные специалисты учреждения: учитель-логопед, педагог - психолог, заместитель директора по учебно-воспитательной работе, учителя начальных классов.</w:t>
      </w:r>
      <w:r w:rsidR="00EE79F7" w:rsidRPr="00E70875">
        <w:rPr>
          <w:sz w:val="26"/>
          <w:szCs w:val="26"/>
        </w:rPr>
        <w:t xml:space="preserve"> Задачами ПМПк являются профилактика физических, интеллектуальных и эмоционально-личностных перегрузок, выявление отклонений в развитии, определение эффективности специальной помощи. Специалисты консилиума, опираясь на знание возрастных особенностей, проводят динамическое наблюдение и обследование учащихся с целью выявления пробелов предшествующего обучения и развития, их характера и причин, изучают социальную ситуацию развития ученика, условия, которые созданы ему в семье. По результатам первичного комплексного обследования ребенка специалистами </w:t>
      </w:r>
      <w:r w:rsidR="00635D5D" w:rsidRPr="00E70875">
        <w:rPr>
          <w:sz w:val="26"/>
          <w:szCs w:val="26"/>
        </w:rPr>
        <w:t>–</w:t>
      </w:r>
      <w:r w:rsidR="00EE79F7" w:rsidRPr="00E70875">
        <w:rPr>
          <w:sz w:val="26"/>
          <w:szCs w:val="26"/>
        </w:rPr>
        <w:t xml:space="preserve"> членамиконсилиума – вырабатываются рекомендации и программа индивидуальной коррекционной работы с данным учеником. Обсуждение результатов динамического наблюдения и коррекционной работы проводится специалистами консилиума не менее одного раза в четверть на малых педсоветах или заседаниях консилиума. В конце учебного года на заседании консилиума рассматриваются результаты коррекционной работы, психолог и логопед составляют заключение, а педагоги оформляют психолого-педагогическую характеристику на каждого учащегося.</w:t>
      </w:r>
    </w:p>
    <w:p w:rsidR="002F3811" w:rsidRPr="00E70875" w:rsidRDefault="002F3811" w:rsidP="00E70875">
      <w:pPr>
        <w:spacing w:line="276" w:lineRule="auto"/>
        <w:ind w:firstLine="709"/>
        <w:contextualSpacing/>
        <w:jc w:val="both"/>
        <w:rPr>
          <w:sz w:val="26"/>
          <w:szCs w:val="26"/>
        </w:rPr>
      </w:pPr>
    </w:p>
    <w:p w:rsidR="002F3811" w:rsidRPr="00E70875" w:rsidRDefault="00EE79F7" w:rsidP="00E70875">
      <w:pPr>
        <w:spacing w:line="276" w:lineRule="auto"/>
        <w:ind w:firstLine="709"/>
        <w:contextualSpacing/>
        <w:rPr>
          <w:sz w:val="26"/>
          <w:szCs w:val="26"/>
        </w:rPr>
      </w:pPr>
      <w:r w:rsidRPr="00E70875">
        <w:rPr>
          <w:sz w:val="26"/>
          <w:szCs w:val="26"/>
        </w:rPr>
        <w:t>Педагогами создаются для детей комфортные условия для обучения:</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создание ситуации успеха дозированными заданиями;</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использованием игровых методов;</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создание развивающей здоровьесберегающей среды;</w:t>
      </w:r>
    </w:p>
    <w:p w:rsidR="00E70875" w:rsidRPr="00E70875" w:rsidRDefault="00E70875" w:rsidP="00E70875">
      <w:pPr>
        <w:pStyle w:val="a6"/>
        <w:numPr>
          <w:ilvl w:val="0"/>
          <w:numId w:val="27"/>
        </w:numPr>
        <w:spacing w:line="276" w:lineRule="auto"/>
        <w:ind w:left="0" w:firstLine="709"/>
        <w:jc w:val="both"/>
        <w:rPr>
          <w:i/>
          <w:sz w:val="26"/>
          <w:szCs w:val="26"/>
        </w:rPr>
      </w:pPr>
      <w:r w:rsidRPr="00E70875">
        <w:rPr>
          <w:i/>
          <w:sz w:val="26"/>
          <w:szCs w:val="26"/>
        </w:rPr>
        <w:t>п</w:t>
      </w:r>
      <w:r w:rsidR="00EE79F7" w:rsidRPr="00E70875">
        <w:rPr>
          <w:i/>
          <w:sz w:val="26"/>
          <w:szCs w:val="26"/>
        </w:rPr>
        <w:t>редполагаемые результаты реализации программы развитие познавательной активности детей;</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общеинтеллектуальных умений: приемов анализа, сравнения, обобщения, навыков группировки и классификации;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 xml:space="preserve"> нормализация учебной деятельности, формирование умения ориентироваться в задании, воспитание самоконтроля и самооценки;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 xml:space="preserve"> развитие</w:t>
      </w:r>
      <w:r w:rsidRPr="00E70875">
        <w:rPr>
          <w:i/>
          <w:sz w:val="26"/>
          <w:szCs w:val="26"/>
        </w:rPr>
        <w:tab/>
      </w:r>
      <w:r w:rsidR="00E70875" w:rsidRPr="00E70875">
        <w:rPr>
          <w:i/>
          <w:sz w:val="26"/>
          <w:szCs w:val="26"/>
        </w:rPr>
        <w:t xml:space="preserve">словаря, </w:t>
      </w:r>
      <w:r w:rsidR="00E70875" w:rsidRPr="00E70875">
        <w:rPr>
          <w:i/>
          <w:sz w:val="26"/>
          <w:szCs w:val="26"/>
        </w:rPr>
        <w:tab/>
      </w:r>
      <w:r w:rsidRPr="00E70875">
        <w:rPr>
          <w:i/>
          <w:sz w:val="26"/>
          <w:szCs w:val="26"/>
        </w:rPr>
        <w:t>уст</w:t>
      </w:r>
      <w:r w:rsidR="00E70875" w:rsidRPr="00E70875">
        <w:rPr>
          <w:i/>
          <w:sz w:val="26"/>
          <w:szCs w:val="26"/>
        </w:rPr>
        <w:t>ной</w:t>
      </w:r>
      <w:r w:rsidR="00E70875" w:rsidRPr="00E70875">
        <w:rPr>
          <w:i/>
          <w:sz w:val="26"/>
          <w:szCs w:val="26"/>
        </w:rPr>
        <w:tab/>
        <w:t>монологической</w:t>
      </w:r>
      <w:r w:rsidR="00E70875" w:rsidRPr="00E70875">
        <w:rPr>
          <w:i/>
          <w:sz w:val="26"/>
          <w:szCs w:val="26"/>
        </w:rPr>
        <w:tab/>
        <w:t>речи</w:t>
      </w:r>
      <w:r w:rsidR="00E70875" w:rsidRPr="00E70875">
        <w:rPr>
          <w:i/>
          <w:sz w:val="26"/>
          <w:szCs w:val="26"/>
        </w:rPr>
        <w:tab/>
        <w:t>детей</w:t>
      </w:r>
      <w:r w:rsidR="00E70875" w:rsidRPr="00E70875">
        <w:rPr>
          <w:i/>
          <w:sz w:val="26"/>
          <w:szCs w:val="26"/>
        </w:rPr>
        <w:tab/>
        <w:t xml:space="preserve">в </w:t>
      </w:r>
      <w:r w:rsidRPr="00E70875">
        <w:rPr>
          <w:i/>
          <w:sz w:val="26"/>
          <w:szCs w:val="26"/>
        </w:rPr>
        <w:t>единстве</w:t>
      </w:r>
      <w:r w:rsidRPr="00E70875">
        <w:rPr>
          <w:i/>
          <w:sz w:val="26"/>
          <w:szCs w:val="26"/>
        </w:rPr>
        <w:tab/>
        <w:t>собогащением</w:t>
      </w:r>
      <w:r w:rsidRPr="00E70875">
        <w:rPr>
          <w:i/>
          <w:sz w:val="26"/>
          <w:szCs w:val="26"/>
        </w:rPr>
        <w:tab/>
        <w:t>знаниями</w:t>
      </w:r>
      <w:r w:rsidRPr="00E70875">
        <w:rPr>
          <w:i/>
          <w:sz w:val="26"/>
          <w:szCs w:val="26"/>
        </w:rPr>
        <w:tab/>
        <w:t>и</w:t>
      </w:r>
      <w:r w:rsidRPr="00E70875">
        <w:rPr>
          <w:i/>
          <w:sz w:val="26"/>
          <w:szCs w:val="26"/>
        </w:rPr>
        <w:tab/>
        <w:t>представлениями</w:t>
      </w:r>
      <w:r w:rsidRPr="00E70875">
        <w:rPr>
          <w:i/>
          <w:sz w:val="26"/>
          <w:szCs w:val="26"/>
        </w:rPr>
        <w:tab/>
        <w:t>обокружающейдействительности;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положительная динамика в коррекции нарушений речи;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психокоррекция поведения ребенка;</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социальная профилактика, формирование навыков общения, правильного поведения.</w:t>
      </w:r>
    </w:p>
    <w:p w:rsidR="002F3811" w:rsidRPr="00E70875" w:rsidRDefault="002F3811" w:rsidP="00357886">
      <w:pPr>
        <w:spacing w:before="240" w:after="240"/>
        <w:ind w:firstLine="426"/>
        <w:contextualSpacing/>
        <w:rPr>
          <w:sz w:val="26"/>
          <w:szCs w:val="26"/>
        </w:rPr>
      </w:pPr>
    </w:p>
    <w:p w:rsidR="002F3811" w:rsidRPr="00E70875" w:rsidRDefault="00EE79F7" w:rsidP="00E70875">
      <w:pPr>
        <w:spacing w:before="240" w:after="240"/>
        <w:ind w:firstLine="426"/>
        <w:contextualSpacing/>
        <w:jc w:val="center"/>
        <w:rPr>
          <w:b/>
          <w:sz w:val="26"/>
          <w:szCs w:val="26"/>
        </w:rPr>
      </w:pPr>
      <w:r w:rsidRPr="00E70875">
        <w:rPr>
          <w:b/>
          <w:sz w:val="26"/>
          <w:szCs w:val="26"/>
        </w:rPr>
        <w:t>2.2.6. Программа внеурочной деятельности</w:t>
      </w:r>
    </w:p>
    <w:p w:rsidR="002F3811" w:rsidRPr="00E70875" w:rsidRDefault="002F3811" w:rsidP="00357886">
      <w:pPr>
        <w:spacing w:before="240" w:after="240"/>
        <w:ind w:firstLine="426"/>
        <w:contextualSpacing/>
        <w:rPr>
          <w:sz w:val="26"/>
          <w:szCs w:val="26"/>
        </w:rPr>
      </w:pPr>
    </w:p>
    <w:p w:rsidR="002F3811" w:rsidRPr="00E70875" w:rsidRDefault="00EE79F7" w:rsidP="00E70875">
      <w:pPr>
        <w:spacing w:line="276" w:lineRule="auto"/>
        <w:ind w:firstLine="709"/>
        <w:contextualSpacing/>
        <w:jc w:val="both"/>
        <w:rPr>
          <w:sz w:val="26"/>
          <w:szCs w:val="26"/>
        </w:rPr>
      </w:pPr>
      <w:r w:rsidRPr="00E70875">
        <w:rPr>
          <w:sz w:val="26"/>
          <w:szCs w:val="26"/>
        </w:rPr>
        <w:t xml:space="preserve">Программа внеурочной деятельности обеспечивает учет индивидуальных особенностей и </w:t>
      </w:r>
      <w:r w:rsidR="00E70875" w:rsidRPr="00E70875">
        <w:rPr>
          <w:sz w:val="26"/>
          <w:szCs w:val="26"/>
        </w:rPr>
        <w:t>потребностей,</w:t>
      </w:r>
      <w:r w:rsidRPr="00E70875">
        <w:rPr>
          <w:sz w:val="26"/>
          <w:szCs w:val="26"/>
        </w:rPr>
        <w:t xml:space="preserve"> обучающихся с ЗПР через организацию внеурочной деятельности.</w:t>
      </w:r>
    </w:p>
    <w:p w:rsidR="002F3811" w:rsidRPr="00E70875" w:rsidRDefault="00EE79F7" w:rsidP="00E70875">
      <w:pPr>
        <w:spacing w:line="276" w:lineRule="auto"/>
        <w:ind w:firstLine="709"/>
        <w:contextualSpacing/>
        <w:jc w:val="both"/>
        <w:rPr>
          <w:sz w:val="26"/>
          <w:szCs w:val="26"/>
        </w:rPr>
      </w:pPr>
      <w:r w:rsidRPr="00E70875">
        <w:rPr>
          <w:sz w:val="26"/>
          <w:szCs w:val="26"/>
        </w:rPr>
        <w:t>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АООП НОО обучающихся с ЗПР. 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2F3811" w:rsidRPr="00E70875" w:rsidRDefault="00EE79F7" w:rsidP="00E70875">
      <w:pPr>
        <w:spacing w:line="276" w:lineRule="auto"/>
        <w:ind w:firstLine="709"/>
        <w:contextualSpacing/>
        <w:jc w:val="both"/>
        <w:rPr>
          <w:sz w:val="26"/>
          <w:szCs w:val="26"/>
        </w:rPr>
      </w:pPr>
      <w:r w:rsidRPr="00E70875">
        <w:rPr>
          <w:sz w:val="26"/>
          <w:szCs w:val="26"/>
        </w:rPr>
        <w:t xml:space="preserve">Сущность и основное назначение внеурочной деятельности заключается в обеспечении дополнительных условий для развития интересов, склонностей, </w:t>
      </w:r>
      <w:r w:rsidR="00E70875" w:rsidRPr="00E70875">
        <w:rPr>
          <w:sz w:val="26"/>
          <w:szCs w:val="26"/>
        </w:rPr>
        <w:t>способностей,</w:t>
      </w:r>
      <w:r w:rsidRPr="00E70875">
        <w:rPr>
          <w:sz w:val="26"/>
          <w:szCs w:val="26"/>
        </w:rPr>
        <w:t xml:space="preserve"> обучающихся с ЗПР, организации их свободного времени.</w:t>
      </w:r>
    </w:p>
    <w:p w:rsidR="002F3811" w:rsidRPr="00E70875" w:rsidRDefault="00EE79F7" w:rsidP="00E70875">
      <w:pPr>
        <w:spacing w:line="276" w:lineRule="auto"/>
        <w:ind w:firstLine="709"/>
        <w:contextualSpacing/>
        <w:jc w:val="both"/>
        <w:rPr>
          <w:sz w:val="26"/>
          <w:szCs w:val="26"/>
        </w:rPr>
      </w:pPr>
      <w:r w:rsidRPr="00E70875">
        <w:rPr>
          <w:sz w:val="26"/>
          <w:szCs w:val="26"/>
        </w:rPr>
        <w:t>Внеурочная деятельность ориентирована на создание условий для: творческой самореализации обучающихся с ЗПР в комфортной развивающей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социального становления обучающегося в процессе общениясовместной деятельности в детском сообществе, активного взаимодействия со сверстниками и педагогами.</w:t>
      </w:r>
    </w:p>
    <w:p w:rsidR="00635D5D" w:rsidRPr="00E70875" w:rsidRDefault="00EE79F7" w:rsidP="00E70875">
      <w:pPr>
        <w:spacing w:line="276" w:lineRule="auto"/>
        <w:ind w:firstLine="709"/>
        <w:contextualSpacing/>
        <w:jc w:val="both"/>
        <w:rPr>
          <w:sz w:val="26"/>
          <w:szCs w:val="26"/>
        </w:rPr>
      </w:pPr>
      <w:r w:rsidRPr="00E70875">
        <w:rPr>
          <w:sz w:val="26"/>
          <w:szCs w:val="26"/>
        </w:rPr>
        <w:t>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w:t>
      </w:r>
    </w:p>
    <w:p w:rsidR="002F3811" w:rsidRPr="00E70875" w:rsidRDefault="00635D5D" w:rsidP="00E70875">
      <w:pPr>
        <w:spacing w:line="276" w:lineRule="auto"/>
        <w:ind w:firstLine="709"/>
        <w:contextualSpacing/>
        <w:jc w:val="both"/>
        <w:rPr>
          <w:sz w:val="26"/>
          <w:szCs w:val="26"/>
        </w:rPr>
      </w:pPr>
      <w:r w:rsidRPr="00E70875">
        <w:rPr>
          <w:sz w:val="26"/>
          <w:szCs w:val="26"/>
        </w:rPr>
        <w:t>О</w:t>
      </w:r>
      <w:r w:rsidR="00EE79F7" w:rsidRPr="00E70875">
        <w:rPr>
          <w:sz w:val="26"/>
          <w:szCs w:val="26"/>
        </w:rPr>
        <w:t>сновными целями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w:t>
      </w:r>
      <w:r w:rsidRPr="00E70875">
        <w:rPr>
          <w:sz w:val="26"/>
          <w:szCs w:val="26"/>
        </w:rPr>
        <w:t xml:space="preserve"> в </w:t>
      </w:r>
      <w:r w:rsidR="00EE79F7" w:rsidRPr="00E70875">
        <w:rPr>
          <w:sz w:val="26"/>
          <w:szCs w:val="26"/>
        </w:rPr>
        <w:t>свободное время.</w:t>
      </w:r>
    </w:p>
    <w:p w:rsidR="002F3811" w:rsidRPr="00E70875" w:rsidRDefault="002F3811" w:rsidP="00E70875">
      <w:pPr>
        <w:spacing w:line="276" w:lineRule="auto"/>
        <w:ind w:firstLine="709"/>
        <w:contextualSpacing/>
        <w:jc w:val="both"/>
        <w:rPr>
          <w:sz w:val="26"/>
          <w:szCs w:val="26"/>
        </w:rPr>
      </w:pPr>
    </w:p>
    <w:p w:rsidR="002F3811" w:rsidRPr="00E70875" w:rsidRDefault="00EE79F7" w:rsidP="00E70875">
      <w:pPr>
        <w:spacing w:line="276" w:lineRule="auto"/>
        <w:ind w:firstLine="709"/>
        <w:contextualSpacing/>
        <w:jc w:val="both"/>
        <w:rPr>
          <w:b/>
          <w:sz w:val="26"/>
          <w:szCs w:val="26"/>
        </w:rPr>
      </w:pPr>
      <w:r w:rsidRPr="00E70875">
        <w:rPr>
          <w:b/>
          <w:sz w:val="26"/>
          <w:szCs w:val="26"/>
        </w:rPr>
        <w:t>Основные задачи: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активности, самостоятельности и независимости в повседневной жизни;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возможных избирательных способностей и интересов обучающегося в разных видах деятельности;</w:t>
      </w:r>
    </w:p>
    <w:p w:rsid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основ нравственного самосознания личности, умения правильно оценивать окружающее и самих себя,</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эстетических потребностей, ценностей и чувств;</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lastRenderedPageBreak/>
        <w:t>развитие трудолюбия, способности к преодолению трудностей, целеустремлённости и настойчивости в достижении результата;</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расширение представлений обучающегося о мире и о себе, его социального опыта;</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положительного отношения к базовым общественным ценностям;</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формирование умений, навыков социального общения людей; расширение круга общения, выход обучающегося за пределы семьи иобразовательной организации;</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w:t>
      </w:r>
      <w:r w:rsidRPr="00E70875">
        <w:rPr>
          <w:i/>
          <w:sz w:val="26"/>
          <w:szCs w:val="26"/>
        </w:rPr>
        <w:tab/>
        <w:t>навыков</w:t>
      </w:r>
      <w:r w:rsidRPr="00E70875">
        <w:rPr>
          <w:i/>
          <w:sz w:val="26"/>
          <w:szCs w:val="26"/>
        </w:rPr>
        <w:tab/>
        <w:t>осуществления</w:t>
      </w:r>
      <w:r w:rsidRPr="00E70875">
        <w:rPr>
          <w:i/>
          <w:sz w:val="26"/>
          <w:szCs w:val="26"/>
        </w:rPr>
        <w:tab/>
        <w:t>сотрудничества</w:t>
      </w:r>
      <w:r w:rsidRPr="00E70875">
        <w:rPr>
          <w:i/>
          <w:sz w:val="26"/>
          <w:szCs w:val="26"/>
        </w:rPr>
        <w:tab/>
        <w:t>с</w:t>
      </w:r>
      <w:r w:rsidRPr="00E70875">
        <w:rPr>
          <w:i/>
          <w:sz w:val="26"/>
          <w:szCs w:val="26"/>
        </w:rPr>
        <w:tab/>
        <w:t>педагогами,сверстниками, родителями, старшими детьми в решении общих проблем;</w:t>
      </w:r>
    </w:p>
    <w:p w:rsidR="00E70875"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укрепление доверия к другим людям;</w:t>
      </w:r>
    </w:p>
    <w:p w:rsidR="002F3811" w:rsidRPr="00E70875" w:rsidRDefault="00EE79F7" w:rsidP="00E70875">
      <w:pPr>
        <w:pStyle w:val="a6"/>
        <w:numPr>
          <w:ilvl w:val="0"/>
          <w:numId w:val="27"/>
        </w:numPr>
        <w:spacing w:line="276" w:lineRule="auto"/>
        <w:ind w:left="0" w:firstLine="709"/>
        <w:jc w:val="both"/>
        <w:rPr>
          <w:i/>
          <w:sz w:val="26"/>
          <w:szCs w:val="26"/>
        </w:rPr>
      </w:pPr>
      <w:r w:rsidRPr="00E70875">
        <w:rPr>
          <w:i/>
          <w:sz w:val="26"/>
          <w:szCs w:val="26"/>
        </w:rPr>
        <w:t>развитие доброжелательности и эмоциональной отзывчивости, пониманиядругих людей и сопереживания им.</w:t>
      </w:r>
    </w:p>
    <w:p w:rsidR="002F3811" w:rsidRPr="00E70875" w:rsidRDefault="002F3811" w:rsidP="00E70875">
      <w:pPr>
        <w:spacing w:line="276" w:lineRule="auto"/>
        <w:ind w:firstLine="709"/>
        <w:contextualSpacing/>
        <w:jc w:val="both"/>
        <w:rPr>
          <w:sz w:val="26"/>
          <w:szCs w:val="26"/>
        </w:rPr>
      </w:pPr>
    </w:p>
    <w:p w:rsidR="002F3811" w:rsidRDefault="00EE79F7" w:rsidP="00653DEB">
      <w:pPr>
        <w:spacing w:line="276" w:lineRule="auto"/>
        <w:ind w:firstLine="709"/>
        <w:contextualSpacing/>
        <w:jc w:val="both"/>
        <w:rPr>
          <w:sz w:val="26"/>
          <w:szCs w:val="26"/>
        </w:rPr>
      </w:pPr>
      <w:r w:rsidRPr="00653DEB">
        <w:rPr>
          <w:b/>
          <w:sz w:val="26"/>
          <w:szCs w:val="26"/>
        </w:rPr>
        <w:t>Внеурочная деятельность организуется по направлениям развития личности</w:t>
      </w:r>
      <w:r w:rsidRPr="00E70875">
        <w:rPr>
          <w:sz w:val="26"/>
          <w:szCs w:val="26"/>
        </w:rPr>
        <w:t xml:space="preserve">: </w:t>
      </w:r>
      <w:r w:rsidRPr="00653DEB">
        <w:rPr>
          <w:i/>
          <w:sz w:val="26"/>
          <w:szCs w:val="26"/>
        </w:rPr>
        <w:t>спортивно-оздоровительное,</w:t>
      </w:r>
      <w:r w:rsidR="001C7A8C" w:rsidRPr="00653DEB">
        <w:rPr>
          <w:i/>
          <w:sz w:val="26"/>
          <w:szCs w:val="26"/>
        </w:rPr>
        <w:t xml:space="preserve"> нравственное, социальное, обще</w:t>
      </w:r>
      <w:r w:rsidRPr="00653DEB">
        <w:rPr>
          <w:i/>
          <w:sz w:val="26"/>
          <w:szCs w:val="26"/>
        </w:rPr>
        <w:t>культурное в таких формах как индивидуальные и групповые занятия, экскурсии, кружки, секции, соревнования, общественно полезные практики и т.д</w:t>
      </w:r>
      <w:r w:rsidRPr="00E70875">
        <w:rPr>
          <w:sz w:val="26"/>
          <w:szCs w:val="26"/>
        </w:rPr>
        <w:t>.</w:t>
      </w:r>
    </w:p>
    <w:p w:rsidR="00653DEB" w:rsidRPr="00E70875" w:rsidRDefault="00653DEB" w:rsidP="00653DEB">
      <w:pPr>
        <w:spacing w:line="276" w:lineRule="auto"/>
        <w:ind w:firstLine="709"/>
        <w:contextualSpacing/>
        <w:jc w:val="both"/>
        <w:rPr>
          <w:sz w:val="26"/>
          <w:szCs w:val="26"/>
        </w:rPr>
      </w:pPr>
    </w:p>
    <w:p w:rsidR="001C7A8C" w:rsidRPr="00E70875" w:rsidRDefault="00EE79F7" w:rsidP="00E70875">
      <w:pPr>
        <w:spacing w:line="276" w:lineRule="auto"/>
        <w:ind w:firstLine="709"/>
        <w:contextualSpacing/>
        <w:jc w:val="both"/>
        <w:rPr>
          <w:sz w:val="26"/>
          <w:szCs w:val="26"/>
        </w:rPr>
      </w:pPr>
      <w:r w:rsidRPr="00E70875">
        <w:rPr>
          <w:sz w:val="26"/>
          <w:szCs w:val="26"/>
        </w:rPr>
        <w:t xml:space="preserve">Обязательной частью внеурочной деятельности, поддерживающей процесс освоения содержания АООП НОО, является коррекционно-развивающая область. </w:t>
      </w:r>
    </w:p>
    <w:p w:rsidR="00653DEB" w:rsidRDefault="00653DEB" w:rsidP="00E70875">
      <w:pPr>
        <w:spacing w:line="276" w:lineRule="auto"/>
        <w:ind w:firstLine="709"/>
        <w:contextualSpacing/>
        <w:jc w:val="both"/>
        <w:rPr>
          <w:b/>
          <w:sz w:val="26"/>
          <w:szCs w:val="26"/>
        </w:rPr>
      </w:pPr>
    </w:p>
    <w:p w:rsidR="00635D5D" w:rsidRPr="00653DEB" w:rsidRDefault="00EE79F7" w:rsidP="00E70875">
      <w:pPr>
        <w:spacing w:line="276" w:lineRule="auto"/>
        <w:ind w:firstLine="709"/>
        <w:contextualSpacing/>
        <w:jc w:val="both"/>
        <w:rPr>
          <w:b/>
          <w:sz w:val="26"/>
          <w:szCs w:val="26"/>
        </w:rPr>
      </w:pPr>
      <w:r w:rsidRPr="00653DEB">
        <w:rPr>
          <w:b/>
          <w:sz w:val="26"/>
          <w:szCs w:val="26"/>
        </w:rPr>
        <w:t>Содержание коррекционно-развивающей области</w:t>
      </w:r>
    </w:p>
    <w:p w:rsidR="002F3811" w:rsidRPr="00E70875" w:rsidRDefault="001C7A8C" w:rsidP="00653DEB">
      <w:pPr>
        <w:spacing w:line="276" w:lineRule="auto"/>
        <w:ind w:firstLine="709"/>
        <w:contextualSpacing/>
        <w:jc w:val="both"/>
        <w:rPr>
          <w:sz w:val="26"/>
          <w:szCs w:val="26"/>
        </w:rPr>
      </w:pPr>
      <w:r w:rsidRPr="00E70875">
        <w:rPr>
          <w:sz w:val="26"/>
          <w:szCs w:val="26"/>
        </w:rPr>
        <w:t xml:space="preserve">В </w:t>
      </w:r>
      <w:r w:rsidR="00635D5D" w:rsidRPr="00E70875">
        <w:rPr>
          <w:sz w:val="26"/>
          <w:szCs w:val="26"/>
        </w:rPr>
        <w:t>с</w:t>
      </w:r>
      <w:r w:rsidR="00EE79F7" w:rsidRPr="00E70875">
        <w:rPr>
          <w:sz w:val="26"/>
          <w:szCs w:val="26"/>
        </w:rPr>
        <w:t xml:space="preserve">оответствии с требованиями ФГОС НОО обучающихся с ОВЗ время, отводимое на внеурочную деятельность (с учетом часов на коррекционно-развивающую область), составляет в течение </w:t>
      </w:r>
      <w:r w:rsidR="00EE79F7" w:rsidRPr="00BA4057">
        <w:rPr>
          <w:sz w:val="26"/>
          <w:szCs w:val="26"/>
        </w:rPr>
        <w:t>5 учебных лет не менее 1680 часов.</w:t>
      </w:r>
    </w:p>
    <w:p w:rsidR="002F3811" w:rsidRPr="00E70875" w:rsidRDefault="00EE79F7" w:rsidP="00653DEB">
      <w:pPr>
        <w:spacing w:line="276" w:lineRule="auto"/>
        <w:ind w:firstLine="709"/>
        <w:contextualSpacing/>
        <w:jc w:val="both"/>
        <w:rPr>
          <w:sz w:val="26"/>
          <w:szCs w:val="26"/>
        </w:rPr>
      </w:pPr>
      <w:r w:rsidRPr="00E70875">
        <w:rPr>
          <w:sz w:val="26"/>
          <w:szCs w:val="26"/>
        </w:rPr>
        <w:t>Внеурочная деятельность организуется в образовательной организации во внеурочное время для удовлетворения потребностей обучающихся в содержательном досуге, их участия в самоуправлении и общественно полезной деятельности.</w:t>
      </w:r>
    </w:p>
    <w:p w:rsidR="002F3811" w:rsidRPr="00E70875" w:rsidRDefault="00EE79F7" w:rsidP="00653DEB">
      <w:pPr>
        <w:spacing w:line="276" w:lineRule="auto"/>
        <w:ind w:firstLine="709"/>
        <w:contextualSpacing/>
        <w:jc w:val="both"/>
        <w:rPr>
          <w:sz w:val="26"/>
          <w:szCs w:val="26"/>
        </w:rPr>
      </w:pPr>
      <w:r w:rsidRPr="00E70875">
        <w:rPr>
          <w:sz w:val="26"/>
          <w:szCs w:val="26"/>
        </w:rPr>
        <w:t>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w:t>
      </w:r>
    </w:p>
    <w:p w:rsidR="002F3811" w:rsidRPr="00E70875" w:rsidRDefault="00EE79F7" w:rsidP="00653DEB">
      <w:pPr>
        <w:spacing w:line="276" w:lineRule="auto"/>
        <w:ind w:firstLine="709"/>
        <w:contextualSpacing/>
        <w:jc w:val="both"/>
        <w:rPr>
          <w:sz w:val="26"/>
          <w:szCs w:val="26"/>
        </w:rPr>
      </w:pPr>
      <w:r w:rsidRPr="00E70875">
        <w:rPr>
          <w:sz w:val="26"/>
          <w:szCs w:val="26"/>
        </w:rPr>
        <w:t>Школа  разрабатывает и утверждает программу внеурочной деятельност</w:t>
      </w:r>
      <w:r w:rsidR="001C7A8C" w:rsidRPr="00E70875">
        <w:rPr>
          <w:sz w:val="26"/>
          <w:szCs w:val="26"/>
        </w:rPr>
        <w:t xml:space="preserve">и самостоятельнос </w:t>
      </w:r>
      <w:r w:rsidRPr="00E70875">
        <w:rPr>
          <w:sz w:val="26"/>
          <w:szCs w:val="26"/>
        </w:rPr>
        <w:t>учётом, этнических, социально-экономических и иных особенностей региона, запросов семей и других субъектов образовательного процесса на основе системно-деятельностного и культурно-исторического подходов.</w:t>
      </w:r>
    </w:p>
    <w:p w:rsidR="002F3811" w:rsidRPr="00E70875" w:rsidRDefault="002F3811" w:rsidP="00E70875">
      <w:pPr>
        <w:spacing w:line="276" w:lineRule="auto"/>
        <w:ind w:firstLine="709"/>
        <w:contextualSpacing/>
        <w:jc w:val="both"/>
        <w:rPr>
          <w:sz w:val="26"/>
          <w:szCs w:val="26"/>
        </w:rPr>
      </w:pPr>
    </w:p>
    <w:p w:rsidR="00653DEB" w:rsidRDefault="00EE79F7" w:rsidP="00653DEB">
      <w:pPr>
        <w:spacing w:line="276" w:lineRule="auto"/>
        <w:ind w:firstLine="709"/>
        <w:contextualSpacing/>
        <w:jc w:val="both"/>
        <w:rPr>
          <w:sz w:val="26"/>
          <w:szCs w:val="26"/>
        </w:rPr>
      </w:pPr>
      <w:r w:rsidRPr="00E70875">
        <w:rPr>
          <w:sz w:val="26"/>
          <w:szCs w:val="26"/>
        </w:rPr>
        <w:lastRenderedPageBreak/>
        <w:t xml:space="preserve">План внеурочной деятельности </w:t>
      </w:r>
      <w:r w:rsidR="0020469B">
        <w:rPr>
          <w:sz w:val="26"/>
          <w:szCs w:val="26"/>
        </w:rPr>
        <w:t>МБОУ «</w:t>
      </w:r>
      <w:r w:rsidR="00447F22">
        <w:rPr>
          <w:sz w:val="26"/>
          <w:szCs w:val="26"/>
        </w:rPr>
        <w:t>СОШ № 1 п. Гикало</w:t>
      </w:r>
      <w:r w:rsidR="0020469B">
        <w:rPr>
          <w:sz w:val="26"/>
          <w:szCs w:val="26"/>
        </w:rPr>
        <w:t>»</w:t>
      </w:r>
      <w:r w:rsidRPr="00E70875">
        <w:rPr>
          <w:sz w:val="26"/>
          <w:szCs w:val="26"/>
        </w:rPr>
        <w:t xml:space="preserve"> составлен на основе следующих нормативных документов:</w:t>
      </w:r>
    </w:p>
    <w:p w:rsidR="00653DEB" w:rsidRDefault="00653DEB" w:rsidP="00653DEB">
      <w:pPr>
        <w:pStyle w:val="a6"/>
        <w:numPr>
          <w:ilvl w:val="0"/>
          <w:numId w:val="28"/>
        </w:numPr>
        <w:spacing w:line="276" w:lineRule="auto"/>
        <w:ind w:left="0" w:firstLine="709"/>
        <w:jc w:val="both"/>
        <w:rPr>
          <w:sz w:val="26"/>
          <w:szCs w:val="26"/>
        </w:rPr>
      </w:pPr>
      <w:r w:rsidRPr="00653DEB">
        <w:rPr>
          <w:sz w:val="26"/>
          <w:szCs w:val="26"/>
        </w:rPr>
        <w:t>Федеральный з</w:t>
      </w:r>
      <w:r w:rsidR="00EE79F7" w:rsidRPr="00653DEB">
        <w:rPr>
          <w:sz w:val="26"/>
          <w:szCs w:val="26"/>
        </w:rPr>
        <w:t>акон «Об образовании</w:t>
      </w:r>
      <w:r w:rsidR="00635D5D" w:rsidRPr="00653DEB">
        <w:rPr>
          <w:sz w:val="26"/>
          <w:szCs w:val="26"/>
        </w:rPr>
        <w:t xml:space="preserve"> в Российской Федерации» </w:t>
      </w:r>
      <w:r w:rsidRPr="00653DEB">
        <w:rPr>
          <w:sz w:val="26"/>
          <w:szCs w:val="26"/>
        </w:rPr>
        <w:t xml:space="preserve">от 29.12.2012г. </w:t>
      </w:r>
      <w:r w:rsidR="00635D5D" w:rsidRPr="00653DEB">
        <w:rPr>
          <w:sz w:val="26"/>
          <w:szCs w:val="26"/>
        </w:rPr>
        <w:t>№273-ФЗ</w:t>
      </w:r>
    </w:p>
    <w:p w:rsidR="00653DEB" w:rsidRPr="00BA4057" w:rsidRDefault="00653DEB" w:rsidP="00653DEB">
      <w:pPr>
        <w:pStyle w:val="a6"/>
        <w:numPr>
          <w:ilvl w:val="0"/>
          <w:numId w:val="28"/>
        </w:numPr>
        <w:spacing w:line="276" w:lineRule="auto"/>
        <w:ind w:left="0" w:firstLine="709"/>
        <w:jc w:val="both"/>
        <w:rPr>
          <w:sz w:val="26"/>
          <w:szCs w:val="26"/>
        </w:rPr>
      </w:pPr>
      <w:r w:rsidRPr="00BA4057">
        <w:rPr>
          <w:sz w:val="26"/>
          <w:szCs w:val="26"/>
        </w:rPr>
        <w:t xml:space="preserve">Порядок организации и осуществления </w:t>
      </w:r>
    </w:p>
    <w:p w:rsidR="00653DEB" w:rsidRDefault="00EE79F7" w:rsidP="00653DEB">
      <w:pPr>
        <w:pStyle w:val="a6"/>
        <w:numPr>
          <w:ilvl w:val="0"/>
          <w:numId w:val="28"/>
        </w:numPr>
        <w:spacing w:line="276" w:lineRule="auto"/>
        <w:ind w:left="0" w:firstLine="709"/>
        <w:jc w:val="both"/>
        <w:rPr>
          <w:sz w:val="26"/>
          <w:szCs w:val="26"/>
        </w:rPr>
      </w:pPr>
      <w:r w:rsidRPr="00653DEB">
        <w:rPr>
          <w:sz w:val="26"/>
          <w:szCs w:val="26"/>
        </w:rPr>
        <w:t>Приказ Министерства образования и науки</w:t>
      </w:r>
      <w:r w:rsidRPr="00653DEB">
        <w:rPr>
          <w:sz w:val="26"/>
          <w:szCs w:val="26"/>
        </w:rPr>
        <w:tab/>
        <w:t>РФ</w:t>
      </w:r>
      <w:r w:rsidR="00653DEB" w:rsidRPr="00653DEB">
        <w:rPr>
          <w:sz w:val="26"/>
          <w:szCs w:val="26"/>
        </w:rPr>
        <w:tab/>
        <w:t xml:space="preserve"> «</w:t>
      </w:r>
      <w:r w:rsidRPr="00653DEB">
        <w:rPr>
          <w:sz w:val="26"/>
          <w:szCs w:val="26"/>
        </w:rPr>
        <w:t>Об утверждении и</w:t>
      </w:r>
      <w:r w:rsidR="00653DEB" w:rsidRPr="00653DEB">
        <w:rPr>
          <w:sz w:val="26"/>
          <w:szCs w:val="26"/>
        </w:rPr>
        <w:t>введении в</w:t>
      </w:r>
      <w:r w:rsidRPr="00653DEB">
        <w:rPr>
          <w:sz w:val="26"/>
          <w:szCs w:val="26"/>
        </w:rPr>
        <w:t xml:space="preserve">  действие  федерального  государственного  образовательногостандарта начального общего образования» от 06.10.2009г. №373;</w:t>
      </w:r>
    </w:p>
    <w:p w:rsidR="002F3811" w:rsidRPr="00653DEB" w:rsidRDefault="00EE79F7" w:rsidP="00653DEB">
      <w:pPr>
        <w:pStyle w:val="a6"/>
        <w:numPr>
          <w:ilvl w:val="0"/>
          <w:numId w:val="28"/>
        </w:numPr>
        <w:spacing w:line="276" w:lineRule="auto"/>
        <w:ind w:left="0" w:firstLine="709"/>
        <w:jc w:val="both"/>
        <w:rPr>
          <w:sz w:val="26"/>
          <w:szCs w:val="26"/>
        </w:rPr>
      </w:pPr>
      <w:r w:rsidRPr="00653DEB">
        <w:rPr>
          <w:sz w:val="26"/>
          <w:szCs w:val="26"/>
        </w:rPr>
        <w:t>Приказ  Минобрнауки  России  от  19.12.2014  N  1598  "Об  утверждениифедерального  государственного  образовательного  стандарта  начальногоо</w:t>
      </w:r>
      <w:r w:rsidR="001C7A8C" w:rsidRPr="00653DEB">
        <w:rPr>
          <w:sz w:val="26"/>
          <w:szCs w:val="26"/>
        </w:rPr>
        <w:t>бщего</w:t>
      </w:r>
      <w:r w:rsidR="001C7A8C" w:rsidRPr="00653DEB">
        <w:rPr>
          <w:sz w:val="26"/>
          <w:szCs w:val="26"/>
        </w:rPr>
        <w:tab/>
        <w:t>образования</w:t>
      </w:r>
      <w:r w:rsidR="001C7A8C" w:rsidRPr="00653DEB">
        <w:rPr>
          <w:sz w:val="26"/>
          <w:szCs w:val="26"/>
        </w:rPr>
        <w:tab/>
        <w:t>обучающихся</w:t>
      </w:r>
      <w:r w:rsidR="001C7A8C" w:rsidRPr="00653DEB">
        <w:rPr>
          <w:sz w:val="26"/>
          <w:szCs w:val="26"/>
        </w:rPr>
        <w:tab/>
        <w:t xml:space="preserve">с </w:t>
      </w:r>
      <w:r w:rsidRPr="00653DEB">
        <w:rPr>
          <w:sz w:val="26"/>
          <w:szCs w:val="26"/>
        </w:rPr>
        <w:t>ограниченными</w:t>
      </w:r>
      <w:r w:rsidRPr="00653DEB">
        <w:rPr>
          <w:sz w:val="26"/>
          <w:szCs w:val="26"/>
        </w:rPr>
        <w:tab/>
        <w:t>возможностямиздоровья"</w:t>
      </w:r>
    </w:p>
    <w:p w:rsidR="002F3811" w:rsidRPr="00E70875" w:rsidRDefault="002F3811" w:rsidP="00E70875">
      <w:pPr>
        <w:spacing w:line="276" w:lineRule="auto"/>
        <w:ind w:firstLine="709"/>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contextualSpacing/>
        <w:jc w:val="both"/>
        <w:rPr>
          <w:sz w:val="26"/>
          <w:szCs w:val="26"/>
        </w:rPr>
      </w:pPr>
    </w:p>
    <w:p w:rsidR="002F3811" w:rsidRPr="00653DEB" w:rsidRDefault="00EE79F7" w:rsidP="00653DEB">
      <w:pPr>
        <w:contextualSpacing/>
        <w:jc w:val="center"/>
        <w:rPr>
          <w:b/>
          <w:sz w:val="26"/>
          <w:szCs w:val="26"/>
        </w:rPr>
      </w:pPr>
      <w:r w:rsidRPr="00653DEB">
        <w:rPr>
          <w:b/>
          <w:sz w:val="26"/>
          <w:szCs w:val="26"/>
        </w:rPr>
        <w:t>3.3. Организационный раздел</w:t>
      </w:r>
    </w:p>
    <w:p w:rsidR="00BA4057" w:rsidRDefault="00EE79F7" w:rsidP="00653DEB">
      <w:pPr>
        <w:ind w:firstLine="426"/>
        <w:contextualSpacing/>
        <w:jc w:val="center"/>
        <w:rPr>
          <w:b/>
          <w:sz w:val="26"/>
          <w:szCs w:val="26"/>
        </w:rPr>
      </w:pPr>
      <w:r w:rsidRPr="00653DEB">
        <w:rPr>
          <w:b/>
          <w:sz w:val="26"/>
          <w:szCs w:val="26"/>
        </w:rPr>
        <w:t>3.3.1. Учебный план</w:t>
      </w:r>
      <w:r w:rsidR="00BA4057">
        <w:rPr>
          <w:b/>
          <w:sz w:val="26"/>
          <w:szCs w:val="26"/>
        </w:rPr>
        <w:t xml:space="preserve"> </w:t>
      </w:r>
      <w:r w:rsidR="0020469B">
        <w:rPr>
          <w:b/>
          <w:sz w:val="26"/>
          <w:szCs w:val="26"/>
        </w:rPr>
        <w:t>МБОУ «</w:t>
      </w:r>
      <w:r w:rsidR="00447F22">
        <w:rPr>
          <w:b/>
          <w:sz w:val="26"/>
          <w:szCs w:val="26"/>
        </w:rPr>
        <w:t>СОШ № 1 п. Гикало</w:t>
      </w:r>
      <w:r w:rsidR="0020469B">
        <w:rPr>
          <w:b/>
          <w:sz w:val="26"/>
          <w:szCs w:val="26"/>
        </w:rPr>
        <w:t>»</w:t>
      </w:r>
      <w:r w:rsidR="00653DEB">
        <w:rPr>
          <w:b/>
          <w:sz w:val="26"/>
          <w:szCs w:val="26"/>
        </w:rPr>
        <w:t xml:space="preserve"> </w:t>
      </w:r>
    </w:p>
    <w:p w:rsidR="002F3811" w:rsidRPr="00653DEB" w:rsidRDefault="00653DEB" w:rsidP="00653DEB">
      <w:pPr>
        <w:ind w:firstLine="426"/>
        <w:contextualSpacing/>
        <w:jc w:val="center"/>
        <w:rPr>
          <w:i/>
          <w:sz w:val="26"/>
          <w:szCs w:val="26"/>
        </w:rPr>
      </w:pPr>
      <w:r>
        <w:rPr>
          <w:b/>
          <w:sz w:val="26"/>
          <w:szCs w:val="26"/>
        </w:rPr>
        <w:t xml:space="preserve">по реализации АООП НОО обучающихся с ЗПР </w:t>
      </w:r>
      <w:r w:rsidRPr="00653DEB">
        <w:rPr>
          <w:i/>
          <w:sz w:val="26"/>
          <w:szCs w:val="26"/>
        </w:rPr>
        <w:t>(по варианту 7.2)</w:t>
      </w:r>
    </w:p>
    <w:p w:rsidR="002F3811" w:rsidRPr="00653DEB" w:rsidRDefault="002F3811" w:rsidP="00653DEB">
      <w:pPr>
        <w:ind w:firstLine="426"/>
        <w:contextualSpacing/>
        <w:jc w:val="center"/>
        <w:rPr>
          <w:sz w:val="26"/>
          <w:szCs w:val="26"/>
        </w:rPr>
      </w:pPr>
    </w:p>
    <w:p w:rsidR="002F3811" w:rsidRPr="00653DEB" w:rsidRDefault="001C7A8C" w:rsidP="00653DEB">
      <w:pPr>
        <w:spacing w:line="276" w:lineRule="auto"/>
        <w:ind w:firstLine="709"/>
        <w:contextualSpacing/>
        <w:jc w:val="both"/>
        <w:rPr>
          <w:sz w:val="26"/>
          <w:szCs w:val="26"/>
        </w:rPr>
      </w:pPr>
      <w:r w:rsidRPr="00653DEB">
        <w:rPr>
          <w:sz w:val="26"/>
          <w:szCs w:val="26"/>
        </w:rPr>
        <w:t xml:space="preserve">Учебный план </w:t>
      </w:r>
      <w:r w:rsidR="0020469B">
        <w:rPr>
          <w:sz w:val="26"/>
          <w:szCs w:val="26"/>
        </w:rPr>
        <w:t>МБОУ «</w:t>
      </w:r>
      <w:r w:rsidR="00447F22">
        <w:rPr>
          <w:sz w:val="26"/>
          <w:szCs w:val="26"/>
        </w:rPr>
        <w:t>СОШ № 1 п. Гикало</w:t>
      </w:r>
      <w:r w:rsidR="0020469B">
        <w:rPr>
          <w:sz w:val="26"/>
          <w:szCs w:val="26"/>
        </w:rPr>
        <w:t>»</w:t>
      </w:r>
      <w:r w:rsidR="00BA4057">
        <w:rPr>
          <w:sz w:val="26"/>
          <w:szCs w:val="26"/>
        </w:rPr>
        <w:t xml:space="preserve"> </w:t>
      </w:r>
      <w:r w:rsidR="00EE79F7" w:rsidRPr="00653DEB">
        <w:rPr>
          <w:sz w:val="26"/>
          <w:szCs w:val="26"/>
        </w:rPr>
        <w:t>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2F3811" w:rsidRPr="00653DEB" w:rsidRDefault="00EE79F7" w:rsidP="00653DEB">
      <w:pPr>
        <w:spacing w:line="276" w:lineRule="auto"/>
        <w:ind w:firstLine="709"/>
        <w:contextualSpacing/>
        <w:jc w:val="both"/>
        <w:rPr>
          <w:sz w:val="26"/>
          <w:szCs w:val="26"/>
        </w:rPr>
      </w:pPr>
      <w:r w:rsidRPr="00653DEB">
        <w:rPr>
          <w:sz w:val="26"/>
          <w:szCs w:val="26"/>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2F3811" w:rsidRPr="00653DEB" w:rsidRDefault="00EE79F7" w:rsidP="00653DEB">
      <w:pPr>
        <w:spacing w:line="276" w:lineRule="auto"/>
        <w:ind w:firstLine="709"/>
        <w:contextualSpacing/>
        <w:jc w:val="both"/>
        <w:rPr>
          <w:sz w:val="26"/>
          <w:szCs w:val="26"/>
        </w:rPr>
      </w:pPr>
      <w:r w:rsidRPr="00653DEB">
        <w:rPr>
          <w:sz w:val="26"/>
          <w:szCs w:val="26"/>
        </w:rPr>
        <w:t xml:space="preserve">Учебный план </w:t>
      </w:r>
      <w:r w:rsidR="00653DEB" w:rsidRPr="00653DEB">
        <w:rPr>
          <w:sz w:val="26"/>
          <w:szCs w:val="26"/>
        </w:rPr>
        <w:t>соответствуе</w:t>
      </w:r>
      <w:r w:rsidR="00653DEB">
        <w:rPr>
          <w:sz w:val="26"/>
          <w:szCs w:val="26"/>
        </w:rPr>
        <w:t>т</w:t>
      </w:r>
      <w:r w:rsidRPr="00653DEB">
        <w:rPr>
          <w:sz w:val="26"/>
          <w:szCs w:val="26"/>
        </w:rPr>
        <w:t xml:space="preserve"> действующему законодательству Российской Федерации в области образования, обеспечив</w:t>
      </w:r>
      <w:r w:rsidR="00653DEB">
        <w:rPr>
          <w:sz w:val="26"/>
          <w:szCs w:val="26"/>
        </w:rPr>
        <w:t>ает</w:t>
      </w:r>
      <w:r w:rsidRPr="00653DEB">
        <w:rPr>
          <w:sz w:val="26"/>
          <w:szCs w:val="26"/>
        </w:rPr>
        <w:t xml:space="preserve"> введение вдействие и реализацию требований ФГОС НОО обучающихся с ОВЗ и выполнение гигиенических требований к режиму образовательного процесса, установленных действующим СанПиНом.</w:t>
      </w:r>
    </w:p>
    <w:p w:rsidR="002F3811" w:rsidRPr="00653DEB" w:rsidRDefault="001C7A8C" w:rsidP="00653DEB">
      <w:pPr>
        <w:spacing w:line="276" w:lineRule="auto"/>
        <w:ind w:firstLine="709"/>
        <w:contextualSpacing/>
        <w:jc w:val="both"/>
        <w:rPr>
          <w:sz w:val="26"/>
          <w:szCs w:val="26"/>
        </w:rPr>
      </w:pPr>
      <w:r w:rsidRPr="00653DEB">
        <w:rPr>
          <w:sz w:val="26"/>
          <w:szCs w:val="26"/>
        </w:rPr>
        <w:t xml:space="preserve">В </w:t>
      </w:r>
      <w:r w:rsidR="00EE79F7" w:rsidRPr="00653DEB">
        <w:rPr>
          <w:sz w:val="26"/>
          <w:szCs w:val="26"/>
        </w:rPr>
        <w:t xml:space="preserve">учебном плане представлены </w:t>
      </w:r>
      <w:r w:rsidR="0010631F" w:rsidRPr="0010631F">
        <w:rPr>
          <w:sz w:val="26"/>
          <w:szCs w:val="26"/>
        </w:rPr>
        <w:t xml:space="preserve">девять </w:t>
      </w:r>
      <w:r w:rsidR="00EE79F7" w:rsidRPr="0010631F">
        <w:rPr>
          <w:sz w:val="26"/>
          <w:szCs w:val="26"/>
        </w:rPr>
        <w:t>предметных областей</w:t>
      </w:r>
      <w:r w:rsidR="00EE79F7" w:rsidRPr="00653DEB">
        <w:rPr>
          <w:sz w:val="26"/>
          <w:szCs w:val="26"/>
        </w:rPr>
        <w:t xml:space="preserve"> и коррекционно-развивающая область. Содержание учебных предметов, входящих</w:t>
      </w:r>
      <w:r w:rsidR="00CA748B" w:rsidRPr="00653DEB">
        <w:rPr>
          <w:sz w:val="26"/>
          <w:szCs w:val="26"/>
        </w:rPr>
        <w:t xml:space="preserve"> в </w:t>
      </w:r>
      <w:r w:rsidR="00EE79F7" w:rsidRPr="00653DEB">
        <w:rPr>
          <w:sz w:val="26"/>
          <w:szCs w:val="26"/>
        </w:rPr>
        <w:t xml:space="preserve">состав каждой предметной области, обеспечивает целостное восприятие мира, с учетом особых образовательных потребностей и </w:t>
      </w:r>
      <w:r w:rsidR="00653DEB" w:rsidRPr="00653DEB">
        <w:rPr>
          <w:sz w:val="26"/>
          <w:szCs w:val="26"/>
        </w:rPr>
        <w:t>возможностей,</w:t>
      </w:r>
      <w:r w:rsidR="00EE79F7" w:rsidRPr="00653DEB">
        <w:rPr>
          <w:sz w:val="26"/>
          <w:szCs w:val="26"/>
        </w:rPr>
        <w:t xml:space="preserve">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2F3811" w:rsidRPr="00653DEB" w:rsidRDefault="00EE79F7" w:rsidP="00653DEB">
      <w:pPr>
        <w:spacing w:before="240" w:after="240"/>
        <w:ind w:firstLine="709"/>
        <w:contextualSpacing/>
        <w:jc w:val="both"/>
        <w:rPr>
          <w:i/>
          <w:sz w:val="26"/>
          <w:szCs w:val="26"/>
        </w:rPr>
      </w:pPr>
      <w:r w:rsidRPr="00653DEB">
        <w:rPr>
          <w:sz w:val="26"/>
          <w:szCs w:val="26"/>
        </w:rPr>
        <w:t xml:space="preserve">Учебный план состоит из двух частей — </w:t>
      </w:r>
      <w:r w:rsidRPr="00653DEB">
        <w:rPr>
          <w:i/>
          <w:sz w:val="26"/>
          <w:szCs w:val="26"/>
        </w:rPr>
        <w:t>обязательной части и части, формируемой участниками образовательных отношений.</w:t>
      </w:r>
    </w:p>
    <w:p w:rsidR="002F3811" w:rsidRPr="00653DEB" w:rsidRDefault="00EE79F7" w:rsidP="00653DEB">
      <w:pPr>
        <w:spacing w:before="240" w:after="240"/>
        <w:ind w:firstLine="709"/>
        <w:contextualSpacing/>
        <w:jc w:val="both"/>
        <w:rPr>
          <w:sz w:val="26"/>
          <w:szCs w:val="26"/>
        </w:rPr>
      </w:pPr>
      <w:r w:rsidRPr="00290F4E">
        <w:rPr>
          <w:b/>
          <w:sz w:val="26"/>
          <w:szCs w:val="26"/>
        </w:rPr>
        <w:t>Обязательная часть учебного плана</w:t>
      </w:r>
      <w:r w:rsidRPr="00653DEB">
        <w:rPr>
          <w:sz w:val="26"/>
          <w:szCs w:val="26"/>
        </w:rPr>
        <w:t xml:space="preserve"> определяет состав учебных предметов обязательных предметных областей, которые должны бытьреализованы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2F3811" w:rsidRPr="00653DEB" w:rsidRDefault="00EE79F7" w:rsidP="00653DEB">
      <w:pPr>
        <w:spacing w:before="240" w:after="240"/>
        <w:ind w:firstLine="709"/>
        <w:contextualSpacing/>
        <w:jc w:val="both"/>
        <w:rPr>
          <w:sz w:val="26"/>
          <w:szCs w:val="26"/>
        </w:rPr>
      </w:pPr>
      <w:r w:rsidRPr="00653DEB">
        <w:rPr>
          <w:sz w:val="26"/>
          <w:szCs w:val="26"/>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ЗПР:</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готовность обучающихся к продолжению образования на по</w:t>
      </w:r>
      <w:r w:rsidR="001C7A8C" w:rsidRPr="00653DEB">
        <w:rPr>
          <w:i/>
          <w:sz w:val="26"/>
          <w:szCs w:val="26"/>
        </w:rPr>
        <w:t xml:space="preserve">следующем уровне </w:t>
      </w:r>
      <w:r w:rsidRPr="00653DEB">
        <w:rPr>
          <w:i/>
          <w:sz w:val="26"/>
          <w:szCs w:val="26"/>
        </w:rPr>
        <w:t xml:space="preserve"> основного общего образования;</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основ нравственного развит</w:t>
      </w:r>
      <w:r w:rsidR="001C7A8C" w:rsidRPr="00653DEB">
        <w:rPr>
          <w:i/>
          <w:sz w:val="26"/>
          <w:szCs w:val="26"/>
        </w:rPr>
        <w:t xml:space="preserve">ия обучающихся, приобщение их </w:t>
      </w:r>
      <w:r w:rsidRPr="00653DEB">
        <w:rPr>
          <w:i/>
          <w:sz w:val="26"/>
          <w:szCs w:val="26"/>
        </w:rPr>
        <w:t>общекультурным, национальным и этнокультурным ценностям;</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формирование здорового образа жизни, элементарных правил поведенияэкстремальных ситуациях;</w:t>
      </w:r>
    </w:p>
    <w:p w:rsidR="00CA748B" w:rsidRPr="00653DEB" w:rsidRDefault="00EE79F7" w:rsidP="00653DEB">
      <w:pPr>
        <w:pStyle w:val="a6"/>
        <w:numPr>
          <w:ilvl w:val="0"/>
          <w:numId w:val="29"/>
        </w:numPr>
        <w:ind w:left="0" w:firstLine="709"/>
        <w:jc w:val="both"/>
        <w:rPr>
          <w:i/>
          <w:sz w:val="26"/>
          <w:szCs w:val="26"/>
        </w:rPr>
      </w:pPr>
      <w:r w:rsidRPr="00653DEB">
        <w:rPr>
          <w:i/>
          <w:sz w:val="26"/>
          <w:szCs w:val="26"/>
        </w:rPr>
        <w:t>личностное развитие обучающегося в соответствии с его индивидуальностью.</w:t>
      </w: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653DEB" w:rsidRDefault="00653DEB" w:rsidP="00653DEB">
      <w:pPr>
        <w:spacing w:before="240" w:after="240"/>
        <w:ind w:firstLine="426"/>
        <w:contextualSpacing/>
        <w:jc w:val="both"/>
        <w:rPr>
          <w:sz w:val="26"/>
          <w:szCs w:val="26"/>
        </w:rPr>
      </w:pPr>
    </w:p>
    <w:p w:rsidR="00CA748B" w:rsidRPr="00653DEB" w:rsidRDefault="00EE79F7" w:rsidP="00653DEB">
      <w:pPr>
        <w:spacing w:before="240" w:after="240"/>
        <w:ind w:firstLine="709"/>
        <w:contextualSpacing/>
        <w:jc w:val="both"/>
        <w:rPr>
          <w:b/>
          <w:sz w:val="26"/>
          <w:szCs w:val="26"/>
        </w:rPr>
      </w:pPr>
      <w:r w:rsidRPr="00290F4E">
        <w:rPr>
          <w:b/>
          <w:sz w:val="26"/>
          <w:szCs w:val="26"/>
        </w:rPr>
        <w:lastRenderedPageBreak/>
        <w:t>Часть учебного плана, формируемая участниками образовательныхотношений,</w:t>
      </w:r>
      <w:r w:rsidRPr="00653DEB">
        <w:rPr>
          <w:sz w:val="26"/>
          <w:szCs w:val="26"/>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w:t>
      </w:r>
      <w:r w:rsidRPr="00653DEB">
        <w:rPr>
          <w:b/>
          <w:sz w:val="26"/>
          <w:szCs w:val="26"/>
        </w:rPr>
        <w:t xml:space="preserve">В 1 </w:t>
      </w:r>
      <w:r w:rsidR="00290F4E">
        <w:rPr>
          <w:b/>
          <w:sz w:val="26"/>
          <w:szCs w:val="26"/>
        </w:rPr>
        <w:t xml:space="preserve">и 1 дополнительном классах </w:t>
      </w:r>
      <w:r w:rsidRPr="00653DEB">
        <w:rPr>
          <w:b/>
          <w:sz w:val="26"/>
          <w:szCs w:val="26"/>
        </w:rPr>
        <w:t>эта часть отсутствует</w:t>
      </w:r>
      <w:r w:rsidRPr="00653DEB">
        <w:rPr>
          <w:sz w:val="26"/>
          <w:szCs w:val="26"/>
        </w:rPr>
        <w:t xml:space="preserve">. Время, отводимое на данную часть, внутри максимально допустимой недельной нагрузки обучающихся </w:t>
      </w:r>
      <w:r w:rsidRPr="00653DEB">
        <w:rPr>
          <w:b/>
          <w:sz w:val="26"/>
          <w:szCs w:val="26"/>
        </w:rPr>
        <w:t>может быть использовано:</w:t>
      </w:r>
    </w:p>
    <w:p w:rsidR="002F3811" w:rsidRPr="00653DEB" w:rsidRDefault="00EE79F7" w:rsidP="00653DEB">
      <w:pPr>
        <w:pStyle w:val="a6"/>
        <w:numPr>
          <w:ilvl w:val="0"/>
          <w:numId w:val="29"/>
        </w:numPr>
        <w:ind w:left="0" w:firstLine="709"/>
        <w:jc w:val="both"/>
        <w:rPr>
          <w:i/>
          <w:sz w:val="26"/>
          <w:szCs w:val="26"/>
        </w:rPr>
      </w:pPr>
      <w:r w:rsidRPr="00653DEB">
        <w:rPr>
          <w:i/>
          <w:sz w:val="26"/>
          <w:szCs w:val="26"/>
        </w:rPr>
        <w:t>на увеличение учебных часов, отводимых на изучение отдельных учебных предметов обязательной части;</w:t>
      </w:r>
    </w:p>
    <w:p w:rsidR="00653DEB" w:rsidRPr="00653DEB" w:rsidRDefault="00EE79F7" w:rsidP="00653DEB">
      <w:pPr>
        <w:pStyle w:val="a6"/>
        <w:numPr>
          <w:ilvl w:val="0"/>
          <w:numId w:val="29"/>
        </w:numPr>
        <w:ind w:left="0" w:firstLine="709"/>
        <w:jc w:val="both"/>
        <w:rPr>
          <w:i/>
          <w:sz w:val="26"/>
          <w:szCs w:val="26"/>
        </w:rPr>
      </w:pPr>
      <w:r w:rsidRPr="00653DEB">
        <w:rPr>
          <w:i/>
          <w:sz w:val="26"/>
          <w:szCs w:val="26"/>
        </w:rP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w:t>
      </w:r>
    </w:p>
    <w:p w:rsidR="00653DEB" w:rsidRPr="00653DEB" w:rsidRDefault="00EE79F7" w:rsidP="00653DEB">
      <w:pPr>
        <w:pStyle w:val="a6"/>
        <w:numPr>
          <w:ilvl w:val="0"/>
          <w:numId w:val="29"/>
        </w:numPr>
        <w:ind w:left="0" w:firstLine="709"/>
        <w:jc w:val="both"/>
        <w:rPr>
          <w:sz w:val="26"/>
          <w:szCs w:val="26"/>
        </w:rPr>
      </w:pPr>
      <w:r w:rsidRPr="00653DEB">
        <w:rPr>
          <w:i/>
          <w:sz w:val="26"/>
          <w:szCs w:val="26"/>
        </w:rPr>
        <w:t>на введение учебных курсов для факультативного изучения отдельных учебных предметов (например: элементарная компьютерная грамотность и др.);</w:t>
      </w:r>
    </w:p>
    <w:p w:rsidR="00290F4E" w:rsidRDefault="00EE79F7" w:rsidP="00290F4E">
      <w:pPr>
        <w:pStyle w:val="a6"/>
        <w:numPr>
          <w:ilvl w:val="0"/>
          <w:numId w:val="29"/>
        </w:numPr>
        <w:ind w:left="0" w:firstLine="709"/>
        <w:jc w:val="both"/>
        <w:rPr>
          <w:i/>
          <w:sz w:val="26"/>
          <w:szCs w:val="26"/>
        </w:rPr>
      </w:pPr>
      <w:r w:rsidRPr="00653DEB">
        <w:rPr>
          <w:i/>
          <w:sz w:val="26"/>
          <w:szCs w:val="26"/>
        </w:rPr>
        <w:t>на  введение  учебных  курсов,  обеспечивающих  различные  интересы обучающихся,  в  том  числе  этнокультурные  (например:  история  и  культурародного края и др.).</w:t>
      </w:r>
    </w:p>
    <w:p w:rsidR="005D55EA" w:rsidRDefault="005D55EA" w:rsidP="005D55EA">
      <w:pPr>
        <w:tabs>
          <w:tab w:val="left" w:pos="1103"/>
        </w:tabs>
        <w:jc w:val="both"/>
        <w:rPr>
          <w:i/>
          <w:sz w:val="26"/>
          <w:szCs w:val="26"/>
        </w:rPr>
      </w:pPr>
      <w:r>
        <w:rPr>
          <w:i/>
          <w:sz w:val="26"/>
          <w:szCs w:val="26"/>
        </w:rPr>
        <w:tab/>
      </w:r>
    </w:p>
    <w:p w:rsidR="005D55EA" w:rsidRPr="00BA4057" w:rsidRDefault="0020469B" w:rsidP="005D55EA">
      <w:pPr>
        <w:tabs>
          <w:tab w:val="left" w:pos="1103"/>
        </w:tabs>
        <w:ind w:firstLine="709"/>
        <w:jc w:val="both"/>
        <w:rPr>
          <w:color w:val="000000" w:themeColor="text1"/>
          <w:sz w:val="26"/>
          <w:szCs w:val="26"/>
        </w:rPr>
      </w:pPr>
      <w:r>
        <w:rPr>
          <w:sz w:val="26"/>
          <w:szCs w:val="26"/>
        </w:rPr>
        <w:t>МБОУ «</w:t>
      </w:r>
      <w:r w:rsidR="00447F22">
        <w:rPr>
          <w:sz w:val="26"/>
          <w:szCs w:val="26"/>
        </w:rPr>
        <w:t>СОШ № 1 п. Гикало</w:t>
      </w:r>
      <w:r>
        <w:rPr>
          <w:sz w:val="26"/>
          <w:szCs w:val="26"/>
        </w:rPr>
        <w:t>»</w:t>
      </w:r>
      <w:r w:rsidR="005D55EA" w:rsidRPr="005D55EA">
        <w:rPr>
          <w:sz w:val="26"/>
          <w:szCs w:val="26"/>
        </w:rPr>
        <w:t xml:space="preserve"> часы из части, формируемой участниками образовательных отношений на основании решения родительского комитета и педагогического совета </w:t>
      </w:r>
      <w:r w:rsidR="005D55EA" w:rsidRPr="00BA4057">
        <w:rPr>
          <w:sz w:val="26"/>
          <w:szCs w:val="26"/>
        </w:rPr>
        <w:t>(Протокол №</w:t>
      </w:r>
      <w:r w:rsidR="00BA4057">
        <w:rPr>
          <w:sz w:val="26"/>
          <w:szCs w:val="26"/>
        </w:rPr>
        <w:t xml:space="preserve"> 1 от «26</w:t>
      </w:r>
      <w:r w:rsidR="005D55EA" w:rsidRPr="00BA4057">
        <w:rPr>
          <w:sz w:val="26"/>
          <w:szCs w:val="26"/>
        </w:rPr>
        <w:t>» августа 2018 года) распределены следующим образом:</w:t>
      </w:r>
      <w:r w:rsidR="00BA4057">
        <w:rPr>
          <w:sz w:val="26"/>
          <w:szCs w:val="26"/>
        </w:rPr>
        <w:t xml:space="preserve"> </w:t>
      </w:r>
      <w:r w:rsidR="00BA4057" w:rsidRPr="00BA4057">
        <w:rPr>
          <w:color w:val="000000" w:themeColor="text1"/>
          <w:sz w:val="26"/>
          <w:szCs w:val="26"/>
        </w:rPr>
        <w:t>Литературное чтение на чеченском языке -  1 час.</w:t>
      </w:r>
    </w:p>
    <w:p w:rsidR="005D55EA" w:rsidRPr="005D55EA" w:rsidRDefault="005D55EA" w:rsidP="005D55EA">
      <w:pPr>
        <w:jc w:val="both"/>
        <w:rPr>
          <w:i/>
          <w:sz w:val="26"/>
          <w:szCs w:val="26"/>
        </w:rPr>
      </w:pPr>
    </w:p>
    <w:p w:rsidR="00290F4E" w:rsidRDefault="00EE79F7" w:rsidP="00290F4E">
      <w:pPr>
        <w:pStyle w:val="a6"/>
        <w:ind w:left="0" w:firstLine="709"/>
        <w:jc w:val="both"/>
        <w:rPr>
          <w:sz w:val="26"/>
          <w:szCs w:val="26"/>
        </w:rPr>
      </w:pPr>
      <w:r w:rsidRPr="00290F4E">
        <w:rPr>
          <w:sz w:val="26"/>
          <w:szCs w:val="26"/>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rsidR="002F3811" w:rsidRPr="00290F4E" w:rsidRDefault="00EE79F7" w:rsidP="00290F4E">
      <w:pPr>
        <w:pStyle w:val="a6"/>
        <w:ind w:left="0" w:firstLine="709"/>
        <w:jc w:val="both"/>
        <w:rPr>
          <w:i/>
          <w:sz w:val="26"/>
          <w:szCs w:val="26"/>
        </w:rPr>
      </w:pPr>
      <w:r w:rsidRPr="00653DEB">
        <w:rPr>
          <w:sz w:val="26"/>
          <w:szCs w:val="26"/>
        </w:rPr>
        <w:t xml:space="preserve">Обязательным компонентом учебного плана является </w:t>
      </w:r>
      <w:r w:rsidRPr="00290F4E">
        <w:rPr>
          <w:b/>
          <w:sz w:val="26"/>
          <w:szCs w:val="26"/>
        </w:rPr>
        <w:t>внеурочная деятельность</w:t>
      </w:r>
      <w:r w:rsidRPr="00653DEB">
        <w:rPr>
          <w:sz w:val="26"/>
          <w:szCs w:val="26"/>
        </w:rPr>
        <w:t xml:space="preserve">. В соответствии с требованиями ФГОС НОО обучающихся с ОВЗ внеурочная деятельность организуется по направлениям развития личности </w:t>
      </w:r>
      <w:r w:rsidRPr="009032BE">
        <w:rPr>
          <w:i/>
          <w:sz w:val="26"/>
          <w:szCs w:val="26"/>
        </w:rPr>
        <w:t>(духовно­нравственное, социальное, общеинтеллектуальное, общекультурное, спортивно­оздоровительное)</w:t>
      </w:r>
      <w:r w:rsidRPr="00653DEB">
        <w:rPr>
          <w:sz w:val="26"/>
          <w:szCs w:val="26"/>
        </w:rPr>
        <w:t xml:space="preserve">. Организация занятий по направлениям внеурочной деятельности является неотъемлемой частью образовательного процесса в </w:t>
      </w:r>
      <w:r w:rsidR="0020469B">
        <w:rPr>
          <w:sz w:val="26"/>
          <w:szCs w:val="26"/>
        </w:rPr>
        <w:t>МБОУ «</w:t>
      </w:r>
      <w:r w:rsidR="00447F22">
        <w:rPr>
          <w:sz w:val="26"/>
          <w:szCs w:val="26"/>
        </w:rPr>
        <w:t>СОШ № 1 п. Гикало</w:t>
      </w:r>
      <w:r w:rsidR="0020469B">
        <w:rPr>
          <w:sz w:val="26"/>
          <w:szCs w:val="26"/>
        </w:rPr>
        <w:t>»</w:t>
      </w:r>
      <w:r w:rsidRPr="00653DEB">
        <w:rPr>
          <w:sz w:val="26"/>
          <w:szCs w:val="26"/>
        </w:rPr>
        <w:t>.</w:t>
      </w:r>
      <w:r w:rsidR="004271DF">
        <w:rPr>
          <w:sz w:val="26"/>
          <w:szCs w:val="26"/>
        </w:rPr>
        <w:t xml:space="preserve"> </w:t>
      </w:r>
      <w:r w:rsidRPr="00290F4E">
        <w:rPr>
          <w:sz w:val="26"/>
          <w:szCs w:val="26"/>
        </w:rPr>
        <w:t>Выбор направлений внеурочной деятельности определяетс</w:t>
      </w:r>
      <w:r w:rsidR="00CA748B" w:rsidRPr="00290F4E">
        <w:rPr>
          <w:sz w:val="26"/>
          <w:szCs w:val="26"/>
        </w:rPr>
        <w:t>я о</w:t>
      </w:r>
      <w:r w:rsidR="009032BE" w:rsidRPr="00290F4E">
        <w:rPr>
          <w:sz w:val="26"/>
          <w:szCs w:val="26"/>
        </w:rPr>
        <w:t>рганизацией</w:t>
      </w:r>
      <w:r w:rsidR="00290F4E">
        <w:rPr>
          <w:sz w:val="26"/>
          <w:szCs w:val="26"/>
        </w:rPr>
        <w:t>.</w:t>
      </w:r>
    </w:p>
    <w:p w:rsidR="00993BC0" w:rsidRDefault="00290F4E" w:rsidP="00993BC0">
      <w:pPr>
        <w:pStyle w:val="af1"/>
        <w:spacing w:line="276" w:lineRule="auto"/>
        <w:ind w:firstLine="709"/>
        <w:rPr>
          <w:rFonts w:ascii="Times New Roman" w:hAnsi="Times New Roman"/>
          <w:kern w:val="2"/>
          <w:sz w:val="28"/>
          <w:szCs w:val="28"/>
        </w:rPr>
      </w:pPr>
      <w:r w:rsidRPr="00290F4E">
        <w:rPr>
          <w:rFonts w:ascii="Times New Roman" w:hAnsi="Times New Roman"/>
          <w:b/>
          <w:sz w:val="28"/>
          <w:szCs w:val="28"/>
        </w:rPr>
        <w:t>Коррекционно-развивающая область</w:t>
      </w:r>
      <w:r w:rsidRPr="00F63254">
        <w:rPr>
          <w:rFonts w:ascii="Times New Roman" w:hAnsi="Times New Roman"/>
          <w:sz w:val="28"/>
          <w:szCs w:val="28"/>
        </w:rPr>
        <w:t xml:space="preserve">, согласно требованиям </w:t>
      </w:r>
      <w:r>
        <w:rPr>
          <w:rFonts w:ascii="Times New Roman" w:hAnsi="Times New Roman"/>
          <w:sz w:val="28"/>
          <w:szCs w:val="28"/>
        </w:rPr>
        <w:t>Стандарта</w:t>
      </w:r>
      <w:r w:rsidRPr="00F63254">
        <w:rPr>
          <w:rFonts w:ascii="Times New Roman" w:hAnsi="Times New Roman"/>
          <w:sz w:val="28"/>
          <w:szCs w:val="28"/>
        </w:rPr>
        <w:t xml:space="preserve">, является </w:t>
      </w:r>
      <w:r w:rsidRPr="00F63254">
        <w:rPr>
          <w:rFonts w:ascii="Times New Roman" w:hAnsi="Times New Roman"/>
          <w:b/>
          <w:sz w:val="28"/>
          <w:szCs w:val="28"/>
        </w:rPr>
        <w:t>обязательн</w:t>
      </w:r>
      <w:r>
        <w:rPr>
          <w:rFonts w:ascii="Times New Roman" w:hAnsi="Times New Roman"/>
          <w:b/>
          <w:sz w:val="28"/>
          <w:szCs w:val="28"/>
        </w:rPr>
        <w:t>ой частью внеурочной деятельности</w:t>
      </w:r>
      <w:r w:rsidRPr="00F63254">
        <w:rPr>
          <w:rFonts w:ascii="Times New Roman" w:hAnsi="Times New Roman"/>
          <w:sz w:val="28"/>
          <w:szCs w:val="28"/>
        </w:rPr>
        <w:t xml:space="preserve"> и представлено </w:t>
      </w:r>
      <w:r w:rsidRPr="00F63254">
        <w:rPr>
          <w:rFonts w:ascii="Times New Roman" w:hAnsi="Times New Roman"/>
          <w:spacing w:val="1"/>
          <w:sz w:val="28"/>
          <w:szCs w:val="28"/>
        </w:rPr>
        <w:t xml:space="preserve">фронтальными и индивидуальными </w:t>
      </w:r>
      <w:r w:rsidRPr="00F63254">
        <w:rPr>
          <w:rFonts w:ascii="Times New Roman" w:hAnsi="Times New Roman"/>
          <w:sz w:val="28"/>
          <w:szCs w:val="28"/>
        </w:rPr>
        <w:t>коррекционно-развивающими занятиями (логопедически</w:t>
      </w:r>
      <w:r>
        <w:rPr>
          <w:rFonts w:ascii="Times New Roman" w:hAnsi="Times New Roman"/>
          <w:sz w:val="28"/>
          <w:szCs w:val="28"/>
        </w:rPr>
        <w:t>ми</w:t>
      </w:r>
      <w:r w:rsidRPr="00F63254">
        <w:rPr>
          <w:rFonts w:ascii="Times New Roman" w:hAnsi="Times New Roman"/>
          <w:sz w:val="28"/>
          <w:szCs w:val="28"/>
        </w:rPr>
        <w:t xml:space="preserve"> и психокоррекционны</w:t>
      </w:r>
      <w:r>
        <w:rPr>
          <w:rFonts w:ascii="Times New Roman" w:hAnsi="Times New Roman"/>
          <w:sz w:val="28"/>
          <w:szCs w:val="28"/>
        </w:rPr>
        <w:t>ми</w:t>
      </w:r>
      <w:r w:rsidRPr="00F63254">
        <w:rPr>
          <w:rFonts w:ascii="Times New Roman" w:hAnsi="Times New Roman"/>
          <w:sz w:val="28"/>
          <w:szCs w:val="28"/>
        </w:rPr>
        <w:t xml:space="preserve">) и ритмикой, </w:t>
      </w:r>
      <w:r w:rsidRPr="00F63254">
        <w:rPr>
          <w:rFonts w:ascii="Times New Roman" w:hAnsi="Times New Roman"/>
          <w:spacing w:val="1"/>
          <w:sz w:val="28"/>
          <w:szCs w:val="28"/>
        </w:rPr>
        <w:t xml:space="preserve">направленными на </w:t>
      </w:r>
      <w:r w:rsidRPr="00F63254">
        <w:rPr>
          <w:rFonts w:ascii="Times New Roman" w:hAnsi="Times New Roman"/>
          <w:sz w:val="28"/>
          <w:szCs w:val="28"/>
        </w:rPr>
        <w:t xml:space="preserve">коррекцию дефекта и формирование навыков адаптации личности в современных жизненных условиях. </w:t>
      </w:r>
      <w:r w:rsidRPr="00BA4057">
        <w:rPr>
          <w:rFonts w:ascii="Times New Roman" w:hAnsi="Times New Roman"/>
          <w:b/>
          <w:color w:val="000000" w:themeColor="text1"/>
          <w:sz w:val="28"/>
          <w:szCs w:val="28"/>
        </w:rPr>
        <w:t>Выбор коррекционно-развивающих курсов для индивидуальных и групповых занятий, их количественное соотношение, содержание может осуществляться Организацией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w:t>
      </w:r>
      <w:r w:rsidR="00BA4057">
        <w:rPr>
          <w:rFonts w:ascii="Times New Roman" w:hAnsi="Times New Roman"/>
          <w:b/>
          <w:color w:val="000000" w:themeColor="text1"/>
          <w:sz w:val="28"/>
          <w:szCs w:val="28"/>
        </w:rPr>
        <w:t xml:space="preserve"> </w:t>
      </w:r>
      <w:r w:rsidRPr="00BA4057">
        <w:rPr>
          <w:rFonts w:ascii="Times New Roman" w:hAnsi="Times New Roman"/>
          <w:color w:val="000000" w:themeColor="text1"/>
          <w:sz w:val="28"/>
          <w:szCs w:val="28"/>
        </w:rPr>
        <w:t>К</w:t>
      </w:r>
      <w:r w:rsidRPr="00BA4057">
        <w:rPr>
          <w:rFonts w:ascii="Times New Roman" w:hAnsi="Times New Roman"/>
          <w:color w:val="000000" w:themeColor="text1"/>
          <w:kern w:val="2"/>
          <w:sz w:val="28"/>
          <w:szCs w:val="28"/>
        </w:rPr>
        <w:t>оррекционно-развивающие занятия могут проводиться в индивидуальной и групповой форме</w:t>
      </w:r>
      <w:r w:rsidR="00993BC0">
        <w:rPr>
          <w:rFonts w:ascii="Times New Roman" w:hAnsi="Times New Roman"/>
          <w:kern w:val="2"/>
          <w:sz w:val="28"/>
          <w:szCs w:val="28"/>
        </w:rPr>
        <w:t>.</w:t>
      </w:r>
    </w:p>
    <w:p w:rsidR="00290F4E" w:rsidRPr="00993BC0" w:rsidRDefault="00290F4E" w:rsidP="00993BC0">
      <w:pPr>
        <w:pStyle w:val="af1"/>
        <w:spacing w:line="276" w:lineRule="auto"/>
        <w:ind w:firstLine="709"/>
        <w:rPr>
          <w:rFonts w:ascii="Times New Roman" w:hAnsi="Times New Roman"/>
          <w:spacing w:val="1"/>
          <w:sz w:val="28"/>
          <w:szCs w:val="28"/>
        </w:rPr>
      </w:pPr>
      <w:r w:rsidRPr="00653DEB">
        <w:rPr>
          <w:sz w:val="26"/>
          <w:szCs w:val="26"/>
        </w:rPr>
        <w:lastRenderedPageBreak/>
        <w:t xml:space="preserve">  Организация внеурочной деятельности предполагает, что в этой работе принимают участие все педагогические работники организации </w:t>
      </w:r>
      <w:r w:rsidRPr="009032BE">
        <w:rPr>
          <w:i/>
          <w:sz w:val="26"/>
          <w:szCs w:val="26"/>
        </w:rPr>
        <w:t>(учителя-дефектологи,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медицинский работник.</w:t>
      </w:r>
    </w:p>
    <w:p w:rsidR="002F3811" w:rsidRDefault="00EE79F7" w:rsidP="00653DEB">
      <w:pPr>
        <w:spacing w:before="240" w:after="240"/>
        <w:ind w:firstLine="709"/>
        <w:contextualSpacing/>
        <w:jc w:val="both"/>
        <w:rPr>
          <w:b/>
          <w:color w:val="FF0000"/>
          <w:sz w:val="26"/>
          <w:szCs w:val="26"/>
        </w:rPr>
      </w:pPr>
      <w:r w:rsidRPr="00653DEB">
        <w:rPr>
          <w:sz w:val="26"/>
          <w:szCs w:val="26"/>
        </w:rPr>
        <w:t xml:space="preserve">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 Распределение часов, предусмотренных </w:t>
      </w:r>
      <w:r w:rsidRPr="00BA4057">
        <w:rPr>
          <w:color w:val="000000" w:themeColor="text1"/>
          <w:sz w:val="26"/>
          <w:szCs w:val="26"/>
        </w:rPr>
        <w:t xml:space="preserve">на внеурочную деятельность, осуществляется следующим </w:t>
      </w:r>
      <w:r w:rsidR="00CA748B" w:rsidRPr="00BA4057">
        <w:rPr>
          <w:color w:val="000000" w:themeColor="text1"/>
          <w:sz w:val="26"/>
          <w:szCs w:val="26"/>
        </w:rPr>
        <w:t xml:space="preserve">образом: </w:t>
      </w:r>
      <w:r w:rsidR="00CA748B" w:rsidRPr="00BA4057">
        <w:rPr>
          <w:b/>
          <w:color w:val="000000" w:themeColor="text1"/>
          <w:sz w:val="26"/>
          <w:szCs w:val="26"/>
        </w:rPr>
        <w:t xml:space="preserve">недельная нагрузка ― </w:t>
      </w:r>
      <w:r w:rsidR="00993BC0" w:rsidRPr="00BA4057">
        <w:rPr>
          <w:b/>
          <w:color w:val="000000" w:themeColor="text1"/>
          <w:sz w:val="26"/>
          <w:szCs w:val="26"/>
        </w:rPr>
        <w:t>10</w:t>
      </w:r>
      <w:r w:rsidRPr="00BA4057">
        <w:rPr>
          <w:b/>
          <w:color w:val="000000" w:themeColor="text1"/>
          <w:sz w:val="26"/>
          <w:szCs w:val="26"/>
        </w:rPr>
        <w:t xml:space="preserve"> ч, из них </w:t>
      </w:r>
      <w:r w:rsidR="00993BC0" w:rsidRPr="00BA4057">
        <w:rPr>
          <w:b/>
          <w:color w:val="000000" w:themeColor="text1"/>
          <w:sz w:val="26"/>
          <w:szCs w:val="26"/>
        </w:rPr>
        <w:t>7</w:t>
      </w:r>
      <w:r w:rsidRPr="00BA4057">
        <w:rPr>
          <w:b/>
          <w:color w:val="000000" w:themeColor="text1"/>
          <w:sz w:val="26"/>
          <w:szCs w:val="26"/>
        </w:rPr>
        <w:t xml:space="preserve"> ч отводится</w:t>
      </w:r>
      <w:r w:rsidRPr="009032BE">
        <w:rPr>
          <w:b/>
          <w:sz w:val="26"/>
          <w:szCs w:val="26"/>
        </w:rPr>
        <w:t xml:space="preserve"> на проведение коррекционных занятий.</w:t>
      </w:r>
      <w:r w:rsidR="00BA4057">
        <w:rPr>
          <w:b/>
          <w:sz w:val="26"/>
          <w:szCs w:val="26"/>
        </w:rPr>
        <w:t xml:space="preserve"> </w:t>
      </w:r>
    </w:p>
    <w:p w:rsidR="00BA4057" w:rsidRPr="00095EEF" w:rsidRDefault="00BA4057" w:rsidP="00BA4057">
      <w:pPr>
        <w:jc w:val="center"/>
        <w:rPr>
          <w:rFonts w:eastAsia="Times New Roman"/>
          <w:b/>
          <w:sz w:val="28"/>
          <w:szCs w:val="16"/>
        </w:rPr>
      </w:pPr>
      <w:r w:rsidRPr="00095EEF">
        <w:rPr>
          <w:rFonts w:eastAsia="Times New Roman"/>
          <w:b/>
          <w:sz w:val="28"/>
          <w:szCs w:val="16"/>
        </w:rPr>
        <w:t xml:space="preserve">План </w:t>
      </w:r>
    </w:p>
    <w:p w:rsidR="00BA4057" w:rsidRPr="00095EEF" w:rsidRDefault="00BA4057" w:rsidP="00BA4057">
      <w:pPr>
        <w:jc w:val="center"/>
        <w:rPr>
          <w:rFonts w:eastAsia="Times New Roman"/>
          <w:b/>
          <w:sz w:val="28"/>
          <w:szCs w:val="16"/>
        </w:rPr>
      </w:pPr>
      <w:r w:rsidRPr="00095EEF">
        <w:rPr>
          <w:rFonts w:eastAsia="Times New Roman"/>
          <w:b/>
          <w:sz w:val="28"/>
          <w:szCs w:val="16"/>
        </w:rPr>
        <w:t>внеурочн</w:t>
      </w:r>
      <w:r>
        <w:rPr>
          <w:rFonts w:eastAsia="Times New Roman"/>
          <w:b/>
          <w:sz w:val="28"/>
          <w:szCs w:val="16"/>
        </w:rPr>
        <w:t xml:space="preserve">ой деятельности  на уровне </w:t>
      </w:r>
      <w:r w:rsidRPr="00095EEF">
        <w:rPr>
          <w:rFonts w:eastAsia="Times New Roman"/>
          <w:b/>
          <w:sz w:val="28"/>
          <w:szCs w:val="16"/>
        </w:rPr>
        <w:t xml:space="preserve"> НОО</w:t>
      </w:r>
    </w:p>
    <w:p w:rsidR="00BA4057" w:rsidRPr="00095EEF" w:rsidRDefault="00BA4057" w:rsidP="00BA4057">
      <w:pPr>
        <w:jc w:val="center"/>
        <w:rPr>
          <w:rFonts w:eastAsia="Times New Roman"/>
          <w:b/>
          <w:sz w:val="16"/>
          <w:szCs w:val="16"/>
        </w:rPr>
      </w:pPr>
      <w:r>
        <w:rPr>
          <w:rFonts w:eastAsia="Times New Roman"/>
          <w:b/>
          <w:sz w:val="28"/>
          <w:szCs w:val="16"/>
        </w:rPr>
        <w:t>на 2018-2019</w:t>
      </w:r>
      <w:r w:rsidRPr="00095EEF">
        <w:rPr>
          <w:rFonts w:eastAsia="Times New Roman"/>
          <w:b/>
          <w:sz w:val="28"/>
          <w:szCs w:val="16"/>
        </w:rPr>
        <w:t xml:space="preserve"> учебный год</w:t>
      </w:r>
    </w:p>
    <w:p w:rsidR="00BA4057" w:rsidRPr="00095EEF" w:rsidRDefault="00BA4057" w:rsidP="00BA4057">
      <w:pPr>
        <w:rPr>
          <w:rFonts w:eastAsia="Times New Roman"/>
          <w:sz w:val="16"/>
          <w:szCs w:val="16"/>
        </w:rPr>
      </w:pPr>
    </w:p>
    <w:tbl>
      <w:tblPr>
        <w:tblW w:w="10629"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1796"/>
        <w:gridCol w:w="1778"/>
        <w:gridCol w:w="1843"/>
        <w:gridCol w:w="1858"/>
        <w:gridCol w:w="1119"/>
      </w:tblGrid>
      <w:tr w:rsidR="00BA4057" w:rsidRPr="00095EEF" w:rsidTr="00BA4057">
        <w:tc>
          <w:tcPr>
            <w:tcW w:w="2235" w:type="dxa"/>
          </w:tcPr>
          <w:p w:rsidR="00BA4057" w:rsidRPr="00F10A4D" w:rsidRDefault="00BA4057" w:rsidP="00B361A8">
            <w:pPr>
              <w:jc w:val="center"/>
              <w:rPr>
                <w:rFonts w:eastAsia="Times New Roman"/>
                <w:sz w:val="24"/>
                <w:szCs w:val="24"/>
              </w:rPr>
            </w:pPr>
            <w:r w:rsidRPr="00F10A4D">
              <w:rPr>
                <w:rFonts w:eastAsia="Times New Roman"/>
                <w:sz w:val="24"/>
                <w:szCs w:val="24"/>
              </w:rPr>
              <w:t>Направления</w:t>
            </w:r>
          </w:p>
        </w:tc>
        <w:tc>
          <w:tcPr>
            <w:tcW w:w="1796" w:type="dxa"/>
          </w:tcPr>
          <w:p w:rsidR="00BA4057" w:rsidRPr="00F10A4D" w:rsidRDefault="00BA4057" w:rsidP="00B361A8">
            <w:pPr>
              <w:jc w:val="center"/>
              <w:rPr>
                <w:rFonts w:eastAsia="Times New Roman"/>
                <w:sz w:val="24"/>
                <w:szCs w:val="24"/>
              </w:rPr>
            </w:pPr>
            <w:r w:rsidRPr="00F10A4D">
              <w:rPr>
                <w:rFonts w:eastAsia="Times New Roman"/>
                <w:sz w:val="24"/>
                <w:szCs w:val="24"/>
              </w:rPr>
              <w:t>1 класс</w:t>
            </w:r>
          </w:p>
          <w:p w:rsidR="00BA4057" w:rsidRPr="00F10A4D" w:rsidRDefault="00BA4057" w:rsidP="00B361A8">
            <w:pPr>
              <w:jc w:val="center"/>
              <w:rPr>
                <w:rFonts w:eastAsia="Times New Roman"/>
                <w:sz w:val="24"/>
                <w:szCs w:val="24"/>
              </w:rPr>
            </w:pPr>
          </w:p>
        </w:tc>
        <w:tc>
          <w:tcPr>
            <w:tcW w:w="1778" w:type="dxa"/>
          </w:tcPr>
          <w:p w:rsidR="00BA4057" w:rsidRPr="00F10A4D" w:rsidRDefault="00BA4057" w:rsidP="00B361A8">
            <w:pPr>
              <w:jc w:val="center"/>
              <w:rPr>
                <w:rFonts w:eastAsia="Times New Roman"/>
                <w:sz w:val="24"/>
                <w:szCs w:val="24"/>
              </w:rPr>
            </w:pPr>
            <w:r w:rsidRPr="00F10A4D">
              <w:rPr>
                <w:rFonts w:eastAsia="Times New Roman"/>
                <w:sz w:val="24"/>
                <w:szCs w:val="24"/>
              </w:rPr>
              <w:t>2 класс</w:t>
            </w:r>
          </w:p>
        </w:tc>
        <w:tc>
          <w:tcPr>
            <w:tcW w:w="1843" w:type="dxa"/>
          </w:tcPr>
          <w:p w:rsidR="00BA4057" w:rsidRPr="00F10A4D" w:rsidRDefault="00BA4057" w:rsidP="00B361A8">
            <w:pPr>
              <w:jc w:val="center"/>
              <w:rPr>
                <w:rFonts w:eastAsia="Times New Roman"/>
                <w:sz w:val="24"/>
                <w:szCs w:val="24"/>
              </w:rPr>
            </w:pPr>
            <w:r w:rsidRPr="00F10A4D">
              <w:rPr>
                <w:rFonts w:eastAsia="Times New Roman"/>
                <w:sz w:val="24"/>
                <w:szCs w:val="24"/>
              </w:rPr>
              <w:t>3 класс</w:t>
            </w:r>
          </w:p>
        </w:tc>
        <w:tc>
          <w:tcPr>
            <w:tcW w:w="1858" w:type="dxa"/>
          </w:tcPr>
          <w:p w:rsidR="00BA4057" w:rsidRPr="00F10A4D" w:rsidRDefault="00BA4057" w:rsidP="00B361A8">
            <w:pPr>
              <w:jc w:val="center"/>
              <w:rPr>
                <w:rFonts w:eastAsia="Times New Roman"/>
                <w:sz w:val="24"/>
                <w:szCs w:val="24"/>
              </w:rPr>
            </w:pPr>
            <w:r w:rsidRPr="00F10A4D">
              <w:rPr>
                <w:rFonts w:eastAsia="Times New Roman"/>
                <w:sz w:val="24"/>
                <w:szCs w:val="24"/>
              </w:rPr>
              <w:t>4 класс</w:t>
            </w:r>
          </w:p>
        </w:tc>
        <w:tc>
          <w:tcPr>
            <w:tcW w:w="1119" w:type="dxa"/>
          </w:tcPr>
          <w:p w:rsidR="00BA4057" w:rsidRPr="00F10A4D" w:rsidRDefault="00BA4057" w:rsidP="00B361A8">
            <w:pPr>
              <w:jc w:val="center"/>
              <w:rPr>
                <w:rFonts w:eastAsia="Times New Roman"/>
                <w:sz w:val="24"/>
                <w:szCs w:val="24"/>
              </w:rPr>
            </w:pPr>
            <w:r w:rsidRPr="00F10A4D">
              <w:rPr>
                <w:rFonts w:eastAsia="Times New Roman"/>
                <w:sz w:val="24"/>
                <w:szCs w:val="24"/>
              </w:rPr>
              <w:t>Всего</w:t>
            </w:r>
          </w:p>
        </w:tc>
      </w:tr>
      <w:tr w:rsidR="00BA4057" w:rsidRPr="00095EEF" w:rsidTr="00BA4057">
        <w:tc>
          <w:tcPr>
            <w:tcW w:w="2235" w:type="dxa"/>
          </w:tcPr>
          <w:p w:rsidR="00BA4057" w:rsidRPr="00095EEF" w:rsidRDefault="00BA4057" w:rsidP="00B361A8">
            <w:pPr>
              <w:rPr>
                <w:rFonts w:eastAsia="Times New Roman"/>
                <w:sz w:val="24"/>
                <w:szCs w:val="24"/>
              </w:rPr>
            </w:pPr>
            <w:r w:rsidRPr="00095EEF">
              <w:rPr>
                <w:rFonts w:eastAsia="Times New Roman"/>
                <w:sz w:val="24"/>
                <w:szCs w:val="24"/>
              </w:rPr>
              <w:t>Социальное</w:t>
            </w:r>
          </w:p>
        </w:tc>
        <w:tc>
          <w:tcPr>
            <w:tcW w:w="1796" w:type="dxa"/>
          </w:tcPr>
          <w:p w:rsidR="00BA4057" w:rsidRPr="00095EEF" w:rsidRDefault="00BA4057" w:rsidP="00B361A8">
            <w:pPr>
              <w:jc w:val="center"/>
              <w:rPr>
                <w:rFonts w:eastAsia="Times New Roman"/>
                <w:sz w:val="24"/>
                <w:szCs w:val="24"/>
              </w:rPr>
            </w:pPr>
            <w:r w:rsidRPr="00095EEF">
              <w:rPr>
                <w:rFonts w:eastAsia="Times New Roman"/>
                <w:sz w:val="24"/>
                <w:szCs w:val="24"/>
              </w:rPr>
              <w:t>Я и мой класс</w:t>
            </w:r>
          </w:p>
        </w:tc>
        <w:tc>
          <w:tcPr>
            <w:tcW w:w="1778" w:type="dxa"/>
          </w:tcPr>
          <w:p w:rsidR="00BA4057" w:rsidRPr="00095EEF" w:rsidRDefault="00BA4057" w:rsidP="00B361A8">
            <w:pPr>
              <w:jc w:val="center"/>
              <w:rPr>
                <w:rFonts w:eastAsia="Times New Roman"/>
                <w:sz w:val="24"/>
                <w:szCs w:val="24"/>
              </w:rPr>
            </w:pPr>
          </w:p>
        </w:tc>
        <w:tc>
          <w:tcPr>
            <w:tcW w:w="1843" w:type="dxa"/>
          </w:tcPr>
          <w:p w:rsidR="00BA4057" w:rsidRPr="00095EEF" w:rsidRDefault="00BA4057" w:rsidP="00B361A8">
            <w:pPr>
              <w:jc w:val="center"/>
              <w:rPr>
                <w:rFonts w:eastAsia="Times New Roman"/>
                <w:sz w:val="24"/>
                <w:szCs w:val="24"/>
              </w:rPr>
            </w:pPr>
          </w:p>
        </w:tc>
        <w:tc>
          <w:tcPr>
            <w:tcW w:w="1858" w:type="dxa"/>
          </w:tcPr>
          <w:p w:rsidR="00BA4057" w:rsidRPr="00095EEF" w:rsidRDefault="00BA4057" w:rsidP="00B361A8">
            <w:pPr>
              <w:jc w:val="center"/>
              <w:rPr>
                <w:rFonts w:eastAsia="Times New Roman"/>
                <w:sz w:val="24"/>
                <w:szCs w:val="24"/>
              </w:rPr>
            </w:pPr>
          </w:p>
        </w:tc>
        <w:tc>
          <w:tcPr>
            <w:tcW w:w="1119" w:type="dxa"/>
          </w:tcPr>
          <w:p w:rsidR="00BA4057" w:rsidRPr="00095EEF" w:rsidRDefault="00BA4057" w:rsidP="00B361A8">
            <w:pPr>
              <w:jc w:val="center"/>
              <w:rPr>
                <w:rFonts w:eastAsia="Times New Roman"/>
                <w:sz w:val="24"/>
                <w:szCs w:val="24"/>
              </w:rPr>
            </w:pPr>
            <w:r w:rsidRPr="00095EEF">
              <w:rPr>
                <w:rFonts w:eastAsia="Times New Roman"/>
                <w:sz w:val="24"/>
                <w:szCs w:val="24"/>
              </w:rPr>
              <w:t>1 час</w:t>
            </w:r>
          </w:p>
        </w:tc>
      </w:tr>
      <w:tr w:rsidR="00BA4057" w:rsidRPr="00095EEF" w:rsidTr="00BA4057">
        <w:trPr>
          <w:trHeight w:val="339"/>
        </w:trPr>
        <w:tc>
          <w:tcPr>
            <w:tcW w:w="2235" w:type="dxa"/>
            <w:vMerge w:val="restart"/>
          </w:tcPr>
          <w:p w:rsidR="00BA4057" w:rsidRPr="00095EEF" w:rsidRDefault="00BA4057" w:rsidP="00B361A8">
            <w:pPr>
              <w:rPr>
                <w:rFonts w:eastAsia="Times New Roman"/>
                <w:sz w:val="24"/>
                <w:szCs w:val="24"/>
              </w:rPr>
            </w:pPr>
            <w:r w:rsidRPr="00095EEF">
              <w:rPr>
                <w:rFonts w:eastAsia="Times New Roman"/>
                <w:sz w:val="24"/>
                <w:szCs w:val="24"/>
              </w:rPr>
              <w:t>Общеинтелектуальное</w:t>
            </w:r>
          </w:p>
        </w:tc>
        <w:tc>
          <w:tcPr>
            <w:tcW w:w="1796"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 грамматика</w:t>
            </w:r>
          </w:p>
        </w:tc>
        <w:tc>
          <w:tcPr>
            <w:tcW w:w="1778"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 грамматика</w:t>
            </w:r>
          </w:p>
        </w:tc>
        <w:tc>
          <w:tcPr>
            <w:tcW w:w="1843"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 грамматика</w:t>
            </w:r>
          </w:p>
        </w:tc>
        <w:tc>
          <w:tcPr>
            <w:tcW w:w="1858"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 грамматика</w:t>
            </w:r>
          </w:p>
        </w:tc>
        <w:tc>
          <w:tcPr>
            <w:tcW w:w="1119" w:type="dxa"/>
          </w:tcPr>
          <w:p w:rsidR="00BA4057" w:rsidRPr="00095EEF" w:rsidRDefault="00BA4057" w:rsidP="00B361A8">
            <w:pPr>
              <w:jc w:val="center"/>
              <w:rPr>
                <w:rFonts w:eastAsia="Times New Roman"/>
                <w:sz w:val="24"/>
                <w:szCs w:val="24"/>
              </w:rPr>
            </w:pPr>
            <w:r w:rsidRPr="00095EEF">
              <w:rPr>
                <w:rFonts w:eastAsia="Times New Roman"/>
                <w:sz w:val="24"/>
                <w:szCs w:val="24"/>
              </w:rPr>
              <w:t>4 часа</w:t>
            </w:r>
          </w:p>
        </w:tc>
      </w:tr>
      <w:tr w:rsidR="00BA4057" w:rsidRPr="00095EEF" w:rsidTr="00BA4057">
        <w:trPr>
          <w:trHeight w:val="116"/>
        </w:trPr>
        <w:tc>
          <w:tcPr>
            <w:tcW w:w="2235" w:type="dxa"/>
            <w:vMerge/>
          </w:tcPr>
          <w:p w:rsidR="00BA4057" w:rsidRPr="00095EEF" w:rsidRDefault="00BA4057" w:rsidP="00B361A8">
            <w:pPr>
              <w:rPr>
                <w:rFonts w:eastAsia="Times New Roman"/>
                <w:sz w:val="24"/>
                <w:szCs w:val="24"/>
              </w:rPr>
            </w:pPr>
          </w:p>
        </w:tc>
        <w:tc>
          <w:tcPr>
            <w:tcW w:w="1796" w:type="dxa"/>
          </w:tcPr>
          <w:p w:rsidR="00BA4057" w:rsidRPr="00095EEF" w:rsidRDefault="00BA4057" w:rsidP="00B361A8">
            <w:pPr>
              <w:jc w:val="center"/>
              <w:rPr>
                <w:rFonts w:eastAsia="Times New Roman"/>
                <w:sz w:val="24"/>
                <w:szCs w:val="24"/>
              </w:rPr>
            </w:pPr>
          </w:p>
        </w:tc>
        <w:tc>
          <w:tcPr>
            <w:tcW w:w="1778"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w:t>
            </w:r>
          </w:p>
          <w:p w:rsidR="00BA4057" w:rsidRPr="00095EEF" w:rsidRDefault="00BA4057" w:rsidP="00B361A8">
            <w:pPr>
              <w:jc w:val="center"/>
              <w:rPr>
                <w:rFonts w:eastAsia="Times New Roman"/>
                <w:sz w:val="24"/>
                <w:szCs w:val="24"/>
              </w:rPr>
            </w:pPr>
            <w:r w:rsidRPr="00095EEF">
              <w:rPr>
                <w:rFonts w:eastAsia="Times New Roman"/>
                <w:sz w:val="24"/>
                <w:szCs w:val="24"/>
              </w:rPr>
              <w:t>математик</w:t>
            </w:r>
            <w:r>
              <w:rPr>
                <w:rFonts w:eastAsia="Times New Roman"/>
                <w:sz w:val="24"/>
                <w:szCs w:val="24"/>
              </w:rPr>
              <w:t>а</w:t>
            </w:r>
          </w:p>
        </w:tc>
        <w:tc>
          <w:tcPr>
            <w:tcW w:w="1843"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w:t>
            </w:r>
          </w:p>
          <w:p w:rsidR="00BA4057" w:rsidRPr="00095EEF" w:rsidRDefault="00BA4057" w:rsidP="00B361A8">
            <w:pPr>
              <w:jc w:val="center"/>
              <w:rPr>
                <w:rFonts w:eastAsia="Times New Roman"/>
                <w:sz w:val="24"/>
                <w:szCs w:val="24"/>
              </w:rPr>
            </w:pPr>
            <w:r w:rsidRPr="00095EEF">
              <w:rPr>
                <w:rFonts w:eastAsia="Times New Roman"/>
                <w:sz w:val="24"/>
                <w:szCs w:val="24"/>
              </w:rPr>
              <w:t>математик</w:t>
            </w:r>
            <w:r>
              <w:rPr>
                <w:rFonts w:eastAsia="Times New Roman"/>
                <w:sz w:val="24"/>
                <w:szCs w:val="24"/>
              </w:rPr>
              <w:t>а</w:t>
            </w:r>
          </w:p>
        </w:tc>
        <w:tc>
          <w:tcPr>
            <w:tcW w:w="1858" w:type="dxa"/>
          </w:tcPr>
          <w:p w:rsidR="00BA4057" w:rsidRPr="00095EEF" w:rsidRDefault="00BA4057" w:rsidP="00B361A8">
            <w:pPr>
              <w:jc w:val="center"/>
              <w:rPr>
                <w:rFonts w:eastAsia="Times New Roman"/>
                <w:sz w:val="24"/>
                <w:szCs w:val="24"/>
              </w:rPr>
            </w:pPr>
            <w:r w:rsidRPr="00095EEF">
              <w:rPr>
                <w:rFonts w:eastAsia="Times New Roman"/>
                <w:sz w:val="24"/>
                <w:szCs w:val="24"/>
              </w:rPr>
              <w:t>Занимательная</w:t>
            </w:r>
          </w:p>
          <w:p w:rsidR="00BA4057" w:rsidRPr="00095EEF" w:rsidRDefault="00BA4057" w:rsidP="00B361A8">
            <w:pPr>
              <w:jc w:val="center"/>
              <w:rPr>
                <w:rFonts w:eastAsia="Times New Roman"/>
                <w:sz w:val="24"/>
                <w:szCs w:val="24"/>
              </w:rPr>
            </w:pPr>
            <w:r w:rsidRPr="00095EEF">
              <w:rPr>
                <w:rFonts w:eastAsia="Times New Roman"/>
                <w:sz w:val="24"/>
                <w:szCs w:val="24"/>
              </w:rPr>
              <w:t xml:space="preserve">математика </w:t>
            </w:r>
          </w:p>
        </w:tc>
        <w:tc>
          <w:tcPr>
            <w:tcW w:w="1119" w:type="dxa"/>
          </w:tcPr>
          <w:p w:rsidR="00BA4057" w:rsidRPr="00095EEF" w:rsidRDefault="00BA4057" w:rsidP="00B361A8">
            <w:pPr>
              <w:jc w:val="center"/>
              <w:rPr>
                <w:rFonts w:eastAsia="Times New Roman"/>
                <w:sz w:val="24"/>
                <w:szCs w:val="24"/>
              </w:rPr>
            </w:pPr>
            <w:r>
              <w:rPr>
                <w:rFonts w:eastAsia="Times New Roman"/>
                <w:sz w:val="24"/>
                <w:szCs w:val="24"/>
              </w:rPr>
              <w:t xml:space="preserve">3 </w:t>
            </w:r>
            <w:r w:rsidRPr="00095EEF">
              <w:rPr>
                <w:rFonts w:eastAsia="Times New Roman"/>
                <w:sz w:val="24"/>
                <w:szCs w:val="24"/>
              </w:rPr>
              <w:t>часа</w:t>
            </w:r>
          </w:p>
        </w:tc>
      </w:tr>
      <w:tr w:rsidR="00BA4057" w:rsidRPr="00095EEF" w:rsidTr="00BA4057">
        <w:trPr>
          <w:trHeight w:val="142"/>
        </w:trPr>
        <w:tc>
          <w:tcPr>
            <w:tcW w:w="2235" w:type="dxa"/>
            <w:vMerge/>
          </w:tcPr>
          <w:p w:rsidR="00BA4057" w:rsidRPr="00095EEF" w:rsidRDefault="00BA4057" w:rsidP="00B361A8">
            <w:pPr>
              <w:rPr>
                <w:rFonts w:eastAsia="Times New Roman"/>
                <w:sz w:val="24"/>
                <w:szCs w:val="24"/>
              </w:rPr>
            </w:pPr>
          </w:p>
        </w:tc>
        <w:tc>
          <w:tcPr>
            <w:tcW w:w="1796" w:type="dxa"/>
          </w:tcPr>
          <w:p w:rsidR="00BA4057" w:rsidRPr="00095EEF" w:rsidRDefault="00BA4057" w:rsidP="00B361A8">
            <w:pPr>
              <w:jc w:val="center"/>
              <w:rPr>
                <w:rFonts w:eastAsia="Times New Roman"/>
                <w:sz w:val="24"/>
                <w:szCs w:val="24"/>
              </w:rPr>
            </w:pPr>
          </w:p>
        </w:tc>
        <w:tc>
          <w:tcPr>
            <w:tcW w:w="1778" w:type="dxa"/>
          </w:tcPr>
          <w:p w:rsidR="00BA4057" w:rsidRDefault="00BA4057" w:rsidP="00B361A8"/>
        </w:tc>
        <w:tc>
          <w:tcPr>
            <w:tcW w:w="1843" w:type="dxa"/>
          </w:tcPr>
          <w:p w:rsidR="00BA4057" w:rsidRDefault="00BA4057" w:rsidP="00B361A8"/>
        </w:tc>
        <w:tc>
          <w:tcPr>
            <w:tcW w:w="1858" w:type="dxa"/>
          </w:tcPr>
          <w:p w:rsidR="00BA4057" w:rsidRDefault="00BA4057" w:rsidP="00B361A8">
            <w:pPr>
              <w:jc w:val="center"/>
              <w:rPr>
                <w:rFonts w:eastAsia="Times New Roman"/>
                <w:sz w:val="24"/>
                <w:szCs w:val="24"/>
              </w:rPr>
            </w:pPr>
            <w:r>
              <w:rPr>
                <w:rFonts w:eastAsia="Times New Roman"/>
                <w:sz w:val="24"/>
                <w:szCs w:val="24"/>
              </w:rPr>
              <w:t>Герои литературных произведений</w:t>
            </w:r>
          </w:p>
          <w:p w:rsidR="00BA4057" w:rsidRPr="00095EEF" w:rsidRDefault="00BA4057" w:rsidP="00B361A8">
            <w:pPr>
              <w:jc w:val="center"/>
              <w:rPr>
                <w:rFonts w:eastAsia="Times New Roman"/>
                <w:sz w:val="24"/>
                <w:szCs w:val="24"/>
              </w:rPr>
            </w:pPr>
            <w:r w:rsidRPr="00A707ED">
              <w:rPr>
                <w:rFonts w:eastAsia="Times New Roman"/>
                <w:sz w:val="24"/>
                <w:szCs w:val="24"/>
              </w:rPr>
              <w:t>Дуьненантуьйранаш</w:t>
            </w:r>
          </w:p>
        </w:tc>
        <w:tc>
          <w:tcPr>
            <w:tcW w:w="1119" w:type="dxa"/>
          </w:tcPr>
          <w:p w:rsidR="00BA4057" w:rsidRPr="00095EEF" w:rsidRDefault="00BA4057" w:rsidP="00B361A8">
            <w:pPr>
              <w:jc w:val="center"/>
              <w:rPr>
                <w:rFonts w:eastAsia="Times New Roman"/>
                <w:sz w:val="24"/>
                <w:szCs w:val="24"/>
              </w:rPr>
            </w:pPr>
            <w:r>
              <w:rPr>
                <w:rFonts w:eastAsia="Times New Roman"/>
                <w:sz w:val="24"/>
                <w:szCs w:val="24"/>
              </w:rPr>
              <w:t>1 час</w:t>
            </w:r>
          </w:p>
        </w:tc>
      </w:tr>
      <w:tr w:rsidR="00BA4057" w:rsidRPr="00095EEF" w:rsidTr="00BA4057">
        <w:trPr>
          <w:trHeight w:val="142"/>
        </w:trPr>
        <w:tc>
          <w:tcPr>
            <w:tcW w:w="2235" w:type="dxa"/>
            <w:vMerge w:val="restart"/>
          </w:tcPr>
          <w:p w:rsidR="00BA4057" w:rsidRPr="00095EEF" w:rsidRDefault="00BA4057" w:rsidP="00B361A8">
            <w:pPr>
              <w:rPr>
                <w:rFonts w:eastAsia="Times New Roman"/>
                <w:sz w:val="24"/>
                <w:szCs w:val="24"/>
              </w:rPr>
            </w:pPr>
            <w:r w:rsidRPr="00095EEF">
              <w:rPr>
                <w:rFonts w:eastAsia="Times New Roman"/>
                <w:sz w:val="24"/>
                <w:szCs w:val="24"/>
              </w:rPr>
              <w:t>Общекультурное</w:t>
            </w:r>
          </w:p>
        </w:tc>
        <w:tc>
          <w:tcPr>
            <w:tcW w:w="1796" w:type="dxa"/>
          </w:tcPr>
          <w:p w:rsidR="00BA4057" w:rsidRPr="00095EEF" w:rsidRDefault="00BA4057" w:rsidP="00B361A8">
            <w:pPr>
              <w:jc w:val="center"/>
              <w:rPr>
                <w:rFonts w:eastAsia="Times New Roman"/>
                <w:sz w:val="24"/>
                <w:szCs w:val="24"/>
              </w:rPr>
            </w:pPr>
          </w:p>
        </w:tc>
        <w:tc>
          <w:tcPr>
            <w:tcW w:w="1778" w:type="dxa"/>
          </w:tcPr>
          <w:p w:rsidR="00BA4057" w:rsidRPr="00095EEF" w:rsidRDefault="00BA4057" w:rsidP="00B361A8">
            <w:pPr>
              <w:jc w:val="center"/>
              <w:rPr>
                <w:rFonts w:eastAsia="Times New Roman"/>
                <w:sz w:val="24"/>
                <w:szCs w:val="24"/>
              </w:rPr>
            </w:pPr>
          </w:p>
        </w:tc>
        <w:tc>
          <w:tcPr>
            <w:tcW w:w="1843" w:type="dxa"/>
          </w:tcPr>
          <w:p w:rsidR="00BA4057" w:rsidRPr="00095EEF" w:rsidRDefault="00BA4057" w:rsidP="00B361A8">
            <w:pPr>
              <w:jc w:val="center"/>
              <w:rPr>
                <w:rFonts w:eastAsia="Times New Roman"/>
                <w:sz w:val="24"/>
                <w:szCs w:val="24"/>
              </w:rPr>
            </w:pPr>
            <w:r w:rsidRPr="00095EEF">
              <w:rPr>
                <w:rFonts w:eastAsia="Times New Roman"/>
                <w:sz w:val="24"/>
                <w:szCs w:val="24"/>
              </w:rPr>
              <w:t>Я знаю свои права</w:t>
            </w:r>
          </w:p>
        </w:tc>
        <w:tc>
          <w:tcPr>
            <w:tcW w:w="1858" w:type="dxa"/>
          </w:tcPr>
          <w:p w:rsidR="00BA4057" w:rsidRPr="00095EEF" w:rsidRDefault="00BA4057" w:rsidP="00B361A8">
            <w:pPr>
              <w:jc w:val="center"/>
              <w:rPr>
                <w:rFonts w:eastAsia="Times New Roman"/>
                <w:sz w:val="24"/>
                <w:szCs w:val="24"/>
              </w:rPr>
            </w:pPr>
          </w:p>
        </w:tc>
        <w:tc>
          <w:tcPr>
            <w:tcW w:w="1119" w:type="dxa"/>
          </w:tcPr>
          <w:p w:rsidR="00BA4057" w:rsidRPr="00095EEF" w:rsidRDefault="00BA4057" w:rsidP="00B361A8">
            <w:pPr>
              <w:jc w:val="center"/>
              <w:rPr>
                <w:rFonts w:eastAsia="Times New Roman"/>
                <w:sz w:val="24"/>
                <w:szCs w:val="24"/>
              </w:rPr>
            </w:pPr>
            <w:r>
              <w:rPr>
                <w:rFonts w:eastAsia="Times New Roman"/>
                <w:sz w:val="24"/>
                <w:szCs w:val="24"/>
              </w:rPr>
              <w:t>1 час</w:t>
            </w:r>
          </w:p>
        </w:tc>
      </w:tr>
      <w:tr w:rsidR="00BA4057" w:rsidRPr="00095EEF" w:rsidTr="00BA4057">
        <w:trPr>
          <w:trHeight w:val="142"/>
        </w:trPr>
        <w:tc>
          <w:tcPr>
            <w:tcW w:w="2235" w:type="dxa"/>
            <w:vMerge/>
          </w:tcPr>
          <w:p w:rsidR="00BA4057" w:rsidRPr="00095EEF" w:rsidRDefault="00BA4057" w:rsidP="00B361A8">
            <w:pPr>
              <w:rPr>
                <w:rFonts w:eastAsia="Times New Roman"/>
                <w:sz w:val="24"/>
                <w:szCs w:val="24"/>
              </w:rPr>
            </w:pPr>
          </w:p>
        </w:tc>
        <w:tc>
          <w:tcPr>
            <w:tcW w:w="1796" w:type="dxa"/>
          </w:tcPr>
          <w:p w:rsidR="00BA4057" w:rsidRPr="00095EEF" w:rsidRDefault="00BA4057" w:rsidP="00B361A8">
            <w:pPr>
              <w:jc w:val="center"/>
              <w:rPr>
                <w:rFonts w:eastAsia="Times New Roman"/>
                <w:sz w:val="24"/>
                <w:szCs w:val="24"/>
              </w:rPr>
            </w:pPr>
            <w:r w:rsidRPr="00095EEF">
              <w:rPr>
                <w:rFonts w:eastAsia="Times New Roman"/>
                <w:sz w:val="24"/>
                <w:szCs w:val="24"/>
              </w:rPr>
              <w:t>Азбука дорожной безопасности</w:t>
            </w:r>
          </w:p>
        </w:tc>
        <w:tc>
          <w:tcPr>
            <w:tcW w:w="1778" w:type="dxa"/>
          </w:tcPr>
          <w:p w:rsidR="00BA4057" w:rsidRPr="00095EEF" w:rsidRDefault="00BA4057" w:rsidP="00B361A8">
            <w:pPr>
              <w:jc w:val="center"/>
              <w:rPr>
                <w:rFonts w:eastAsia="Times New Roman"/>
                <w:sz w:val="24"/>
                <w:szCs w:val="24"/>
              </w:rPr>
            </w:pPr>
            <w:r w:rsidRPr="00095EEF">
              <w:rPr>
                <w:rFonts w:eastAsia="Times New Roman"/>
                <w:sz w:val="24"/>
                <w:szCs w:val="24"/>
              </w:rPr>
              <w:t>Азбука дорожной безопасности</w:t>
            </w:r>
          </w:p>
        </w:tc>
        <w:tc>
          <w:tcPr>
            <w:tcW w:w="1843" w:type="dxa"/>
          </w:tcPr>
          <w:p w:rsidR="00BA4057" w:rsidRPr="00095EEF" w:rsidRDefault="00BA4057" w:rsidP="00B361A8">
            <w:pPr>
              <w:jc w:val="center"/>
              <w:rPr>
                <w:rFonts w:eastAsia="Times New Roman"/>
                <w:sz w:val="24"/>
                <w:szCs w:val="24"/>
              </w:rPr>
            </w:pPr>
          </w:p>
        </w:tc>
        <w:tc>
          <w:tcPr>
            <w:tcW w:w="1858" w:type="dxa"/>
          </w:tcPr>
          <w:p w:rsidR="00BA4057" w:rsidRPr="00095EEF" w:rsidRDefault="00BA4057" w:rsidP="00B361A8">
            <w:pPr>
              <w:jc w:val="center"/>
              <w:rPr>
                <w:rFonts w:eastAsia="Times New Roman"/>
                <w:sz w:val="24"/>
                <w:szCs w:val="24"/>
              </w:rPr>
            </w:pPr>
          </w:p>
        </w:tc>
        <w:tc>
          <w:tcPr>
            <w:tcW w:w="1119" w:type="dxa"/>
          </w:tcPr>
          <w:p w:rsidR="00BA4057" w:rsidRPr="00095EEF" w:rsidRDefault="00BA4057" w:rsidP="00B361A8">
            <w:pPr>
              <w:jc w:val="center"/>
              <w:rPr>
                <w:rFonts w:eastAsia="Times New Roman"/>
                <w:sz w:val="24"/>
                <w:szCs w:val="24"/>
              </w:rPr>
            </w:pPr>
            <w:r>
              <w:rPr>
                <w:rFonts w:eastAsia="Times New Roman"/>
                <w:sz w:val="24"/>
                <w:szCs w:val="24"/>
              </w:rPr>
              <w:t>2</w:t>
            </w:r>
            <w:r w:rsidRPr="00095EEF">
              <w:rPr>
                <w:rFonts w:eastAsia="Times New Roman"/>
                <w:sz w:val="24"/>
                <w:szCs w:val="24"/>
              </w:rPr>
              <w:t xml:space="preserve"> часа</w:t>
            </w:r>
          </w:p>
        </w:tc>
      </w:tr>
      <w:tr w:rsidR="00BA4057" w:rsidRPr="00095EEF" w:rsidTr="00BA4057">
        <w:trPr>
          <w:trHeight w:val="90"/>
        </w:trPr>
        <w:tc>
          <w:tcPr>
            <w:tcW w:w="2235" w:type="dxa"/>
          </w:tcPr>
          <w:p w:rsidR="00BA4057" w:rsidRPr="00095EEF" w:rsidRDefault="00BA4057" w:rsidP="00B361A8">
            <w:pPr>
              <w:jc w:val="center"/>
              <w:rPr>
                <w:rFonts w:eastAsia="Times New Roman"/>
                <w:sz w:val="24"/>
                <w:szCs w:val="24"/>
              </w:rPr>
            </w:pPr>
            <w:r w:rsidRPr="00095EEF">
              <w:rPr>
                <w:rFonts w:eastAsia="Times New Roman"/>
                <w:sz w:val="24"/>
                <w:szCs w:val="24"/>
              </w:rPr>
              <w:t>Итого  часов</w:t>
            </w:r>
          </w:p>
        </w:tc>
        <w:tc>
          <w:tcPr>
            <w:tcW w:w="1796" w:type="dxa"/>
          </w:tcPr>
          <w:p w:rsidR="00BA4057" w:rsidRPr="00095EEF" w:rsidRDefault="00BA4057" w:rsidP="00B361A8">
            <w:pPr>
              <w:jc w:val="center"/>
              <w:rPr>
                <w:rFonts w:eastAsia="Times New Roman"/>
                <w:sz w:val="24"/>
                <w:szCs w:val="24"/>
              </w:rPr>
            </w:pPr>
            <w:r>
              <w:rPr>
                <w:rFonts w:eastAsia="Times New Roman"/>
                <w:sz w:val="24"/>
                <w:szCs w:val="24"/>
              </w:rPr>
              <w:t>3</w:t>
            </w:r>
          </w:p>
        </w:tc>
        <w:tc>
          <w:tcPr>
            <w:tcW w:w="1778" w:type="dxa"/>
          </w:tcPr>
          <w:p w:rsidR="00BA4057" w:rsidRPr="00095EEF" w:rsidRDefault="00BA4057" w:rsidP="00B361A8">
            <w:pPr>
              <w:jc w:val="center"/>
              <w:rPr>
                <w:rFonts w:eastAsia="Times New Roman"/>
                <w:sz w:val="24"/>
                <w:szCs w:val="24"/>
              </w:rPr>
            </w:pPr>
            <w:r>
              <w:rPr>
                <w:rFonts w:eastAsia="Times New Roman"/>
                <w:sz w:val="24"/>
                <w:szCs w:val="24"/>
              </w:rPr>
              <w:t>3</w:t>
            </w:r>
          </w:p>
        </w:tc>
        <w:tc>
          <w:tcPr>
            <w:tcW w:w="1843" w:type="dxa"/>
          </w:tcPr>
          <w:p w:rsidR="00BA4057" w:rsidRPr="00095EEF" w:rsidRDefault="00BA4057" w:rsidP="00B361A8">
            <w:pPr>
              <w:jc w:val="center"/>
              <w:rPr>
                <w:rFonts w:eastAsia="Times New Roman"/>
                <w:sz w:val="24"/>
                <w:szCs w:val="24"/>
              </w:rPr>
            </w:pPr>
            <w:r>
              <w:rPr>
                <w:rFonts w:eastAsia="Times New Roman"/>
                <w:sz w:val="24"/>
                <w:szCs w:val="24"/>
              </w:rPr>
              <w:t>3</w:t>
            </w:r>
          </w:p>
        </w:tc>
        <w:tc>
          <w:tcPr>
            <w:tcW w:w="1858" w:type="dxa"/>
          </w:tcPr>
          <w:p w:rsidR="00BA4057" w:rsidRPr="00095EEF" w:rsidRDefault="00BA4057" w:rsidP="00B361A8">
            <w:pPr>
              <w:jc w:val="center"/>
              <w:rPr>
                <w:rFonts w:eastAsia="Times New Roman"/>
                <w:sz w:val="24"/>
                <w:szCs w:val="24"/>
              </w:rPr>
            </w:pPr>
            <w:r>
              <w:rPr>
                <w:rFonts w:eastAsia="Times New Roman"/>
                <w:sz w:val="24"/>
                <w:szCs w:val="24"/>
              </w:rPr>
              <w:t>3</w:t>
            </w:r>
          </w:p>
        </w:tc>
        <w:tc>
          <w:tcPr>
            <w:tcW w:w="1119" w:type="dxa"/>
          </w:tcPr>
          <w:p w:rsidR="00BA4057" w:rsidRPr="00095EEF" w:rsidRDefault="00BA4057" w:rsidP="00B361A8">
            <w:pPr>
              <w:jc w:val="center"/>
              <w:rPr>
                <w:rFonts w:eastAsia="Times New Roman"/>
                <w:sz w:val="24"/>
                <w:szCs w:val="24"/>
              </w:rPr>
            </w:pPr>
            <w:r>
              <w:rPr>
                <w:rFonts w:eastAsia="Times New Roman"/>
                <w:sz w:val="24"/>
                <w:szCs w:val="24"/>
              </w:rPr>
              <w:t>12 час</w:t>
            </w:r>
          </w:p>
        </w:tc>
      </w:tr>
    </w:tbl>
    <w:p w:rsidR="00BA4057" w:rsidRPr="00993BC0" w:rsidRDefault="00BA4057" w:rsidP="00653DEB">
      <w:pPr>
        <w:spacing w:before="240" w:after="240"/>
        <w:ind w:firstLine="709"/>
        <w:contextualSpacing/>
        <w:jc w:val="both"/>
        <w:rPr>
          <w:b/>
          <w:color w:val="FF0000"/>
          <w:sz w:val="26"/>
          <w:szCs w:val="26"/>
        </w:rPr>
      </w:pPr>
    </w:p>
    <w:p w:rsidR="00993BC0" w:rsidRDefault="00EE79F7" w:rsidP="00993BC0">
      <w:pPr>
        <w:ind w:firstLine="709"/>
        <w:contextualSpacing/>
        <w:jc w:val="both"/>
        <w:rPr>
          <w:sz w:val="26"/>
          <w:szCs w:val="26"/>
        </w:rPr>
      </w:pPr>
      <w:r w:rsidRPr="00653DEB">
        <w:rPr>
          <w:sz w:val="26"/>
          <w:szCs w:val="26"/>
        </w:rPr>
        <w:t>АООП НОО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rsidR="002F3811" w:rsidRPr="00653DEB" w:rsidRDefault="00EE79F7" w:rsidP="00993BC0">
      <w:pPr>
        <w:ind w:firstLine="709"/>
        <w:contextualSpacing/>
        <w:jc w:val="both"/>
        <w:rPr>
          <w:sz w:val="26"/>
          <w:szCs w:val="26"/>
        </w:rPr>
      </w:pPr>
      <w:r w:rsidRPr="00653DEB">
        <w:rPr>
          <w:sz w:val="26"/>
          <w:szCs w:val="26"/>
        </w:rPr>
        <w:t xml:space="preserve">Учебный план обеспечивает </w:t>
      </w:r>
      <w:r w:rsidR="009032BE" w:rsidRPr="00653DEB">
        <w:rPr>
          <w:sz w:val="26"/>
          <w:szCs w:val="26"/>
        </w:rPr>
        <w:t>в случаях,</w:t>
      </w:r>
      <w:r w:rsidRPr="00653DEB">
        <w:rPr>
          <w:sz w:val="26"/>
          <w:szCs w:val="26"/>
        </w:rPr>
        <w:t xml:space="preserve">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2F3811" w:rsidRPr="00653DEB" w:rsidRDefault="002F3811" w:rsidP="00653DEB">
      <w:pPr>
        <w:spacing w:before="240" w:after="240"/>
        <w:ind w:firstLine="426"/>
        <w:contextualSpacing/>
        <w:jc w:val="both"/>
        <w:rPr>
          <w:sz w:val="26"/>
          <w:szCs w:val="26"/>
        </w:rPr>
      </w:pPr>
    </w:p>
    <w:p w:rsidR="002F3811" w:rsidRPr="00653DEB" w:rsidRDefault="00EE79F7" w:rsidP="00D210AF">
      <w:pPr>
        <w:spacing w:before="240" w:after="240"/>
        <w:ind w:firstLine="709"/>
        <w:contextualSpacing/>
        <w:jc w:val="both"/>
        <w:rPr>
          <w:sz w:val="26"/>
          <w:szCs w:val="26"/>
        </w:rPr>
      </w:pPr>
      <w:r w:rsidRPr="00653DEB">
        <w:rPr>
          <w:sz w:val="26"/>
          <w:szCs w:val="26"/>
        </w:rPr>
        <w:t>Для первого уровня начального общего образования обучающихся с ЗПР представлены два варианта учебного плана:</w:t>
      </w:r>
    </w:p>
    <w:p w:rsidR="002F3811" w:rsidRPr="00653DEB" w:rsidRDefault="002F3811" w:rsidP="00D210AF">
      <w:pPr>
        <w:spacing w:before="240" w:after="240"/>
        <w:ind w:firstLine="709"/>
        <w:contextualSpacing/>
        <w:jc w:val="both"/>
        <w:rPr>
          <w:sz w:val="26"/>
          <w:szCs w:val="26"/>
        </w:rPr>
      </w:pPr>
    </w:p>
    <w:p w:rsidR="002F3811" w:rsidRPr="00653DEB" w:rsidRDefault="00EE79F7" w:rsidP="00D210AF">
      <w:pPr>
        <w:spacing w:before="240" w:after="240"/>
        <w:ind w:firstLine="709"/>
        <w:contextualSpacing/>
        <w:jc w:val="both"/>
        <w:rPr>
          <w:sz w:val="26"/>
          <w:szCs w:val="26"/>
        </w:rPr>
      </w:pPr>
      <w:r w:rsidRPr="009032BE">
        <w:rPr>
          <w:b/>
          <w:sz w:val="26"/>
          <w:szCs w:val="26"/>
        </w:rPr>
        <w:lastRenderedPageBreak/>
        <w:t>вариант 1</w:t>
      </w:r>
      <w:r w:rsidRPr="00653DEB">
        <w:rPr>
          <w:sz w:val="26"/>
          <w:szCs w:val="26"/>
        </w:rPr>
        <w:t xml:space="preserve"> — для образовательных организаций, в которых обучение ведётся на русском языке;</w:t>
      </w:r>
    </w:p>
    <w:p w:rsidR="002F3811" w:rsidRPr="00653DEB" w:rsidRDefault="002F3811" w:rsidP="00D210AF">
      <w:pPr>
        <w:spacing w:before="240" w:after="240"/>
        <w:ind w:firstLine="709"/>
        <w:contextualSpacing/>
        <w:jc w:val="both"/>
        <w:rPr>
          <w:sz w:val="26"/>
          <w:szCs w:val="26"/>
        </w:rPr>
      </w:pPr>
    </w:p>
    <w:p w:rsidR="002F3811" w:rsidRDefault="00EE79F7" w:rsidP="00D210AF">
      <w:pPr>
        <w:spacing w:before="240" w:after="240"/>
        <w:ind w:firstLine="709"/>
        <w:contextualSpacing/>
        <w:jc w:val="both"/>
        <w:rPr>
          <w:sz w:val="26"/>
          <w:szCs w:val="26"/>
        </w:rPr>
      </w:pPr>
      <w:r w:rsidRPr="009032BE">
        <w:rPr>
          <w:b/>
          <w:sz w:val="26"/>
          <w:szCs w:val="26"/>
        </w:rPr>
        <w:t>вариант 2</w:t>
      </w:r>
      <w:r w:rsidRPr="00653DEB">
        <w:rPr>
          <w:sz w:val="26"/>
          <w:szCs w:val="26"/>
        </w:rPr>
        <w:t xml:space="preserve"> — для образовательных организаций, в которых обучение ведётся на русском языке, но наряду с ним изучается один из языков народов России.</w:t>
      </w:r>
    </w:p>
    <w:p w:rsidR="00D210AF" w:rsidRDefault="00D210AF" w:rsidP="00653DEB">
      <w:pPr>
        <w:spacing w:before="240" w:after="240"/>
        <w:ind w:firstLine="426"/>
        <w:contextualSpacing/>
        <w:jc w:val="both"/>
        <w:rPr>
          <w:sz w:val="26"/>
          <w:szCs w:val="26"/>
        </w:rPr>
      </w:pPr>
    </w:p>
    <w:p w:rsidR="002F3811" w:rsidRPr="00653DEB" w:rsidRDefault="0020469B" w:rsidP="00D210AF">
      <w:pPr>
        <w:spacing w:before="240" w:after="240"/>
        <w:ind w:firstLine="709"/>
        <w:contextualSpacing/>
        <w:jc w:val="both"/>
        <w:rPr>
          <w:sz w:val="26"/>
          <w:szCs w:val="26"/>
        </w:rPr>
      </w:pPr>
      <w:r>
        <w:rPr>
          <w:sz w:val="26"/>
          <w:szCs w:val="26"/>
        </w:rPr>
        <w:t>МБОУ «</w:t>
      </w:r>
      <w:r w:rsidR="00447F22">
        <w:rPr>
          <w:sz w:val="26"/>
          <w:szCs w:val="26"/>
        </w:rPr>
        <w:t>СОШ № 1 п. Гикало</w:t>
      </w:r>
      <w:r>
        <w:rPr>
          <w:sz w:val="26"/>
          <w:szCs w:val="26"/>
        </w:rPr>
        <w:t>»</w:t>
      </w:r>
      <w:r w:rsidR="00D210AF">
        <w:rPr>
          <w:sz w:val="26"/>
          <w:szCs w:val="26"/>
        </w:rPr>
        <w:t>для реализации АООП НОО для обучающихся с ЗПР, при составлении учебного плана, ориентировалась на 2 вариант примерного учебного плана из ПрАООП НОО для обучающихся с ЗПР.</w:t>
      </w:r>
    </w:p>
    <w:p w:rsidR="002F3811" w:rsidRPr="00993BC0" w:rsidRDefault="00EE79F7" w:rsidP="00993BC0">
      <w:pPr>
        <w:pStyle w:val="af1"/>
        <w:spacing w:line="276" w:lineRule="auto"/>
        <w:ind w:firstLine="709"/>
        <w:rPr>
          <w:rFonts w:ascii="Times New Roman" w:hAnsi="Times New Roman"/>
          <w:color w:val="auto"/>
          <w:spacing w:val="2"/>
          <w:sz w:val="28"/>
          <w:szCs w:val="28"/>
        </w:rPr>
      </w:pPr>
      <w:r w:rsidRPr="009032BE">
        <w:rPr>
          <w:b/>
          <w:sz w:val="26"/>
          <w:szCs w:val="26"/>
        </w:rPr>
        <w:t xml:space="preserve">Сроки </w:t>
      </w:r>
      <w:r w:rsidRPr="009032BE">
        <w:rPr>
          <w:sz w:val="26"/>
          <w:szCs w:val="26"/>
        </w:rPr>
        <w:t xml:space="preserve">освоения АООП НОО (вариант 7.2) обучающимися с ЗПР </w:t>
      </w:r>
      <w:r w:rsidRPr="009032BE">
        <w:rPr>
          <w:b/>
          <w:sz w:val="26"/>
          <w:szCs w:val="26"/>
        </w:rPr>
        <w:t>составляют 5 лет</w:t>
      </w:r>
      <w:r w:rsidR="00BA4057">
        <w:rPr>
          <w:b/>
          <w:sz w:val="26"/>
          <w:szCs w:val="26"/>
        </w:rPr>
        <w:t xml:space="preserve"> </w:t>
      </w:r>
      <w:r w:rsidR="00993BC0">
        <w:rPr>
          <w:rFonts w:ascii="Times New Roman" w:hAnsi="Times New Roman"/>
          <w:color w:val="auto"/>
          <w:sz w:val="28"/>
          <w:szCs w:val="28"/>
        </w:rPr>
        <w:t xml:space="preserve">с обязательным введением </w:t>
      </w:r>
      <w:r w:rsidR="00993BC0" w:rsidRPr="00993BC0">
        <w:rPr>
          <w:rFonts w:ascii="Times New Roman" w:hAnsi="Times New Roman"/>
          <w:b/>
          <w:color w:val="auto"/>
          <w:sz w:val="28"/>
          <w:szCs w:val="28"/>
        </w:rPr>
        <w:t>1 дополнительного класса</w:t>
      </w:r>
      <w:r w:rsidR="00993BC0" w:rsidRPr="00F63254">
        <w:rPr>
          <w:rFonts w:ascii="Times New Roman" w:hAnsi="Times New Roman"/>
          <w:color w:val="auto"/>
          <w:sz w:val="28"/>
          <w:szCs w:val="28"/>
        </w:rPr>
        <w:t>.</w:t>
      </w:r>
    </w:p>
    <w:p w:rsidR="002F3811" w:rsidRPr="00820824" w:rsidRDefault="00EE79F7" w:rsidP="009032BE">
      <w:pPr>
        <w:spacing w:before="240"/>
        <w:ind w:firstLine="709"/>
        <w:contextualSpacing/>
        <w:jc w:val="both"/>
        <w:rPr>
          <w:b/>
          <w:sz w:val="26"/>
          <w:szCs w:val="26"/>
        </w:rPr>
      </w:pPr>
      <w:r w:rsidRPr="00820824">
        <w:rPr>
          <w:b/>
          <w:sz w:val="26"/>
          <w:szCs w:val="26"/>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2F3811" w:rsidRPr="00820824" w:rsidRDefault="002F3811" w:rsidP="009032BE">
      <w:pPr>
        <w:spacing w:before="240"/>
        <w:ind w:firstLine="709"/>
        <w:contextualSpacing/>
        <w:jc w:val="both"/>
        <w:rPr>
          <w:b/>
          <w:sz w:val="26"/>
          <w:szCs w:val="26"/>
        </w:rPr>
      </w:pPr>
    </w:p>
    <w:p w:rsidR="00993BC0" w:rsidRPr="00993BC0" w:rsidRDefault="00993BC0" w:rsidP="00993BC0">
      <w:pPr>
        <w:pStyle w:val="af1"/>
        <w:spacing w:line="276" w:lineRule="auto"/>
        <w:ind w:firstLine="709"/>
        <w:rPr>
          <w:rFonts w:ascii="Times New Roman" w:hAnsi="Times New Roman"/>
          <w:sz w:val="26"/>
          <w:szCs w:val="26"/>
        </w:rPr>
      </w:pPr>
      <w:r w:rsidRPr="00993BC0">
        <w:rPr>
          <w:rFonts w:ascii="Times New Roman" w:hAnsi="Times New Roman"/>
          <w:sz w:val="26"/>
          <w:szCs w:val="26"/>
        </w:rPr>
        <w:t xml:space="preserve">Продолжительность учебного года на первой ступени общего образования составляет 34 недели, в 1 и 1 дополнительном классах  — 33 недели. Продолжительность каникул в течение учебного года составляет не менее 30 календарных дней, летом — не менее </w:t>
      </w:r>
      <w:r w:rsidRPr="00993BC0">
        <w:rPr>
          <w:rFonts w:ascii="Times New Roman" w:hAnsi="Times New Roman"/>
          <w:spacing w:val="2"/>
          <w:sz w:val="26"/>
          <w:szCs w:val="26"/>
        </w:rPr>
        <w:t>8 недель. Для обучающихся в 1 и 1 дополнительном</w:t>
      </w:r>
      <w:r w:rsidRPr="00993BC0">
        <w:rPr>
          <w:rFonts w:ascii="Times New Roman" w:hAnsi="Times New Roman"/>
          <w:spacing w:val="2"/>
          <w:sz w:val="26"/>
          <w:szCs w:val="26"/>
          <w:vertAlign w:val="superscript"/>
        </w:rPr>
        <w:t>1</w:t>
      </w:r>
      <w:r w:rsidRPr="00993BC0">
        <w:rPr>
          <w:rFonts w:ascii="Times New Roman" w:hAnsi="Times New Roman"/>
          <w:spacing w:val="2"/>
          <w:sz w:val="26"/>
          <w:szCs w:val="26"/>
        </w:rPr>
        <w:t xml:space="preserve"> классов устанавливаются в </w:t>
      </w:r>
      <w:r w:rsidRPr="00993BC0">
        <w:rPr>
          <w:rFonts w:ascii="Times New Roman" w:hAnsi="Times New Roman"/>
          <w:sz w:val="26"/>
          <w:szCs w:val="26"/>
        </w:rPr>
        <w:t xml:space="preserve">течение года дополнительные недельные каникулы. </w:t>
      </w:r>
    </w:p>
    <w:p w:rsidR="00993BC0" w:rsidRPr="00993BC0" w:rsidRDefault="00993BC0" w:rsidP="00993BC0">
      <w:pPr>
        <w:pStyle w:val="af1"/>
        <w:spacing w:line="276" w:lineRule="auto"/>
        <w:ind w:firstLine="709"/>
        <w:rPr>
          <w:rFonts w:ascii="Times New Roman" w:hAnsi="Times New Roman"/>
          <w:color w:val="auto"/>
          <w:sz w:val="26"/>
          <w:szCs w:val="26"/>
        </w:rPr>
      </w:pPr>
      <w:r w:rsidRPr="00993BC0">
        <w:rPr>
          <w:rFonts w:ascii="Times New Roman" w:hAnsi="Times New Roman"/>
          <w:sz w:val="26"/>
          <w:szCs w:val="26"/>
        </w:rPr>
        <w:t xml:space="preserve">Продолжительность учебных занятий составляет 40 минут. </w:t>
      </w:r>
      <w:r w:rsidRPr="00993BC0">
        <w:rPr>
          <w:rFonts w:ascii="Times New Roman" w:hAnsi="Times New Roman"/>
          <w:color w:val="auto"/>
          <w:sz w:val="26"/>
          <w:szCs w:val="26"/>
        </w:rPr>
        <w:t>При определении продолжительности занятий в 1 и 1 дополнительном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993BC0">
        <w:rPr>
          <w:rStyle w:val="af0"/>
          <w:rFonts w:ascii="Times New Roman" w:hAnsi="Times New Roman"/>
          <w:color w:val="auto"/>
          <w:sz w:val="26"/>
          <w:szCs w:val="26"/>
        </w:rPr>
        <w:footnoteReference w:id="5"/>
      </w:r>
    </w:p>
    <w:p w:rsidR="002F3811" w:rsidRPr="00D210AF" w:rsidRDefault="00EE79F7" w:rsidP="009032BE">
      <w:pPr>
        <w:spacing w:before="240" w:after="240"/>
        <w:ind w:firstLine="709"/>
        <w:contextualSpacing/>
        <w:jc w:val="both"/>
        <w:rPr>
          <w:b/>
          <w:sz w:val="26"/>
          <w:szCs w:val="26"/>
        </w:rPr>
      </w:pPr>
      <w:r w:rsidRPr="00653DEB">
        <w:rPr>
          <w:sz w:val="26"/>
          <w:szCs w:val="26"/>
        </w:rPr>
        <w:t>Количество часов, отводимых на изучение учебных предметов «Русский язык», «Литературное чтение» и «Родной язык и литературное чтение</w:t>
      </w:r>
      <w:r w:rsidR="009032BE">
        <w:rPr>
          <w:sz w:val="26"/>
          <w:szCs w:val="26"/>
        </w:rPr>
        <w:t xml:space="preserve"> на родном языке</w:t>
      </w:r>
      <w:r w:rsidRPr="00653DEB">
        <w:rPr>
          <w:sz w:val="26"/>
          <w:szCs w:val="26"/>
        </w:rPr>
        <w:t xml:space="preserve">» </w:t>
      </w:r>
      <w:r w:rsidRPr="00D210AF">
        <w:rPr>
          <w:b/>
          <w:sz w:val="26"/>
          <w:szCs w:val="26"/>
        </w:rPr>
        <w:t>может корректироваться в рамках предметн</w:t>
      </w:r>
      <w:r w:rsidR="009032BE" w:rsidRPr="00D210AF">
        <w:rPr>
          <w:b/>
          <w:sz w:val="26"/>
          <w:szCs w:val="26"/>
        </w:rPr>
        <w:t>ых областей</w:t>
      </w:r>
      <w:r w:rsidR="00D14C80">
        <w:rPr>
          <w:b/>
          <w:sz w:val="26"/>
          <w:szCs w:val="26"/>
        </w:rPr>
        <w:t xml:space="preserve"> </w:t>
      </w:r>
      <w:r w:rsidRPr="00653DEB">
        <w:rPr>
          <w:sz w:val="26"/>
          <w:szCs w:val="26"/>
        </w:rPr>
        <w:t>«</w:t>
      </w:r>
      <w:r w:rsidR="009032BE">
        <w:rPr>
          <w:sz w:val="26"/>
          <w:szCs w:val="26"/>
        </w:rPr>
        <w:t>Русский язык и литературное чтение</w:t>
      </w:r>
      <w:r w:rsidRPr="00653DEB">
        <w:rPr>
          <w:sz w:val="26"/>
          <w:szCs w:val="26"/>
        </w:rPr>
        <w:t>»</w:t>
      </w:r>
      <w:r w:rsidR="009032BE">
        <w:rPr>
          <w:sz w:val="26"/>
          <w:szCs w:val="26"/>
        </w:rPr>
        <w:t xml:space="preserve"> «Родной язык и литературное чтение на родном языке»</w:t>
      </w:r>
      <w:r w:rsidRPr="00D210AF">
        <w:rPr>
          <w:b/>
          <w:sz w:val="26"/>
          <w:szCs w:val="26"/>
        </w:rPr>
        <w:t>с учётом психофизических особенностей обучающихся с ЗПР.</w:t>
      </w:r>
    </w:p>
    <w:p w:rsidR="002F3811" w:rsidRPr="00653DEB" w:rsidRDefault="002F3811" w:rsidP="00653DEB">
      <w:pPr>
        <w:spacing w:before="240" w:after="240"/>
        <w:ind w:firstLine="426"/>
        <w:contextualSpacing/>
        <w:jc w:val="both"/>
        <w:rPr>
          <w:sz w:val="26"/>
          <w:szCs w:val="26"/>
        </w:rPr>
      </w:pPr>
    </w:p>
    <w:p w:rsidR="002F3811" w:rsidRPr="00653DEB" w:rsidRDefault="009032BE" w:rsidP="009032BE">
      <w:pPr>
        <w:spacing w:before="240" w:after="240"/>
        <w:ind w:firstLine="709"/>
        <w:contextualSpacing/>
        <w:jc w:val="both"/>
        <w:rPr>
          <w:sz w:val="26"/>
          <w:szCs w:val="26"/>
        </w:rPr>
      </w:pPr>
      <w:r>
        <w:rPr>
          <w:sz w:val="26"/>
          <w:szCs w:val="26"/>
        </w:rPr>
        <w:t>П</w:t>
      </w:r>
      <w:r w:rsidR="00EE79F7" w:rsidRPr="00653DEB">
        <w:rPr>
          <w:sz w:val="26"/>
          <w:szCs w:val="26"/>
        </w:rPr>
        <w:t>редметн</w:t>
      </w:r>
      <w:r>
        <w:rPr>
          <w:sz w:val="26"/>
          <w:szCs w:val="26"/>
        </w:rPr>
        <w:t>ая</w:t>
      </w:r>
      <w:r w:rsidR="00EE79F7" w:rsidRPr="00653DEB">
        <w:rPr>
          <w:sz w:val="26"/>
          <w:szCs w:val="26"/>
        </w:rPr>
        <w:t xml:space="preserve"> область «Иностранный язык», </w:t>
      </w:r>
      <w:r>
        <w:rPr>
          <w:sz w:val="26"/>
          <w:szCs w:val="26"/>
        </w:rPr>
        <w:t>направлена на</w:t>
      </w:r>
      <w:r w:rsidR="00EE79F7" w:rsidRPr="00653DEB">
        <w:rPr>
          <w:sz w:val="26"/>
          <w:szCs w:val="26"/>
        </w:rPr>
        <w:t xml:space="preserve"> сформирован</w:t>
      </w:r>
      <w:r>
        <w:rPr>
          <w:sz w:val="26"/>
          <w:szCs w:val="26"/>
        </w:rPr>
        <w:t>ие</w:t>
      </w:r>
      <w:r w:rsidR="00EE79F7" w:rsidRPr="00653DEB">
        <w:rPr>
          <w:sz w:val="26"/>
          <w:szCs w:val="26"/>
        </w:rPr>
        <w:t xml:space="preserve"> первоначальны</w:t>
      </w:r>
      <w:r>
        <w:rPr>
          <w:sz w:val="26"/>
          <w:szCs w:val="26"/>
        </w:rPr>
        <w:t>х</w:t>
      </w:r>
      <w:r w:rsidR="00EE79F7" w:rsidRPr="00653DEB">
        <w:rPr>
          <w:sz w:val="26"/>
          <w:szCs w:val="26"/>
        </w:rPr>
        <w:t xml:space="preserve"> представлени</w:t>
      </w:r>
      <w:r>
        <w:rPr>
          <w:sz w:val="26"/>
          <w:szCs w:val="26"/>
        </w:rPr>
        <w:t>й</w:t>
      </w:r>
      <w:r w:rsidR="00EE79F7" w:rsidRPr="00653DEB">
        <w:rPr>
          <w:sz w:val="26"/>
          <w:szCs w:val="26"/>
        </w:rPr>
        <w:t xml:space="preserve">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w:t>
      </w:r>
    </w:p>
    <w:p w:rsidR="002F3811" w:rsidRPr="00223779" w:rsidRDefault="00223779" w:rsidP="00223779">
      <w:pPr>
        <w:spacing w:line="276" w:lineRule="auto"/>
        <w:ind w:firstLine="709"/>
        <w:jc w:val="both"/>
        <w:rPr>
          <w:sz w:val="28"/>
          <w:szCs w:val="28"/>
        </w:rPr>
      </w:pPr>
      <w:r w:rsidRPr="00223779">
        <w:rPr>
          <w:b/>
          <w:sz w:val="28"/>
          <w:szCs w:val="28"/>
        </w:rPr>
        <w:t>Часы коррекционно-развивающей области</w:t>
      </w:r>
      <w:r w:rsidRPr="00F63254">
        <w:rPr>
          <w:sz w:val="28"/>
          <w:szCs w:val="28"/>
        </w:rPr>
        <w:t xml:space="preserve"> представлены групповыми и индивидуальными коррекционно-развивающими занятиями (логопедически</w:t>
      </w:r>
      <w:r>
        <w:rPr>
          <w:sz w:val="28"/>
          <w:szCs w:val="28"/>
        </w:rPr>
        <w:t>ми</w:t>
      </w:r>
      <w:r w:rsidRPr="00F63254">
        <w:rPr>
          <w:sz w:val="28"/>
          <w:szCs w:val="28"/>
        </w:rPr>
        <w:t xml:space="preserve"> и </w:t>
      </w:r>
      <w:r w:rsidRPr="00F63254">
        <w:rPr>
          <w:sz w:val="28"/>
          <w:szCs w:val="28"/>
        </w:rPr>
        <w:lastRenderedPageBreak/>
        <w:t>психокоррекционны</w:t>
      </w:r>
      <w:r>
        <w:rPr>
          <w:sz w:val="28"/>
          <w:szCs w:val="28"/>
        </w:rPr>
        <w:t>ми</w:t>
      </w:r>
      <w:r w:rsidRPr="00F63254">
        <w:rPr>
          <w:sz w:val="28"/>
          <w:szCs w:val="28"/>
        </w:rPr>
        <w:t xml:space="preserve">), направленными на </w:t>
      </w:r>
      <w:r w:rsidRPr="00F63254">
        <w:rPr>
          <w:rFonts w:eastAsia="Times New Roman"/>
          <w:sz w:val="28"/>
          <w:szCs w:val="28"/>
        </w:rPr>
        <w:t>коррекцию недостатков психофизического развития обучающихся и восполнение пробелов в знаниях, а также</w:t>
      </w:r>
      <w:r w:rsidRPr="00F63254">
        <w:rPr>
          <w:sz w:val="28"/>
          <w:szCs w:val="28"/>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Pr>
          <w:sz w:val="28"/>
          <w:szCs w:val="28"/>
        </w:rPr>
        <w:t>до 25 </w:t>
      </w:r>
      <w:r w:rsidRPr="00F63254">
        <w:rPr>
          <w:sz w:val="28"/>
          <w:szCs w:val="28"/>
        </w:rPr>
        <w:t xml:space="preserve">мин., на групповые занятия – </w:t>
      </w:r>
      <w:r>
        <w:rPr>
          <w:sz w:val="28"/>
          <w:szCs w:val="28"/>
        </w:rPr>
        <w:t xml:space="preserve">до </w:t>
      </w:r>
      <w:r w:rsidRPr="00F63254">
        <w:rPr>
          <w:sz w:val="28"/>
          <w:szCs w:val="28"/>
        </w:rPr>
        <w:t>40 минут.</w:t>
      </w:r>
    </w:p>
    <w:p w:rsidR="002F3811" w:rsidRPr="00223779" w:rsidRDefault="00EE79F7" w:rsidP="009032BE">
      <w:pPr>
        <w:spacing w:before="240" w:after="240"/>
        <w:ind w:firstLine="709"/>
        <w:contextualSpacing/>
        <w:jc w:val="both"/>
        <w:rPr>
          <w:b/>
          <w:sz w:val="26"/>
          <w:szCs w:val="26"/>
        </w:rPr>
      </w:pPr>
      <w:r w:rsidRPr="00653DEB">
        <w:rPr>
          <w:sz w:val="26"/>
          <w:szCs w:val="26"/>
        </w:rPr>
        <w:t xml:space="preserve">Количество учебных занятий </w:t>
      </w:r>
      <w:r w:rsidRPr="00223779">
        <w:rPr>
          <w:b/>
          <w:sz w:val="26"/>
          <w:szCs w:val="26"/>
        </w:rPr>
        <w:t>за 5 учебных летне</w:t>
      </w:r>
      <w:r w:rsidRPr="00653DEB">
        <w:rPr>
          <w:sz w:val="26"/>
          <w:szCs w:val="26"/>
        </w:rPr>
        <w:t xml:space="preserve"> может составлять </w:t>
      </w:r>
      <w:r w:rsidRPr="00223779">
        <w:rPr>
          <w:b/>
          <w:sz w:val="26"/>
          <w:szCs w:val="26"/>
        </w:rPr>
        <w:t>более3732 часов.</w:t>
      </w:r>
    </w:p>
    <w:p w:rsidR="00D210AF" w:rsidRPr="005D55EA" w:rsidRDefault="00EE79F7" w:rsidP="005D55EA">
      <w:pPr>
        <w:spacing w:before="240" w:after="240"/>
        <w:ind w:firstLine="709"/>
        <w:contextualSpacing/>
        <w:jc w:val="both"/>
        <w:rPr>
          <w:b/>
          <w:sz w:val="24"/>
          <w:szCs w:val="24"/>
        </w:rPr>
      </w:pPr>
      <w:r w:rsidRPr="00653DEB">
        <w:rPr>
          <w:sz w:val="26"/>
          <w:szCs w:val="26"/>
        </w:rPr>
        <w:t xml:space="preserve">Время, отводимое на внеурочную деятельность, на </w:t>
      </w:r>
      <w:r w:rsidR="002D7119" w:rsidRPr="00653DEB">
        <w:rPr>
          <w:sz w:val="26"/>
          <w:szCs w:val="26"/>
        </w:rPr>
        <w:t xml:space="preserve">уровне </w:t>
      </w:r>
      <w:r w:rsidRPr="00653DEB">
        <w:rPr>
          <w:sz w:val="26"/>
          <w:szCs w:val="26"/>
        </w:rPr>
        <w:t xml:space="preserve">начального общего обучения составляет − </w:t>
      </w:r>
      <w:r w:rsidRPr="009032BE">
        <w:rPr>
          <w:b/>
          <w:sz w:val="26"/>
          <w:szCs w:val="26"/>
        </w:rPr>
        <w:t>1680 часов</w:t>
      </w:r>
      <w:r w:rsidRPr="00653DEB">
        <w:rPr>
          <w:sz w:val="26"/>
          <w:szCs w:val="26"/>
        </w:rPr>
        <w:t xml:space="preserve">, из них </w:t>
      </w:r>
      <w:r w:rsidRPr="009032BE">
        <w:rPr>
          <w:b/>
          <w:sz w:val="26"/>
          <w:szCs w:val="26"/>
        </w:rPr>
        <w:t>1176 ч</w:t>
      </w:r>
      <w:r w:rsidR="009032BE">
        <w:rPr>
          <w:b/>
          <w:sz w:val="26"/>
          <w:szCs w:val="26"/>
        </w:rPr>
        <w:t>асов</w:t>
      </w:r>
      <w:r w:rsidRPr="009032BE">
        <w:rPr>
          <w:b/>
          <w:sz w:val="26"/>
          <w:szCs w:val="26"/>
        </w:rPr>
        <w:t xml:space="preserve"> приходится на коррекционно-развивающее направление</w:t>
      </w:r>
      <w:r w:rsidRPr="009032BE">
        <w:rPr>
          <w:b/>
          <w:sz w:val="24"/>
          <w:szCs w:val="24"/>
        </w:rPr>
        <w:t>.</w:t>
      </w:r>
    </w:p>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D210AF" w:rsidRDefault="00D210AF" w:rsidP="00D14C80">
      <w:pPr>
        <w:spacing w:before="240" w:after="240"/>
        <w:ind w:firstLine="426"/>
        <w:contextualSpacing/>
        <w:jc w:val="center"/>
        <w:rPr>
          <w:sz w:val="24"/>
          <w:szCs w:val="24"/>
        </w:rPr>
      </w:pPr>
      <w:r w:rsidRPr="00D210AF">
        <w:rPr>
          <w:b/>
          <w:sz w:val="26"/>
          <w:szCs w:val="26"/>
        </w:rPr>
        <w:t>Годовой учебный план начального общего образования</w:t>
      </w:r>
      <w:r w:rsidRPr="00D210AF">
        <w:rPr>
          <w:b/>
          <w:sz w:val="26"/>
          <w:szCs w:val="26"/>
        </w:rPr>
        <w:br/>
        <w:t>обучающихся с задержкой психического развития (вариант 7.2)</w:t>
      </w:r>
      <w:r w:rsidRPr="00D210AF">
        <w:rPr>
          <w:b/>
          <w:sz w:val="26"/>
          <w:szCs w:val="26"/>
        </w:rPr>
        <w:br/>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84"/>
        <w:gridCol w:w="2409"/>
        <w:gridCol w:w="1134"/>
        <w:gridCol w:w="709"/>
        <w:gridCol w:w="709"/>
        <w:gridCol w:w="709"/>
        <w:gridCol w:w="708"/>
        <w:gridCol w:w="1276"/>
      </w:tblGrid>
      <w:tr w:rsidR="00D210AF" w:rsidRPr="00A81634" w:rsidTr="00D210AF">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 xml:space="preserve">Предметные </w:t>
            </w:r>
            <w:r w:rsidRPr="00A81634">
              <w:rPr>
                <w:b/>
                <w:sz w:val="24"/>
                <w:szCs w:val="24"/>
              </w:rPr>
              <w:br/>
              <w:t>области</w:t>
            </w:r>
          </w:p>
        </w:tc>
        <w:tc>
          <w:tcPr>
            <w:tcW w:w="2693" w:type="dxa"/>
            <w:gridSpan w:val="2"/>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D210AF" w:rsidRPr="00A81634" w:rsidRDefault="00D210AF" w:rsidP="00D210AF">
            <w:pPr>
              <w:jc w:val="center"/>
              <w:rPr>
                <w:b/>
                <w:sz w:val="24"/>
                <w:szCs w:val="24"/>
              </w:rPr>
            </w:pPr>
            <w:r w:rsidRPr="00A81634">
              <w:rPr>
                <w:b/>
                <w:sz w:val="24"/>
                <w:szCs w:val="24"/>
              </w:rPr>
              <w:t>Классы</w:t>
            </w:r>
          </w:p>
          <w:p w:rsidR="00E81B66" w:rsidRDefault="00E81B66" w:rsidP="00D210AF">
            <w:pPr>
              <w:jc w:val="center"/>
              <w:rPr>
                <w:b/>
                <w:sz w:val="24"/>
                <w:szCs w:val="24"/>
              </w:rPr>
            </w:pPr>
          </w:p>
          <w:p w:rsidR="00D210AF" w:rsidRPr="00A81634" w:rsidRDefault="00D210AF" w:rsidP="00D210AF">
            <w:pPr>
              <w:jc w:val="center"/>
              <w:rPr>
                <w:b/>
                <w:sz w:val="24"/>
                <w:szCs w:val="24"/>
              </w:rPr>
            </w:pPr>
            <w:r w:rsidRPr="00A81634">
              <w:rPr>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b/>
                <w:sz w:val="24"/>
                <w:szCs w:val="24"/>
              </w:rPr>
            </w:pPr>
            <w:r>
              <w:rPr>
                <w:b/>
                <w:sz w:val="24"/>
                <w:szCs w:val="24"/>
              </w:rPr>
              <w:t xml:space="preserve">Количество часов </w:t>
            </w:r>
            <w:r w:rsidRPr="00A81634">
              <w:rPr>
                <w:b/>
                <w:sz w:val="24"/>
                <w:szCs w:val="24"/>
              </w:rPr>
              <w:t>в год</w:t>
            </w:r>
          </w:p>
        </w:tc>
        <w:tc>
          <w:tcPr>
            <w:tcW w:w="1276" w:type="dxa"/>
            <w:vMerge w:val="restart"/>
            <w:tcBorders>
              <w:top w:val="single" w:sz="4" w:space="0" w:color="000000"/>
              <w:left w:val="single" w:sz="4" w:space="0" w:color="000000"/>
              <w:right w:val="single" w:sz="4" w:space="0" w:color="000000"/>
            </w:tcBorders>
          </w:tcPr>
          <w:p w:rsidR="00D210AF" w:rsidRDefault="00D210AF" w:rsidP="00D210AF">
            <w:pPr>
              <w:jc w:val="center"/>
              <w:rPr>
                <w:b/>
                <w:sz w:val="24"/>
                <w:szCs w:val="24"/>
              </w:rPr>
            </w:pPr>
            <w:r w:rsidRPr="00A81634">
              <w:rPr>
                <w:b/>
                <w:sz w:val="24"/>
                <w:szCs w:val="24"/>
              </w:rPr>
              <w:t>Всего</w:t>
            </w:r>
          </w:p>
          <w:p w:rsidR="00D210AF" w:rsidRPr="00A81634" w:rsidRDefault="00D210AF" w:rsidP="00D210AF">
            <w:pPr>
              <w:jc w:val="center"/>
              <w:rPr>
                <w:b/>
                <w:sz w:val="24"/>
                <w:szCs w:val="24"/>
              </w:rPr>
            </w:pPr>
            <w:r>
              <w:rPr>
                <w:b/>
                <w:sz w:val="24"/>
                <w:szCs w:val="24"/>
              </w:rPr>
              <w:t>за 5 лет</w:t>
            </w:r>
          </w:p>
        </w:tc>
      </w:tr>
      <w:tr w:rsidR="00D210AF" w:rsidRPr="00A81634" w:rsidTr="00D210AF">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c>
          <w:tcPr>
            <w:tcW w:w="2693" w:type="dxa"/>
            <w:gridSpan w:val="2"/>
            <w:vMerge/>
            <w:tcBorders>
              <w:top w:val="single" w:sz="4" w:space="0" w:color="000000"/>
              <w:left w:val="single" w:sz="4" w:space="0" w:color="000000"/>
              <w:bottom w:val="single" w:sz="4" w:space="0" w:color="000000"/>
              <w:right w:val="single" w:sz="4" w:space="0" w:color="000000"/>
              <w:tl2br w:val="single" w:sz="4" w:space="0" w:color="auto"/>
              <w:tr2bl w:val="nil"/>
            </w:tcBorders>
          </w:tcPr>
          <w:p w:rsidR="00D210AF" w:rsidRPr="00A81634" w:rsidRDefault="00D210AF" w:rsidP="00D210AF">
            <w:pPr>
              <w:jc w:val="center"/>
              <w:rPr>
                <w:noProof/>
                <w:sz w:val="24"/>
                <w:szCs w:val="24"/>
              </w:rPr>
            </w:pPr>
          </w:p>
        </w:tc>
        <w:tc>
          <w:tcPr>
            <w:tcW w:w="1134" w:type="dxa"/>
            <w:tcBorders>
              <w:top w:val="single" w:sz="4" w:space="0" w:color="auto"/>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D210AF" w:rsidRPr="002E22A7" w:rsidRDefault="00D210AF" w:rsidP="00D210AF">
            <w:pPr>
              <w:jc w:val="center"/>
              <w:rPr>
                <w:sz w:val="24"/>
                <w:szCs w:val="24"/>
                <w:vertAlign w:val="superscript"/>
              </w:rPr>
            </w:pPr>
            <w:r>
              <w:rPr>
                <w:sz w:val="24"/>
                <w:szCs w:val="24"/>
              </w:rPr>
              <w:t>1</w:t>
            </w:r>
            <w:r>
              <w:rPr>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Pr>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Pr>
                <w:sz w:val="24"/>
                <w:szCs w:val="24"/>
              </w:rPr>
              <w:t>4</w:t>
            </w:r>
          </w:p>
        </w:tc>
        <w:tc>
          <w:tcPr>
            <w:tcW w:w="1276" w:type="dxa"/>
            <w:vMerge/>
            <w:tcBorders>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6112CD" w:rsidRDefault="00D210AF" w:rsidP="00D210AF">
            <w:pPr>
              <w:jc w:val="center"/>
              <w:rPr>
                <w:b/>
                <w:sz w:val="24"/>
                <w:szCs w:val="24"/>
              </w:rPr>
            </w:pPr>
            <w:r w:rsidRPr="006112CD">
              <w:rPr>
                <w:b/>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r>
      <w:tr w:rsidR="00D210AF" w:rsidRPr="00A81634" w:rsidTr="00D210AF">
        <w:tc>
          <w:tcPr>
            <w:tcW w:w="2235" w:type="dxa"/>
            <w:gridSpan w:val="2"/>
            <w:vMerge w:val="restart"/>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Pr>
                <w:sz w:val="24"/>
                <w:szCs w:val="24"/>
              </w:rPr>
              <w:t>Русский язык и литературное чтение</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136</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638</w:t>
            </w:r>
          </w:p>
        </w:tc>
      </w:tr>
      <w:tr w:rsidR="00D210AF" w:rsidRPr="00A81634" w:rsidTr="00D210AF">
        <w:tc>
          <w:tcPr>
            <w:tcW w:w="2235" w:type="dxa"/>
            <w:gridSpan w:val="2"/>
            <w:vMerge/>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p>
        </w:tc>
        <w:tc>
          <w:tcPr>
            <w:tcW w:w="2409" w:type="dxa"/>
            <w:tcBorders>
              <w:top w:val="single" w:sz="4" w:space="0" w:color="000000"/>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336</w:t>
            </w:r>
          </w:p>
        </w:tc>
      </w:tr>
      <w:tr w:rsidR="00D210AF" w:rsidRPr="00A81634" w:rsidTr="00D210AF">
        <w:tc>
          <w:tcPr>
            <w:tcW w:w="2235" w:type="dxa"/>
            <w:gridSpan w:val="2"/>
            <w:tcBorders>
              <w:top w:val="single" w:sz="4" w:space="0" w:color="auto"/>
              <w:left w:val="single" w:sz="4" w:space="0" w:color="000000"/>
              <w:bottom w:val="single" w:sz="4" w:space="0" w:color="auto"/>
              <w:right w:val="single" w:sz="4" w:space="0" w:color="000000"/>
            </w:tcBorders>
          </w:tcPr>
          <w:p w:rsidR="00D210AF" w:rsidRPr="00A81634" w:rsidRDefault="00D210AF" w:rsidP="00D210AF">
            <w:pPr>
              <w:jc w:val="center"/>
              <w:rPr>
                <w:sz w:val="24"/>
                <w:szCs w:val="24"/>
              </w:rPr>
            </w:pPr>
            <w:r>
              <w:rPr>
                <w:sz w:val="24"/>
                <w:szCs w:val="24"/>
              </w:rPr>
              <w:t>Родной язык и литературное чтение на родном языке</w:t>
            </w:r>
          </w:p>
        </w:tc>
        <w:tc>
          <w:tcPr>
            <w:tcW w:w="2409" w:type="dxa"/>
            <w:tcBorders>
              <w:top w:val="single" w:sz="4" w:space="0" w:color="auto"/>
              <w:left w:val="single" w:sz="4" w:space="0" w:color="000000"/>
              <w:bottom w:val="single" w:sz="4" w:space="0" w:color="auto"/>
              <w:right w:val="single" w:sz="4" w:space="0" w:color="000000"/>
            </w:tcBorders>
          </w:tcPr>
          <w:p w:rsidR="00D210AF" w:rsidRPr="00A81634" w:rsidRDefault="00D210AF" w:rsidP="00D210AF">
            <w:pPr>
              <w:autoSpaceDE w:val="0"/>
              <w:autoSpaceDN w:val="0"/>
              <w:adjustRightInd w:val="0"/>
              <w:jc w:val="center"/>
              <w:rPr>
                <w:sz w:val="24"/>
                <w:szCs w:val="24"/>
              </w:rPr>
            </w:pPr>
            <w:r>
              <w:rPr>
                <w:sz w:val="24"/>
                <w:szCs w:val="24"/>
              </w:rPr>
              <w:t>Чеченский язык и литературное чтение на чеченском языке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436</w:t>
            </w:r>
          </w:p>
        </w:tc>
      </w:tr>
      <w:tr w:rsidR="00D210AF" w:rsidRPr="00A81634" w:rsidTr="00D210AF">
        <w:trPr>
          <w:trHeight w:val="562"/>
        </w:trPr>
        <w:tc>
          <w:tcPr>
            <w:tcW w:w="2235" w:type="dxa"/>
            <w:gridSpan w:val="2"/>
            <w:tcBorders>
              <w:top w:val="single" w:sz="4" w:space="0" w:color="auto"/>
              <w:left w:val="single" w:sz="4" w:space="0" w:color="000000"/>
              <w:bottom w:val="single" w:sz="4" w:space="0" w:color="000000"/>
              <w:right w:val="single" w:sz="4" w:space="0" w:color="000000"/>
            </w:tcBorders>
          </w:tcPr>
          <w:p w:rsidR="00D210AF" w:rsidRPr="00A81634" w:rsidRDefault="00472176" w:rsidP="00D210AF">
            <w:pPr>
              <w:jc w:val="center"/>
              <w:rPr>
                <w:sz w:val="24"/>
                <w:szCs w:val="24"/>
              </w:rPr>
            </w:pPr>
            <w:r>
              <w:rPr>
                <w:sz w:val="24"/>
                <w:szCs w:val="24"/>
              </w:rPr>
              <w:t xml:space="preserve">Иностранный язык </w:t>
            </w:r>
          </w:p>
        </w:tc>
        <w:tc>
          <w:tcPr>
            <w:tcW w:w="2409" w:type="dxa"/>
            <w:tcBorders>
              <w:top w:val="single" w:sz="4" w:space="0" w:color="auto"/>
              <w:left w:val="single" w:sz="4" w:space="0" w:color="000000"/>
              <w:right w:val="single" w:sz="4" w:space="0" w:color="000000"/>
            </w:tcBorders>
          </w:tcPr>
          <w:p w:rsidR="00D210AF" w:rsidRPr="00A81634" w:rsidRDefault="00472176" w:rsidP="00D210AF">
            <w:pPr>
              <w:jc w:val="center"/>
              <w:rPr>
                <w:sz w:val="24"/>
                <w:szCs w:val="24"/>
              </w:rPr>
            </w:pPr>
            <w:r w:rsidRPr="00D14C80">
              <w:rPr>
                <w:sz w:val="24"/>
                <w:szCs w:val="24"/>
              </w:rPr>
              <w:t>Английский</w:t>
            </w:r>
            <w:r w:rsidR="00D210AF" w:rsidRPr="00A81634">
              <w:rPr>
                <w:sz w:val="24"/>
                <w:szCs w:val="24"/>
              </w:rPr>
              <w:t xml:space="preserve"> язык</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Математика и информатика</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132</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136</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136</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672</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Обществознание и естествознание</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66</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336</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Основы религиозных культур и светской этики</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D14C80">
              <w:rPr>
                <w:sz w:val="24"/>
                <w:szCs w:val="24"/>
              </w:rPr>
              <w:t>Модуль: «Основы исламской культуры»</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r>
      <w:tr w:rsidR="00D210AF" w:rsidRPr="00A81634" w:rsidTr="00D210AF">
        <w:trPr>
          <w:trHeight w:val="394"/>
        </w:trPr>
        <w:tc>
          <w:tcPr>
            <w:tcW w:w="2235" w:type="dxa"/>
            <w:gridSpan w:val="2"/>
            <w:vMerge w:val="restart"/>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Искусство</w:t>
            </w: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Музыка</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rPr>
          <w:trHeight w:val="598"/>
        </w:trPr>
        <w:tc>
          <w:tcPr>
            <w:tcW w:w="2235" w:type="dxa"/>
            <w:gridSpan w:val="2"/>
            <w:vMerge/>
            <w:tcBorders>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Изобразительное искусство</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c>
          <w:tcPr>
            <w:tcW w:w="2235" w:type="dxa"/>
            <w:gridSpan w:val="2"/>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Технология</w:t>
            </w:r>
          </w:p>
        </w:tc>
        <w:tc>
          <w:tcPr>
            <w:tcW w:w="24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E81B66">
        <w:trPr>
          <w:trHeight w:val="557"/>
        </w:trPr>
        <w:tc>
          <w:tcPr>
            <w:tcW w:w="2235" w:type="dxa"/>
            <w:gridSpan w:val="2"/>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Физическая культура</w:t>
            </w:r>
          </w:p>
        </w:tc>
        <w:tc>
          <w:tcPr>
            <w:tcW w:w="24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Физическая культура</w:t>
            </w:r>
          </w:p>
        </w:tc>
        <w:tc>
          <w:tcPr>
            <w:tcW w:w="1134"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99</w:t>
            </w:r>
          </w:p>
        </w:tc>
        <w:tc>
          <w:tcPr>
            <w:tcW w:w="709"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709" w:type="dxa"/>
            <w:tcBorders>
              <w:top w:val="single" w:sz="4" w:space="0" w:color="000000"/>
              <w:left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102</w:t>
            </w:r>
          </w:p>
        </w:tc>
        <w:tc>
          <w:tcPr>
            <w:tcW w:w="708" w:type="dxa"/>
            <w:tcBorders>
              <w:top w:val="single" w:sz="4" w:space="0" w:color="000000"/>
              <w:left w:val="single" w:sz="4" w:space="0" w:color="auto"/>
              <w:right w:val="single" w:sz="4" w:space="0" w:color="000000"/>
            </w:tcBorders>
          </w:tcPr>
          <w:p w:rsidR="00D210AF" w:rsidRPr="00A81634" w:rsidRDefault="00D210AF" w:rsidP="00D210AF">
            <w:pPr>
              <w:jc w:val="center"/>
              <w:rPr>
                <w:sz w:val="24"/>
                <w:szCs w:val="24"/>
              </w:rPr>
            </w:pPr>
            <w:r w:rsidRPr="00A81634">
              <w:rPr>
                <w:sz w:val="24"/>
                <w:szCs w:val="24"/>
              </w:rPr>
              <w:t>102</w:t>
            </w:r>
          </w:p>
        </w:tc>
        <w:tc>
          <w:tcPr>
            <w:tcW w:w="1276" w:type="dxa"/>
            <w:tcBorders>
              <w:top w:val="single" w:sz="4" w:space="0" w:color="000000"/>
              <w:left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504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714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714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714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3528</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6112CD" w:rsidRDefault="00D210AF" w:rsidP="00D210AF">
            <w:pPr>
              <w:jc w:val="center"/>
              <w:rPr>
                <w:b/>
                <w:sz w:val="24"/>
                <w:szCs w:val="24"/>
              </w:rPr>
            </w:pPr>
            <w:r w:rsidRPr="006112CD">
              <w:rPr>
                <w:b/>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68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68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b/>
                <w:sz w:val="24"/>
                <w:szCs w:val="24"/>
              </w:rPr>
              <w:lastRenderedPageBreak/>
              <w:t>Максимально допустимая годовая нагрузка</w:t>
            </w:r>
            <w:r w:rsidRPr="00A81634">
              <w:rPr>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693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782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782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782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3732</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b/>
                <w:sz w:val="24"/>
                <w:szCs w:val="24"/>
              </w:rPr>
              <w:t>Внеурочная деятельность</w:t>
            </w:r>
            <w:r w:rsidRPr="00A81634">
              <w:rPr>
                <w:sz w:val="24"/>
                <w:szCs w:val="24"/>
              </w:rPr>
              <w:t xml:space="preserve"> (включая коррекционно-развивающую </w:t>
            </w:r>
            <w:r>
              <w:rPr>
                <w:sz w:val="24"/>
                <w:szCs w:val="24"/>
              </w:rPr>
              <w:t>область</w:t>
            </w:r>
            <w:r w:rsidRPr="00A81634">
              <w:rPr>
                <w:sz w:val="24"/>
                <w:szCs w:val="24"/>
              </w:rPr>
              <w:t>):</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330</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330</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340</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340</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340</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1680</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i/>
                <w:sz w:val="24"/>
                <w:szCs w:val="24"/>
              </w:rPr>
            </w:pPr>
            <w:r w:rsidRPr="00A81634">
              <w:rPr>
                <w:rFonts w:eastAsia="Times New Roman"/>
                <w:i/>
                <w:sz w:val="24"/>
                <w:szCs w:val="24"/>
              </w:rPr>
              <w:t xml:space="preserve">коррекционно-развивающая </w:t>
            </w:r>
            <w:r>
              <w:rPr>
                <w:rFonts w:eastAsia="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231</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231</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238</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i/>
                <w:sz w:val="24"/>
                <w:szCs w:val="24"/>
              </w:rPr>
            </w:pPr>
            <w:r w:rsidRPr="00A81634">
              <w:rPr>
                <w:i/>
                <w:sz w:val="24"/>
                <w:szCs w:val="24"/>
              </w:rPr>
              <w:t>238</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238</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1176</w:t>
            </w:r>
          </w:p>
        </w:tc>
      </w:tr>
      <w:tr w:rsidR="00D210AF" w:rsidRPr="00A81634" w:rsidTr="00D210AF">
        <w:tc>
          <w:tcPr>
            <w:tcW w:w="4644" w:type="dxa"/>
            <w:gridSpan w:val="3"/>
            <w:tcBorders>
              <w:top w:val="single" w:sz="4" w:space="0" w:color="000000"/>
              <w:left w:val="single" w:sz="4" w:space="0" w:color="000000"/>
              <w:right w:val="single" w:sz="4" w:space="0" w:color="000000"/>
            </w:tcBorders>
          </w:tcPr>
          <w:p w:rsidR="00D210AF" w:rsidRPr="00A81634" w:rsidRDefault="00D210AF" w:rsidP="00D210AF">
            <w:pPr>
              <w:jc w:val="center"/>
              <w:rPr>
                <w:rFonts w:eastAsia="Times New Roman"/>
                <w:sz w:val="24"/>
                <w:szCs w:val="24"/>
              </w:rPr>
            </w:pPr>
            <w:r w:rsidRPr="00A81634">
              <w:rPr>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198</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198</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204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204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1008</w:t>
            </w:r>
          </w:p>
        </w:tc>
      </w:tr>
      <w:tr w:rsidR="00D210AF" w:rsidRPr="00A81634" w:rsidTr="00D210AF">
        <w:tc>
          <w:tcPr>
            <w:tcW w:w="4644" w:type="dxa"/>
            <w:gridSpan w:val="3"/>
            <w:tcBorders>
              <w:left w:val="single" w:sz="4" w:space="0" w:color="000000"/>
              <w:bottom w:val="single" w:sz="4" w:space="0" w:color="000000"/>
              <w:right w:val="single" w:sz="4" w:space="0" w:color="000000"/>
            </w:tcBorders>
          </w:tcPr>
          <w:p w:rsidR="00D210AF" w:rsidRPr="00A81634" w:rsidRDefault="00D210AF" w:rsidP="00D210AF">
            <w:pPr>
              <w:jc w:val="center"/>
              <w:rPr>
                <w:rFonts w:eastAsia="Times New Roman"/>
                <w:sz w:val="24"/>
                <w:szCs w:val="24"/>
              </w:rPr>
            </w:pPr>
            <w:r w:rsidRPr="00A81634">
              <w:rPr>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sz w:val="24"/>
                <w:szCs w:val="24"/>
              </w:rPr>
            </w:pPr>
            <w:r w:rsidRPr="00A81634">
              <w:rPr>
                <w:sz w:val="24"/>
                <w:szCs w:val="24"/>
              </w:rPr>
              <w:t>34</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34</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sz w:val="24"/>
                <w:szCs w:val="24"/>
              </w:rPr>
            </w:pPr>
            <w:r w:rsidRPr="00A81634">
              <w:rPr>
                <w:sz w:val="24"/>
                <w:szCs w:val="24"/>
              </w:rPr>
              <w:t>168</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rFonts w:eastAsia="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99</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102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i/>
                <w:sz w:val="24"/>
                <w:szCs w:val="24"/>
              </w:rPr>
            </w:pPr>
            <w:r w:rsidRPr="00A81634">
              <w:rPr>
                <w:i/>
                <w:sz w:val="24"/>
                <w:szCs w:val="24"/>
              </w:rPr>
              <w:t>102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102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i/>
                <w:sz w:val="24"/>
                <w:szCs w:val="24"/>
              </w:rPr>
            </w:pPr>
            <w:r w:rsidRPr="00A81634">
              <w:rPr>
                <w:i/>
                <w:sz w:val="24"/>
                <w:szCs w:val="24"/>
              </w:rPr>
              <w:t>504</w:t>
            </w:r>
          </w:p>
        </w:tc>
      </w:tr>
      <w:tr w:rsidR="00D210AF" w:rsidRPr="00A81634" w:rsidTr="00D210AF">
        <w:tc>
          <w:tcPr>
            <w:tcW w:w="4644" w:type="dxa"/>
            <w:gridSpan w:val="3"/>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1023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1023</w:t>
            </w:r>
          </w:p>
        </w:tc>
        <w:tc>
          <w:tcPr>
            <w:tcW w:w="709"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1122</w:t>
            </w:r>
          </w:p>
        </w:tc>
        <w:tc>
          <w:tcPr>
            <w:tcW w:w="709" w:type="dxa"/>
            <w:tcBorders>
              <w:top w:val="single" w:sz="4" w:space="0" w:color="000000"/>
              <w:left w:val="single" w:sz="4" w:space="0" w:color="000000"/>
              <w:bottom w:val="single" w:sz="4" w:space="0" w:color="000000"/>
              <w:right w:val="single" w:sz="4" w:space="0" w:color="auto"/>
            </w:tcBorders>
          </w:tcPr>
          <w:p w:rsidR="00D210AF" w:rsidRPr="00A81634" w:rsidRDefault="00D210AF" w:rsidP="00D210AF">
            <w:pPr>
              <w:jc w:val="center"/>
              <w:rPr>
                <w:b/>
                <w:sz w:val="24"/>
                <w:szCs w:val="24"/>
              </w:rPr>
            </w:pPr>
            <w:r w:rsidRPr="00A81634">
              <w:rPr>
                <w:b/>
                <w:sz w:val="24"/>
                <w:szCs w:val="24"/>
              </w:rPr>
              <w:t>1122</w:t>
            </w:r>
          </w:p>
        </w:tc>
        <w:tc>
          <w:tcPr>
            <w:tcW w:w="708" w:type="dxa"/>
            <w:tcBorders>
              <w:top w:val="single" w:sz="4" w:space="0" w:color="000000"/>
              <w:left w:val="single" w:sz="4" w:space="0" w:color="auto"/>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tcPr>
          <w:p w:rsidR="00D210AF" w:rsidRPr="00A81634" w:rsidRDefault="00D210AF" w:rsidP="00D210AF">
            <w:pPr>
              <w:jc w:val="center"/>
              <w:rPr>
                <w:b/>
                <w:sz w:val="24"/>
                <w:szCs w:val="24"/>
              </w:rPr>
            </w:pPr>
            <w:r w:rsidRPr="00A81634">
              <w:rPr>
                <w:b/>
                <w:sz w:val="24"/>
                <w:szCs w:val="24"/>
              </w:rPr>
              <w:t>5412</w:t>
            </w:r>
          </w:p>
        </w:tc>
      </w:tr>
    </w:tbl>
    <w:p w:rsidR="00D210AF" w:rsidRDefault="00D210AF" w:rsidP="00357886">
      <w:pPr>
        <w:spacing w:before="240" w:after="240"/>
        <w:ind w:firstLine="426"/>
        <w:contextualSpacing/>
        <w:rPr>
          <w:sz w:val="24"/>
          <w:szCs w:val="24"/>
        </w:rPr>
      </w:pPr>
    </w:p>
    <w:p w:rsidR="00D210AF" w:rsidRDefault="00D210AF" w:rsidP="00357886">
      <w:pPr>
        <w:spacing w:before="240" w:after="240"/>
        <w:ind w:firstLine="426"/>
        <w:contextualSpacing/>
        <w:rPr>
          <w:sz w:val="24"/>
          <w:szCs w:val="24"/>
        </w:rPr>
      </w:pPr>
    </w:p>
    <w:p w:rsidR="005E4070" w:rsidRDefault="00472176" w:rsidP="00472176">
      <w:pPr>
        <w:spacing w:before="240" w:after="240"/>
        <w:ind w:firstLine="426"/>
        <w:contextualSpacing/>
        <w:jc w:val="center"/>
        <w:rPr>
          <w:b/>
          <w:sz w:val="26"/>
          <w:szCs w:val="26"/>
        </w:rPr>
      </w:pPr>
      <w:r>
        <w:rPr>
          <w:b/>
          <w:sz w:val="26"/>
          <w:szCs w:val="26"/>
        </w:rPr>
        <w:t>Н</w:t>
      </w:r>
      <w:r w:rsidRPr="00472176">
        <w:rPr>
          <w:b/>
          <w:sz w:val="26"/>
          <w:szCs w:val="26"/>
        </w:rPr>
        <w:t>едельный учебный план начального общего образования</w:t>
      </w:r>
      <w:r w:rsidRPr="00472176">
        <w:rPr>
          <w:b/>
          <w:sz w:val="26"/>
          <w:szCs w:val="26"/>
        </w:rPr>
        <w:br/>
        <w:t>обучающихся с задержкой психического развития (вариант 7.2)</w:t>
      </w:r>
    </w:p>
    <w:p w:rsidR="00D210AF" w:rsidRPr="00472176" w:rsidRDefault="005E4070" w:rsidP="00472176">
      <w:pPr>
        <w:spacing w:before="240" w:after="240"/>
        <w:ind w:firstLine="426"/>
        <w:contextualSpacing/>
        <w:jc w:val="center"/>
        <w:rPr>
          <w:sz w:val="26"/>
          <w:szCs w:val="26"/>
        </w:rPr>
      </w:pPr>
      <w:r>
        <w:rPr>
          <w:b/>
          <w:sz w:val="26"/>
          <w:szCs w:val="26"/>
        </w:rPr>
        <w:t>на 2018-2019 учебный год</w:t>
      </w:r>
      <w:r w:rsidR="00472176" w:rsidRPr="00472176">
        <w:rPr>
          <w:b/>
          <w:sz w:val="26"/>
          <w:szCs w:val="26"/>
        </w:rPr>
        <w:br/>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977"/>
        <w:gridCol w:w="850"/>
        <w:gridCol w:w="709"/>
        <w:gridCol w:w="709"/>
        <w:gridCol w:w="709"/>
        <w:gridCol w:w="708"/>
        <w:gridCol w:w="1276"/>
      </w:tblGrid>
      <w:tr w:rsidR="00472176" w:rsidRPr="00A81634" w:rsidTr="00A93A0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 xml:space="preserve">Предметные </w:t>
            </w:r>
            <w:r w:rsidRPr="00A81634">
              <w:rPr>
                <w:b/>
                <w:sz w:val="24"/>
                <w:szCs w:val="24"/>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472176" w:rsidRPr="00A81634" w:rsidRDefault="00472176" w:rsidP="00A93A07">
            <w:pPr>
              <w:jc w:val="center"/>
              <w:rPr>
                <w:b/>
                <w:sz w:val="24"/>
                <w:szCs w:val="24"/>
              </w:rPr>
            </w:pPr>
            <w:r w:rsidRPr="00A81634">
              <w:rPr>
                <w:b/>
                <w:sz w:val="24"/>
                <w:szCs w:val="24"/>
              </w:rPr>
              <w:t>Классы</w:t>
            </w:r>
          </w:p>
          <w:p w:rsidR="00472176" w:rsidRPr="00A81634" w:rsidRDefault="00472176" w:rsidP="00A93A07">
            <w:pPr>
              <w:jc w:val="center"/>
              <w:rPr>
                <w:b/>
                <w:sz w:val="24"/>
                <w:szCs w:val="24"/>
              </w:rPr>
            </w:pPr>
          </w:p>
          <w:p w:rsidR="00472176" w:rsidRPr="00A81634" w:rsidRDefault="00472176" w:rsidP="00A93A07">
            <w:pPr>
              <w:jc w:val="center"/>
              <w:rPr>
                <w:b/>
                <w:sz w:val="24"/>
                <w:szCs w:val="24"/>
              </w:rPr>
            </w:pPr>
            <w:r w:rsidRPr="00A81634">
              <w:rPr>
                <w:b/>
                <w:sz w:val="24"/>
                <w:szCs w:val="24"/>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472176" w:rsidRPr="00A81634" w:rsidRDefault="00472176" w:rsidP="00A93A07">
            <w:pPr>
              <w:jc w:val="center"/>
              <w:rPr>
                <w:b/>
                <w:sz w:val="24"/>
                <w:szCs w:val="24"/>
              </w:rPr>
            </w:pPr>
            <w:r w:rsidRPr="00A81634">
              <w:rPr>
                <w:b/>
                <w:sz w:val="24"/>
                <w:szCs w:val="24"/>
              </w:rPr>
              <w:t xml:space="preserve">Количество часов </w:t>
            </w:r>
            <w:r w:rsidRPr="00A81634">
              <w:rPr>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tabs>
                <w:tab w:val="left" w:pos="525"/>
              </w:tabs>
              <w:jc w:val="center"/>
              <w:rPr>
                <w:b/>
                <w:sz w:val="24"/>
                <w:szCs w:val="24"/>
              </w:rPr>
            </w:pPr>
            <w:r w:rsidRPr="00A81634">
              <w:rPr>
                <w:b/>
                <w:sz w:val="24"/>
                <w:szCs w:val="24"/>
              </w:rPr>
              <w:t>Всего</w:t>
            </w:r>
          </w:p>
          <w:p w:rsidR="00472176" w:rsidRPr="00A81634" w:rsidRDefault="00472176" w:rsidP="00A93A07">
            <w:pPr>
              <w:tabs>
                <w:tab w:val="left" w:pos="525"/>
              </w:tabs>
              <w:jc w:val="center"/>
              <w:rPr>
                <w:b/>
                <w:sz w:val="24"/>
                <w:szCs w:val="24"/>
              </w:rPr>
            </w:pPr>
          </w:p>
        </w:tc>
      </w:tr>
      <w:tr w:rsidR="00472176" w:rsidRPr="00A81634" w:rsidTr="00A93A0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472176" w:rsidRPr="00A81634" w:rsidRDefault="00472176" w:rsidP="00A93A07">
            <w:pPr>
              <w:jc w:val="center"/>
              <w:rPr>
                <w:noProof/>
                <w:sz w:val="24"/>
                <w:szCs w:val="24"/>
              </w:rPr>
            </w:pPr>
          </w:p>
        </w:tc>
        <w:tc>
          <w:tcPr>
            <w:tcW w:w="850" w:type="dxa"/>
            <w:tcBorders>
              <w:top w:val="single" w:sz="4" w:space="0" w:color="auto"/>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Pr>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472176" w:rsidRPr="002E22A7" w:rsidRDefault="00472176" w:rsidP="00A93A07">
            <w:pPr>
              <w:jc w:val="center"/>
              <w:rPr>
                <w:sz w:val="24"/>
                <w:szCs w:val="24"/>
                <w:vertAlign w:val="superscript"/>
              </w:rPr>
            </w:pPr>
            <w:r>
              <w:rPr>
                <w:sz w:val="24"/>
                <w:szCs w:val="24"/>
              </w:rPr>
              <w:t>1</w:t>
            </w:r>
            <w:r>
              <w:rPr>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Pr>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Pr>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Pr>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r>
      <w:tr w:rsidR="00472176" w:rsidRPr="00A81634" w:rsidTr="002C1D8C">
        <w:trPr>
          <w:trHeight w:val="339"/>
        </w:trPr>
        <w:tc>
          <w:tcPr>
            <w:tcW w:w="4928" w:type="dxa"/>
            <w:gridSpan w:val="2"/>
            <w:tcBorders>
              <w:top w:val="single" w:sz="4" w:space="0" w:color="000000"/>
              <w:left w:val="single" w:sz="4" w:space="0" w:color="000000"/>
              <w:bottom w:val="single" w:sz="4" w:space="0" w:color="000000"/>
              <w:right w:val="single" w:sz="4" w:space="0" w:color="000000"/>
            </w:tcBorders>
          </w:tcPr>
          <w:p w:rsidR="00472176" w:rsidRPr="00A93A07" w:rsidRDefault="00472176" w:rsidP="002C1D8C">
            <w:pPr>
              <w:jc w:val="center"/>
              <w:rPr>
                <w:b/>
                <w:sz w:val="24"/>
                <w:szCs w:val="24"/>
              </w:rPr>
            </w:pPr>
            <w:r w:rsidRPr="00A93A07">
              <w:rPr>
                <w:b/>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r>
      <w:tr w:rsidR="00472176" w:rsidRPr="00A81634" w:rsidTr="00A93A0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tcPr>
          <w:p w:rsidR="00472176" w:rsidRPr="00A81634" w:rsidRDefault="00A93A07" w:rsidP="00A93A07">
            <w:pPr>
              <w:jc w:val="center"/>
              <w:rPr>
                <w:sz w:val="24"/>
                <w:szCs w:val="24"/>
              </w:rPr>
            </w:pPr>
            <w:r>
              <w:rPr>
                <w:sz w:val="24"/>
                <w:szCs w:val="24"/>
              </w:rPr>
              <w:t>Русский язык и литературное чтение</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Русский язык</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4</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19</w:t>
            </w:r>
          </w:p>
        </w:tc>
      </w:tr>
      <w:tr w:rsidR="00472176" w:rsidRPr="00A81634" w:rsidTr="00A93A07">
        <w:tc>
          <w:tcPr>
            <w:tcW w:w="1951" w:type="dxa"/>
            <w:vMerge/>
            <w:tcBorders>
              <w:top w:val="single" w:sz="4" w:space="0" w:color="000000"/>
              <w:left w:val="single" w:sz="4" w:space="0" w:color="000000"/>
              <w:bottom w:val="single" w:sz="4" w:space="0" w:color="auto"/>
              <w:right w:val="single" w:sz="4" w:space="0" w:color="000000"/>
            </w:tcBorders>
          </w:tcPr>
          <w:p w:rsidR="00472176" w:rsidRPr="00A81634" w:rsidRDefault="00472176" w:rsidP="00A93A07">
            <w:pPr>
              <w:jc w:val="center"/>
              <w:rPr>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10</w:t>
            </w:r>
          </w:p>
        </w:tc>
      </w:tr>
      <w:tr w:rsidR="00472176" w:rsidRPr="00A81634" w:rsidTr="00A93A07">
        <w:tc>
          <w:tcPr>
            <w:tcW w:w="1951" w:type="dxa"/>
            <w:tcBorders>
              <w:top w:val="single" w:sz="4" w:space="0" w:color="auto"/>
              <w:left w:val="single" w:sz="4" w:space="0" w:color="000000"/>
              <w:bottom w:val="single" w:sz="4" w:space="0" w:color="auto"/>
              <w:right w:val="single" w:sz="4" w:space="0" w:color="000000"/>
            </w:tcBorders>
          </w:tcPr>
          <w:p w:rsidR="00472176" w:rsidRPr="00A81634" w:rsidRDefault="00A93A07" w:rsidP="00A93A07">
            <w:pPr>
              <w:jc w:val="center"/>
              <w:rPr>
                <w:sz w:val="24"/>
                <w:szCs w:val="24"/>
              </w:rPr>
            </w:pPr>
            <w:r>
              <w:rPr>
                <w:sz w:val="24"/>
                <w:szCs w:val="24"/>
              </w:rPr>
              <w:t>Родной язык и литературное чтение</w:t>
            </w:r>
          </w:p>
        </w:tc>
        <w:tc>
          <w:tcPr>
            <w:tcW w:w="2977" w:type="dxa"/>
            <w:tcBorders>
              <w:top w:val="single" w:sz="4" w:space="0" w:color="000000"/>
              <w:left w:val="single" w:sz="4" w:space="0" w:color="000000"/>
              <w:bottom w:val="single" w:sz="4" w:space="0" w:color="auto"/>
              <w:right w:val="single" w:sz="4" w:space="0" w:color="000000"/>
            </w:tcBorders>
          </w:tcPr>
          <w:p w:rsidR="00472176" w:rsidRPr="00A81634" w:rsidRDefault="00A93A07" w:rsidP="00A93A07">
            <w:pPr>
              <w:jc w:val="center"/>
              <w:rPr>
                <w:sz w:val="24"/>
                <w:szCs w:val="24"/>
              </w:rPr>
            </w:pPr>
            <w:r>
              <w:rPr>
                <w:rFonts w:eastAsia="Times New Roman"/>
                <w:sz w:val="24"/>
                <w:szCs w:val="24"/>
              </w:rPr>
              <w:t>Чеченский язык и литературное чтение на чеченском языке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13</w:t>
            </w:r>
          </w:p>
        </w:tc>
      </w:tr>
      <w:tr w:rsidR="00472176" w:rsidRPr="00A81634" w:rsidTr="00CD1A74">
        <w:trPr>
          <w:trHeight w:val="377"/>
        </w:trPr>
        <w:tc>
          <w:tcPr>
            <w:tcW w:w="1951" w:type="dxa"/>
            <w:tcBorders>
              <w:top w:val="single" w:sz="4" w:space="0" w:color="auto"/>
              <w:left w:val="single" w:sz="4" w:space="0" w:color="000000"/>
              <w:bottom w:val="single" w:sz="4" w:space="0" w:color="000000"/>
              <w:right w:val="single" w:sz="4" w:space="0" w:color="000000"/>
            </w:tcBorders>
          </w:tcPr>
          <w:p w:rsidR="00472176" w:rsidRPr="00A81634" w:rsidRDefault="00CD1A74" w:rsidP="00A93A07">
            <w:pPr>
              <w:jc w:val="center"/>
              <w:rPr>
                <w:sz w:val="24"/>
                <w:szCs w:val="24"/>
              </w:rPr>
            </w:pPr>
            <w:r>
              <w:rPr>
                <w:sz w:val="24"/>
                <w:szCs w:val="24"/>
              </w:rPr>
              <w:t>Иностранный язык</w:t>
            </w:r>
          </w:p>
        </w:tc>
        <w:tc>
          <w:tcPr>
            <w:tcW w:w="2977" w:type="dxa"/>
            <w:tcBorders>
              <w:top w:val="single" w:sz="4" w:space="0" w:color="auto"/>
              <w:left w:val="single" w:sz="4" w:space="0" w:color="000000"/>
              <w:right w:val="single" w:sz="4" w:space="0" w:color="000000"/>
            </w:tcBorders>
          </w:tcPr>
          <w:p w:rsidR="00472176" w:rsidRPr="00D14C80" w:rsidRDefault="00CD1A74" w:rsidP="00A93A07">
            <w:pPr>
              <w:jc w:val="center"/>
              <w:rPr>
                <w:sz w:val="24"/>
                <w:szCs w:val="24"/>
              </w:rPr>
            </w:pPr>
            <w:r w:rsidRPr="00D14C80">
              <w:rPr>
                <w:sz w:val="24"/>
                <w:szCs w:val="24"/>
              </w:rPr>
              <w:t>Английский</w:t>
            </w:r>
            <w:r w:rsidR="00472176" w:rsidRPr="00D14C80">
              <w:rPr>
                <w:sz w:val="24"/>
                <w:szCs w:val="24"/>
              </w:rPr>
              <w:t>язык</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Математика</w:t>
            </w:r>
          </w:p>
          <w:p w:rsidR="00472176" w:rsidRPr="00A81634" w:rsidRDefault="00472176" w:rsidP="00A93A07">
            <w:pPr>
              <w:jc w:val="center"/>
              <w:rPr>
                <w:sz w:val="24"/>
                <w:szCs w:val="24"/>
              </w:rPr>
            </w:pPr>
            <w:r w:rsidRPr="00A81634">
              <w:rPr>
                <w:sz w:val="24"/>
                <w:szCs w:val="24"/>
              </w:rPr>
              <w:t>и информатика</w:t>
            </w:r>
          </w:p>
        </w:tc>
        <w:tc>
          <w:tcPr>
            <w:tcW w:w="2977" w:type="dxa"/>
            <w:tcBorders>
              <w:top w:val="single" w:sz="4" w:space="0" w:color="000000"/>
              <w:left w:val="single" w:sz="4" w:space="0" w:color="000000"/>
              <w:bottom w:val="single" w:sz="4" w:space="0" w:color="000000"/>
              <w:right w:val="single" w:sz="4" w:space="0" w:color="000000"/>
            </w:tcBorders>
          </w:tcPr>
          <w:p w:rsidR="00472176" w:rsidRPr="00D14C80" w:rsidRDefault="00472176" w:rsidP="00A93A07">
            <w:pPr>
              <w:jc w:val="center"/>
              <w:rPr>
                <w:sz w:val="24"/>
                <w:szCs w:val="24"/>
              </w:rPr>
            </w:pPr>
            <w:r w:rsidRPr="00D14C80">
              <w:rPr>
                <w:sz w:val="24"/>
                <w:szCs w:val="24"/>
              </w:rPr>
              <w:t>Математика</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4</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4</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20</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tcPr>
          <w:p w:rsidR="00472176" w:rsidRPr="00D14C80" w:rsidRDefault="00472176" w:rsidP="00A93A07">
            <w:pPr>
              <w:jc w:val="center"/>
              <w:rPr>
                <w:sz w:val="24"/>
                <w:szCs w:val="24"/>
              </w:rPr>
            </w:pPr>
            <w:r w:rsidRPr="00D14C80">
              <w:rPr>
                <w:sz w:val="24"/>
                <w:szCs w:val="24"/>
              </w:rPr>
              <w:t>Окружающий мир</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2</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2</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10</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tcPr>
          <w:p w:rsidR="00472176" w:rsidRPr="00D14C80" w:rsidRDefault="00CD1A74" w:rsidP="00A93A07">
            <w:pPr>
              <w:jc w:val="center"/>
              <w:rPr>
                <w:sz w:val="24"/>
                <w:szCs w:val="24"/>
              </w:rPr>
            </w:pPr>
            <w:r w:rsidRPr="00D14C80">
              <w:rPr>
                <w:sz w:val="24"/>
                <w:szCs w:val="24"/>
              </w:rPr>
              <w:t>Модуль: «Основы исламской культуры»</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r>
      <w:tr w:rsidR="00472176" w:rsidRPr="00A81634" w:rsidTr="00A93A07">
        <w:trPr>
          <w:trHeight w:val="441"/>
        </w:trPr>
        <w:tc>
          <w:tcPr>
            <w:tcW w:w="1951" w:type="dxa"/>
            <w:vMerge w:val="restart"/>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Искусство</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Музыка</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A93A07">
        <w:trPr>
          <w:trHeight w:val="647"/>
        </w:trPr>
        <w:tc>
          <w:tcPr>
            <w:tcW w:w="1951" w:type="dxa"/>
            <w:vMerge/>
            <w:tcBorders>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Изобразительное искусство</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A93A07">
        <w:tc>
          <w:tcPr>
            <w:tcW w:w="1951"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Технология</w:t>
            </w:r>
          </w:p>
        </w:tc>
        <w:tc>
          <w:tcPr>
            <w:tcW w:w="2977"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1</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w:t>
            </w:r>
          </w:p>
        </w:tc>
      </w:tr>
      <w:tr w:rsidR="00472176" w:rsidRPr="00A81634" w:rsidTr="00CD1A74">
        <w:trPr>
          <w:trHeight w:val="583"/>
        </w:trPr>
        <w:tc>
          <w:tcPr>
            <w:tcW w:w="1951"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Физическая культура</w:t>
            </w:r>
          </w:p>
        </w:tc>
        <w:tc>
          <w:tcPr>
            <w:tcW w:w="2977"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Физическая культура</w:t>
            </w:r>
          </w:p>
        </w:tc>
        <w:tc>
          <w:tcPr>
            <w:tcW w:w="850"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709" w:type="dxa"/>
            <w:tcBorders>
              <w:top w:val="single" w:sz="4" w:space="0" w:color="000000"/>
              <w:left w:val="single" w:sz="4" w:space="0" w:color="000000"/>
              <w:right w:val="single" w:sz="4" w:space="0" w:color="auto"/>
            </w:tcBorders>
          </w:tcPr>
          <w:p w:rsidR="00472176" w:rsidRPr="00A81634" w:rsidRDefault="00472176" w:rsidP="00A93A07">
            <w:pPr>
              <w:jc w:val="center"/>
              <w:rPr>
                <w:sz w:val="24"/>
                <w:szCs w:val="24"/>
              </w:rPr>
            </w:pPr>
            <w:r w:rsidRPr="00A81634">
              <w:rPr>
                <w:sz w:val="24"/>
                <w:szCs w:val="24"/>
              </w:rPr>
              <w:t>3</w:t>
            </w:r>
          </w:p>
        </w:tc>
        <w:tc>
          <w:tcPr>
            <w:tcW w:w="708" w:type="dxa"/>
            <w:tcBorders>
              <w:top w:val="single" w:sz="4" w:space="0" w:color="000000"/>
              <w:left w:val="single" w:sz="4" w:space="0" w:color="auto"/>
              <w:right w:val="single" w:sz="4" w:space="0" w:color="000000"/>
            </w:tcBorders>
          </w:tcPr>
          <w:p w:rsidR="00472176" w:rsidRPr="00A81634" w:rsidRDefault="00472176" w:rsidP="00A93A07">
            <w:pPr>
              <w:jc w:val="center"/>
              <w:rPr>
                <w:sz w:val="24"/>
                <w:szCs w:val="24"/>
              </w:rPr>
            </w:pPr>
            <w:r w:rsidRPr="00A81634">
              <w:rPr>
                <w:sz w:val="24"/>
                <w:szCs w:val="24"/>
              </w:rPr>
              <w:t>3</w:t>
            </w:r>
          </w:p>
        </w:tc>
        <w:tc>
          <w:tcPr>
            <w:tcW w:w="1276" w:type="dxa"/>
            <w:tcBorders>
              <w:top w:val="single" w:sz="4" w:space="0" w:color="000000"/>
              <w:left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15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21</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105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93A07" w:rsidRDefault="00472176" w:rsidP="00A93A07">
            <w:pPr>
              <w:jc w:val="center"/>
              <w:rPr>
                <w:b/>
                <w:sz w:val="24"/>
                <w:szCs w:val="24"/>
              </w:rPr>
            </w:pPr>
            <w:r w:rsidRPr="00A93A07">
              <w:rPr>
                <w:b/>
                <w:sz w:val="24"/>
                <w:szCs w:val="24"/>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sz w:val="24"/>
                <w:szCs w:val="24"/>
              </w:rPr>
            </w:pP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p>
        </w:tc>
      </w:tr>
      <w:tr w:rsidR="002C1D8C"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2C1D8C" w:rsidRPr="002C1D8C" w:rsidRDefault="00D14C80" w:rsidP="00A93A07">
            <w:pPr>
              <w:jc w:val="center"/>
              <w:rPr>
                <w:b/>
                <w:color w:val="FF0000"/>
                <w:sz w:val="24"/>
                <w:szCs w:val="24"/>
              </w:rPr>
            </w:pPr>
            <w:r>
              <w:rPr>
                <w:b/>
                <w:color w:val="FF0000"/>
                <w:sz w:val="24"/>
                <w:szCs w:val="24"/>
              </w:rPr>
              <w:t>Литературное чтение на чеченском языке</w:t>
            </w:r>
          </w:p>
        </w:tc>
        <w:tc>
          <w:tcPr>
            <w:tcW w:w="850"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Pr="00A81634" w:rsidRDefault="002C1D8C" w:rsidP="00A93A07">
            <w:pPr>
              <w:jc w:val="center"/>
              <w:rPr>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C1D8C" w:rsidRPr="00A81634" w:rsidRDefault="002C1D8C" w:rsidP="00D14C80">
            <w:pPr>
              <w:rPr>
                <w:sz w:val="24"/>
                <w:szCs w:val="24"/>
              </w:rPr>
            </w:pPr>
          </w:p>
        </w:tc>
        <w:tc>
          <w:tcPr>
            <w:tcW w:w="709" w:type="dxa"/>
            <w:tcBorders>
              <w:top w:val="single" w:sz="4" w:space="0" w:color="000000"/>
              <w:left w:val="single" w:sz="4" w:space="0" w:color="000000"/>
              <w:bottom w:val="single" w:sz="4" w:space="0" w:color="000000"/>
              <w:right w:val="single" w:sz="4" w:space="0" w:color="auto"/>
            </w:tcBorders>
          </w:tcPr>
          <w:p w:rsidR="002C1D8C" w:rsidRPr="00A81634" w:rsidRDefault="00D14C80" w:rsidP="00A93A07">
            <w:pPr>
              <w:jc w:val="center"/>
              <w:rPr>
                <w:sz w:val="24"/>
                <w:szCs w:val="24"/>
              </w:rPr>
            </w:pPr>
            <w:r>
              <w:rPr>
                <w:sz w:val="24"/>
                <w:szCs w:val="24"/>
              </w:rPr>
              <w:t>1</w:t>
            </w:r>
          </w:p>
        </w:tc>
        <w:tc>
          <w:tcPr>
            <w:tcW w:w="708" w:type="dxa"/>
            <w:tcBorders>
              <w:top w:val="single" w:sz="4" w:space="0" w:color="000000"/>
              <w:left w:val="single" w:sz="4" w:space="0" w:color="auto"/>
              <w:bottom w:val="single" w:sz="4" w:space="0" w:color="000000"/>
              <w:right w:val="single" w:sz="4" w:space="0" w:color="000000"/>
            </w:tcBorders>
          </w:tcPr>
          <w:p w:rsidR="002C1D8C" w:rsidRPr="00A81634" w:rsidRDefault="002C1D8C" w:rsidP="00A93A07">
            <w:pPr>
              <w:jc w:val="center"/>
              <w:rPr>
                <w:sz w:val="24"/>
                <w:szCs w:val="24"/>
              </w:rPr>
            </w:pPr>
          </w:p>
        </w:tc>
        <w:tc>
          <w:tcPr>
            <w:tcW w:w="1276" w:type="dxa"/>
            <w:tcBorders>
              <w:top w:val="single" w:sz="4" w:space="0" w:color="000000"/>
              <w:left w:val="single" w:sz="4" w:space="0" w:color="000000"/>
              <w:bottom w:val="single" w:sz="4" w:space="0" w:color="000000"/>
              <w:right w:val="single" w:sz="4" w:space="0" w:color="000000"/>
            </w:tcBorders>
          </w:tcPr>
          <w:p w:rsidR="002C1D8C" w:rsidRPr="00A81634" w:rsidRDefault="00D14C80" w:rsidP="00A93A07">
            <w:pPr>
              <w:jc w:val="center"/>
              <w:rPr>
                <w:sz w:val="24"/>
                <w:szCs w:val="24"/>
              </w:rPr>
            </w:pPr>
            <w:r>
              <w:rPr>
                <w:sz w:val="24"/>
                <w:szCs w:val="24"/>
              </w:rPr>
              <w:t>1</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Максимально допустимая недельная нагрузка</w:t>
            </w:r>
            <w:r w:rsidRPr="00A81634">
              <w:rPr>
                <w:sz w:val="24"/>
                <w:szCs w:val="24"/>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23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23</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D14C80" w:rsidP="00A93A07">
            <w:pPr>
              <w:jc w:val="center"/>
              <w:rPr>
                <w:b/>
                <w:sz w:val="24"/>
                <w:szCs w:val="24"/>
              </w:rPr>
            </w:pPr>
            <w:r>
              <w:rPr>
                <w:b/>
                <w:sz w:val="24"/>
                <w:szCs w:val="24"/>
              </w:rPr>
              <w:t>106</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Внеурочная деятельность</w:t>
            </w:r>
            <w:r w:rsidRPr="00A81634">
              <w:rPr>
                <w:sz w:val="24"/>
                <w:szCs w:val="24"/>
              </w:rPr>
              <w:t xml:space="preserve"> (включая коррекционно-развивающую </w:t>
            </w:r>
            <w:r>
              <w:rPr>
                <w:sz w:val="24"/>
                <w:szCs w:val="24"/>
              </w:rPr>
              <w:t>область</w:t>
            </w:r>
            <w:r w:rsidRPr="00A81634">
              <w:rPr>
                <w:sz w:val="24"/>
                <w:szCs w:val="24"/>
              </w:rPr>
              <w:t>):</w:t>
            </w:r>
          </w:p>
        </w:tc>
        <w:tc>
          <w:tcPr>
            <w:tcW w:w="850"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9" w:type="dxa"/>
            <w:tcBorders>
              <w:top w:val="single" w:sz="4" w:space="0" w:color="000000"/>
              <w:left w:val="single" w:sz="4" w:space="0" w:color="000000"/>
              <w:bottom w:val="single" w:sz="4" w:space="0" w:color="000000"/>
              <w:right w:val="single" w:sz="4" w:space="0" w:color="auto"/>
            </w:tcBorders>
          </w:tcPr>
          <w:p w:rsidR="00472176" w:rsidRPr="002C1D8C" w:rsidRDefault="00472176" w:rsidP="00A93A07">
            <w:pPr>
              <w:jc w:val="center"/>
              <w:rPr>
                <w:sz w:val="24"/>
                <w:szCs w:val="24"/>
                <w:highlight w:val="green"/>
              </w:rPr>
            </w:pPr>
            <w:r w:rsidRPr="002C1D8C">
              <w:rPr>
                <w:sz w:val="24"/>
                <w:szCs w:val="24"/>
                <w:highlight w:val="green"/>
              </w:rPr>
              <w:t>10</w:t>
            </w:r>
          </w:p>
        </w:tc>
        <w:tc>
          <w:tcPr>
            <w:tcW w:w="708" w:type="dxa"/>
            <w:tcBorders>
              <w:top w:val="single" w:sz="4" w:space="0" w:color="000000"/>
              <w:left w:val="single" w:sz="4" w:space="0" w:color="auto"/>
              <w:bottom w:val="single" w:sz="4" w:space="0" w:color="000000"/>
              <w:right w:val="single" w:sz="4" w:space="0" w:color="000000"/>
            </w:tcBorders>
          </w:tcPr>
          <w:p w:rsidR="00472176" w:rsidRPr="002C1D8C" w:rsidRDefault="00472176" w:rsidP="00A93A07">
            <w:pPr>
              <w:jc w:val="center"/>
              <w:rPr>
                <w:sz w:val="24"/>
                <w:szCs w:val="24"/>
                <w:highlight w:val="green"/>
              </w:rPr>
            </w:pPr>
            <w:r w:rsidRPr="002C1D8C">
              <w:rPr>
                <w:sz w:val="24"/>
                <w:szCs w:val="24"/>
                <w:highlight w:val="green"/>
              </w:rPr>
              <w:t>10</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sz w:val="24"/>
                <w:szCs w:val="24"/>
              </w:rPr>
              <w:t>50</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b/>
                <w:i/>
                <w:sz w:val="24"/>
                <w:szCs w:val="24"/>
                <w:highlight w:val="yellow"/>
              </w:rPr>
            </w:pPr>
            <w:r w:rsidRPr="00D83DF4">
              <w:rPr>
                <w:rFonts w:eastAsia="Times New Roman"/>
                <w:i/>
                <w:sz w:val="24"/>
                <w:szCs w:val="24"/>
                <w:highlight w:val="yellow"/>
              </w:rPr>
              <w:t>коррекционно-развивающая область</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i/>
                <w:sz w:val="24"/>
                <w:szCs w:val="24"/>
              </w:rPr>
            </w:pPr>
            <w:r w:rsidRPr="00A81634">
              <w:rPr>
                <w:i/>
                <w:sz w:val="24"/>
                <w:szCs w:val="24"/>
              </w:rPr>
              <w:t>7</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7</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35</w:t>
            </w:r>
          </w:p>
        </w:tc>
      </w:tr>
      <w:tr w:rsidR="00472176" w:rsidRPr="00A81634" w:rsidTr="00A93A07">
        <w:tc>
          <w:tcPr>
            <w:tcW w:w="4928" w:type="dxa"/>
            <w:gridSpan w:val="2"/>
            <w:tcBorders>
              <w:top w:val="single" w:sz="4" w:space="0" w:color="000000"/>
              <w:left w:val="single" w:sz="4" w:space="0" w:color="000000"/>
              <w:right w:val="single" w:sz="4" w:space="0" w:color="000000"/>
            </w:tcBorders>
          </w:tcPr>
          <w:p w:rsidR="00472176" w:rsidRPr="00D83DF4" w:rsidRDefault="00472176" w:rsidP="00A93A07">
            <w:pPr>
              <w:jc w:val="center"/>
              <w:rPr>
                <w:rFonts w:eastAsia="Times New Roman"/>
                <w:color w:val="FF0000"/>
                <w:sz w:val="24"/>
                <w:szCs w:val="24"/>
                <w:highlight w:val="yellow"/>
              </w:rPr>
            </w:pPr>
            <w:r w:rsidRPr="00D83DF4">
              <w:rPr>
                <w:color w:val="FF0000"/>
                <w:kern w:val="2"/>
                <w:sz w:val="24"/>
                <w:szCs w:val="24"/>
                <w:highlight w:val="yellow"/>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709" w:type="dxa"/>
            <w:tcBorders>
              <w:top w:val="single" w:sz="4" w:space="0" w:color="000000"/>
              <w:left w:val="single" w:sz="4" w:space="0" w:color="000000"/>
              <w:bottom w:val="single" w:sz="4" w:space="0" w:color="000000"/>
              <w:right w:val="single" w:sz="4" w:space="0" w:color="auto"/>
            </w:tcBorders>
          </w:tcPr>
          <w:p w:rsidR="00472176" w:rsidRPr="00D83DF4" w:rsidRDefault="00472176" w:rsidP="00A93A07">
            <w:pPr>
              <w:jc w:val="center"/>
              <w:rPr>
                <w:color w:val="FF0000"/>
                <w:sz w:val="24"/>
                <w:szCs w:val="24"/>
              </w:rPr>
            </w:pPr>
            <w:r w:rsidRPr="00D83DF4">
              <w:rPr>
                <w:color w:val="FF0000"/>
                <w:sz w:val="24"/>
                <w:szCs w:val="24"/>
              </w:rPr>
              <w:t>6</w:t>
            </w:r>
          </w:p>
        </w:tc>
        <w:tc>
          <w:tcPr>
            <w:tcW w:w="708" w:type="dxa"/>
            <w:tcBorders>
              <w:top w:val="single" w:sz="4" w:space="0" w:color="000000"/>
              <w:left w:val="single" w:sz="4" w:space="0" w:color="auto"/>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6</w:t>
            </w:r>
          </w:p>
        </w:tc>
        <w:tc>
          <w:tcPr>
            <w:tcW w:w="1276"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30</w:t>
            </w:r>
          </w:p>
        </w:tc>
      </w:tr>
      <w:tr w:rsidR="00472176" w:rsidRPr="00A81634" w:rsidTr="00A93A07">
        <w:tc>
          <w:tcPr>
            <w:tcW w:w="4928" w:type="dxa"/>
            <w:gridSpan w:val="2"/>
            <w:tcBorders>
              <w:left w:val="single" w:sz="4" w:space="0" w:color="000000"/>
              <w:bottom w:val="single" w:sz="4" w:space="0" w:color="000000"/>
              <w:right w:val="single" w:sz="4" w:space="0" w:color="000000"/>
            </w:tcBorders>
          </w:tcPr>
          <w:p w:rsidR="00472176" w:rsidRPr="00D83DF4" w:rsidRDefault="00472176" w:rsidP="00A93A07">
            <w:pPr>
              <w:jc w:val="center"/>
              <w:rPr>
                <w:rFonts w:eastAsia="Times New Roman"/>
                <w:color w:val="FF0000"/>
                <w:sz w:val="24"/>
                <w:szCs w:val="24"/>
                <w:highlight w:val="yellow"/>
              </w:rPr>
            </w:pPr>
            <w:r w:rsidRPr="00D83DF4">
              <w:rPr>
                <w:color w:val="FF0000"/>
                <w:kern w:val="2"/>
                <w:sz w:val="24"/>
                <w:szCs w:val="24"/>
                <w:highlight w:val="yellow"/>
              </w:rPr>
              <w:lastRenderedPageBreak/>
              <w:t>ритмика</w:t>
            </w:r>
          </w:p>
        </w:tc>
        <w:tc>
          <w:tcPr>
            <w:tcW w:w="850"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709" w:type="dxa"/>
            <w:tcBorders>
              <w:top w:val="single" w:sz="4" w:space="0" w:color="000000"/>
              <w:left w:val="single" w:sz="4" w:space="0" w:color="000000"/>
              <w:bottom w:val="single" w:sz="4" w:space="0" w:color="000000"/>
              <w:right w:val="single" w:sz="4" w:space="0" w:color="auto"/>
            </w:tcBorders>
          </w:tcPr>
          <w:p w:rsidR="00472176" w:rsidRPr="00D83DF4" w:rsidRDefault="00472176" w:rsidP="00A93A07">
            <w:pPr>
              <w:jc w:val="center"/>
              <w:rPr>
                <w:color w:val="FF0000"/>
                <w:sz w:val="24"/>
                <w:szCs w:val="24"/>
              </w:rPr>
            </w:pPr>
            <w:r w:rsidRPr="00D83DF4">
              <w:rPr>
                <w:color w:val="FF0000"/>
                <w:sz w:val="24"/>
                <w:szCs w:val="24"/>
              </w:rPr>
              <w:t>1</w:t>
            </w:r>
          </w:p>
        </w:tc>
        <w:tc>
          <w:tcPr>
            <w:tcW w:w="708" w:type="dxa"/>
            <w:tcBorders>
              <w:top w:val="single" w:sz="4" w:space="0" w:color="000000"/>
              <w:left w:val="single" w:sz="4" w:space="0" w:color="auto"/>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1</w:t>
            </w:r>
          </w:p>
        </w:tc>
        <w:tc>
          <w:tcPr>
            <w:tcW w:w="1276" w:type="dxa"/>
            <w:tcBorders>
              <w:top w:val="single" w:sz="4" w:space="0" w:color="000000"/>
              <w:left w:val="single" w:sz="4" w:space="0" w:color="000000"/>
              <w:bottom w:val="single" w:sz="4" w:space="0" w:color="000000"/>
              <w:right w:val="single" w:sz="4" w:space="0" w:color="000000"/>
            </w:tcBorders>
          </w:tcPr>
          <w:p w:rsidR="00472176" w:rsidRPr="00D83DF4" w:rsidRDefault="00472176" w:rsidP="00A93A07">
            <w:pPr>
              <w:jc w:val="center"/>
              <w:rPr>
                <w:color w:val="FF0000"/>
                <w:sz w:val="24"/>
                <w:szCs w:val="24"/>
              </w:rPr>
            </w:pPr>
            <w:r w:rsidRPr="00D83DF4">
              <w:rPr>
                <w:color w:val="FF0000"/>
                <w:sz w:val="24"/>
                <w:szCs w:val="24"/>
              </w:rPr>
              <w:t>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rFonts w:eastAsia="Times New Roman"/>
                <w:i/>
                <w:sz w:val="24"/>
                <w:szCs w:val="24"/>
              </w:rPr>
              <w:t>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i/>
                <w:sz w:val="24"/>
                <w:szCs w:val="24"/>
              </w:rPr>
            </w:pPr>
            <w:r w:rsidRPr="00A81634">
              <w:rPr>
                <w:i/>
                <w:sz w:val="24"/>
                <w:szCs w:val="24"/>
              </w:rPr>
              <w:t>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3</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i/>
                <w:sz w:val="24"/>
                <w:szCs w:val="24"/>
              </w:rPr>
            </w:pPr>
            <w:r w:rsidRPr="00A81634">
              <w:rPr>
                <w:i/>
                <w:sz w:val="24"/>
                <w:szCs w:val="24"/>
              </w:rPr>
              <w:t>15</w:t>
            </w:r>
          </w:p>
        </w:tc>
      </w:tr>
      <w:tr w:rsidR="00472176" w:rsidRPr="00A81634" w:rsidTr="00A93A07">
        <w:tc>
          <w:tcPr>
            <w:tcW w:w="4928" w:type="dxa"/>
            <w:gridSpan w:val="2"/>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31</w:t>
            </w:r>
          </w:p>
        </w:tc>
        <w:tc>
          <w:tcPr>
            <w:tcW w:w="709"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b/>
                <w:sz w:val="24"/>
                <w:szCs w:val="24"/>
              </w:rPr>
            </w:pPr>
            <w:r w:rsidRPr="00A81634">
              <w:rPr>
                <w:b/>
                <w:sz w:val="24"/>
                <w:szCs w:val="24"/>
              </w:rPr>
              <w:t>33</w:t>
            </w:r>
          </w:p>
        </w:tc>
        <w:tc>
          <w:tcPr>
            <w:tcW w:w="709" w:type="dxa"/>
            <w:tcBorders>
              <w:top w:val="single" w:sz="4" w:space="0" w:color="000000"/>
              <w:left w:val="single" w:sz="4" w:space="0" w:color="000000"/>
              <w:bottom w:val="single" w:sz="4" w:space="0" w:color="000000"/>
              <w:right w:val="single" w:sz="4" w:space="0" w:color="auto"/>
            </w:tcBorders>
          </w:tcPr>
          <w:p w:rsidR="00472176" w:rsidRPr="00A81634" w:rsidRDefault="00472176" w:rsidP="00A93A07">
            <w:pPr>
              <w:jc w:val="center"/>
              <w:rPr>
                <w:b/>
                <w:sz w:val="24"/>
                <w:szCs w:val="24"/>
              </w:rPr>
            </w:pPr>
            <w:r w:rsidRPr="00A81634">
              <w:rPr>
                <w:b/>
                <w:sz w:val="24"/>
                <w:szCs w:val="24"/>
              </w:rPr>
              <w:t>33</w:t>
            </w:r>
          </w:p>
        </w:tc>
        <w:tc>
          <w:tcPr>
            <w:tcW w:w="708" w:type="dxa"/>
            <w:tcBorders>
              <w:top w:val="single" w:sz="4" w:space="0" w:color="000000"/>
              <w:left w:val="single" w:sz="4" w:space="0" w:color="auto"/>
              <w:bottom w:val="single" w:sz="4" w:space="0" w:color="000000"/>
              <w:right w:val="single" w:sz="4" w:space="0" w:color="000000"/>
            </w:tcBorders>
          </w:tcPr>
          <w:p w:rsidR="00472176" w:rsidRPr="00A81634" w:rsidRDefault="00D14C80" w:rsidP="00A93A07">
            <w:pPr>
              <w:jc w:val="center"/>
              <w:rPr>
                <w:b/>
                <w:sz w:val="24"/>
                <w:szCs w:val="24"/>
              </w:rPr>
            </w:pPr>
            <w:r>
              <w:rPr>
                <w:b/>
                <w:sz w:val="24"/>
                <w:szCs w:val="24"/>
              </w:rPr>
              <w:t>30</w:t>
            </w:r>
          </w:p>
        </w:tc>
        <w:tc>
          <w:tcPr>
            <w:tcW w:w="1276" w:type="dxa"/>
            <w:tcBorders>
              <w:top w:val="single" w:sz="4" w:space="0" w:color="000000"/>
              <w:left w:val="single" w:sz="4" w:space="0" w:color="000000"/>
              <w:bottom w:val="single" w:sz="4" w:space="0" w:color="000000"/>
              <w:right w:val="single" w:sz="4" w:space="0" w:color="000000"/>
            </w:tcBorders>
          </w:tcPr>
          <w:p w:rsidR="00472176" w:rsidRPr="00A81634" w:rsidRDefault="00472176" w:rsidP="00A93A07">
            <w:pPr>
              <w:jc w:val="center"/>
              <w:rPr>
                <w:sz w:val="24"/>
                <w:szCs w:val="24"/>
              </w:rPr>
            </w:pPr>
            <w:r w:rsidRPr="00A81634">
              <w:rPr>
                <w:b/>
                <w:sz w:val="24"/>
                <w:szCs w:val="24"/>
              </w:rPr>
              <w:t>1</w:t>
            </w:r>
            <w:r w:rsidR="00D14C80">
              <w:rPr>
                <w:b/>
                <w:sz w:val="24"/>
                <w:szCs w:val="24"/>
              </w:rPr>
              <w:t>55</w:t>
            </w:r>
          </w:p>
        </w:tc>
      </w:tr>
    </w:tbl>
    <w:p w:rsidR="009032BE" w:rsidRDefault="009032BE" w:rsidP="00357886">
      <w:pPr>
        <w:spacing w:before="240" w:after="240"/>
        <w:ind w:firstLine="426"/>
        <w:contextualSpacing/>
        <w:rPr>
          <w:b/>
          <w:sz w:val="24"/>
          <w:szCs w:val="24"/>
        </w:rPr>
      </w:pPr>
    </w:p>
    <w:p w:rsidR="009032BE" w:rsidRDefault="009032BE" w:rsidP="00357886">
      <w:pPr>
        <w:spacing w:before="240" w:after="240"/>
        <w:ind w:firstLine="426"/>
        <w:contextualSpacing/>
        <w:rPr>
          <w:b/>
          <w:sz w:val="24"/>
          <w:szCs w:val="24"/>
        </w:rPr>
      </w:pPr>
    </w:p>
    <w:p w:rsidR="002F3811" w:rsidRPr="00CF508E" w:rsidRDefault="00EE79F7" w:rsidP="00F26208">
      <w:pPr>
        <w:spacing w:before="240" w:after="240"/>
        <w:ind w:firstLine="426"/>
        <w:contextualSpacing/>
        <w:jc w:val="center"/>
        <w:rPr>
          <w:b/>
          <w:sz w:val="26"/>
          <w:szCs w:val="26"/>
        </w:rPr>
      </w:pPr>
      <w:r w:rsidRPr="00CF508E">
        <w:rPr>
          <w:b/>
          <w:sz w:val="26"/>
          <w:szCs w:val="26"/>
        </w:rPr>
        <w:t>3.3.2. Система условий реализации адаптированной основной</w:t>
      </w:r>
    </w:p>
    <w:p w:rsidR="002F3811" w:rsidRPr="00CF508E" w:rsidRDefault="002F3811" w:rsidP="00357886">
      <w:pPr>
        <w:spacing w:before="240" w:after="240"/>
        <w:ind w:firstLine="426"/>
        <w:contextualSpacing/>
        <w:rPr>
          <w:sz w:val="26"/>
          <w:szCs w:val="26"/>
        </w:rPr>
      </w:pPr>
    </w:p>
    <w:p w:rsidR="002F3811" w:rsidRPr="00CF508E" w:rsidRDefault="0042719D" w:rsidP="00F26208">
      <w:pPr>
        <w:spacing w:line="276" w:lineRule="auto"/>
        <w:ind w:firstLine="709"/>
        <w:contextualSpacing/>
        <w:jc w:val="both"/>
        <w:rPr>
          <w:sz w:val="26"/>
          <w:szCs w:val="26"/>
        </w:rPr>
      </w:pPr>
      <w:r w:rsidRPr="00CF508E">
        <w:rPr>
          <w:sz w:val="26"/>
          <w:szCs w:val="26"/>
        </w:rPr>
        <w:t>В общеобразовательной программе</w:t>
      </w:r>
      <w:r w:rsidR="00EE79F7" w:rsidRPr="00CF508E">
        <w:rPr>
          <w:sz w:val="26"/>
          <w:szCs w:val="26"/>
        </w:rPr>
        <w:t xml:space="preserve"> начального общего образования Требования к условиям получения образования обучающимися с ЗПР</w:t>
      </w:r>
      <w:r w:rsidR="00D14C80">
        <w:rPr>
          <w:sz w:val="26"/>
          <w:szCs w:val="26"/>
        </w:rPr>
        <w:t xml:space="preserve"> </w:t>
      </w:r>
      <w:r w:rsidR="00EE79F7" w:rsidRPr="00CF508E">
        <w:rPr>
          <w:sz w:val="26"/>
          <w:szCs w:val="26"/>
        </w:rPr>
        <w:t>определяются ФГОС НОО обучающихся с ОВЗ и представляют собой систему требований к кадровым, финансовым, материально-техническим и иным условиям реализации АООП НОО обучающихся с ЗПР и достижения планируемых результатов этой категорией обучающихся.</w:t>
      </w:r>
    </w:p>
    <w:p w:rsidR="002F3811" w:rsidRPr="00CF508E" w:rsidRDefault="00EE79F7" w:rsidP="00F26208">
      <w:pPr>
        <w:spacing w:line="276" w:lineRule="auto"/>
        <w:ind w:firstLine="709"/>
        <w:contextualSpacing/>
        <w:jc w:val="both"/>
        <w:rPr>
          <w:sz w:val="26"/>
          <w:szCs w:val="26"/>
        </w:rPr>
      </w:pPr>
      <w:r w:rsidRPr="00CF508E">
        <w:rPr>
          <w:sz w:val="26"/>
          <w:szCs w:val="26"/>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2F3811" w:rsidRPr="00CF508E" w:rsidRDefault="00EE79F7" w:rsidP="00F26208">
      <w:pPr>
        <w:spacing w:line="276" w:lineRule="auto"/>
        <w:ind w:firstLine="709"/>
        <w:contextualSpacing/>
        <w:jc w:val="both"/>
        <w:rPr>
          <w:sz w:val="26"/>
          <w:szCs w:val="26"/>
        </w:rPr>
      </w:pPr>
      <w:r w:rsidRPr="00CF508E">
        <w:rPr>
          <w:sz w:val="26"/>
          <w:szCs w:val="26"/>
        </w:rPr>
        <w:t>Система услови</w:t>
      </w:r>
      <w:r w:rsidR="0042719D" w:rsidRPr="00CF508E">
        <w:rPr>
          <w:sz w:val="26"/>
          <w:szCs w:val="26"/>
        </w:rPr>
        <w:t>й должна учитывать особенности о</w:t>
      </w:r>
      <w:r w:rsidRPr="00CF508E">
        <w:rPr>
          <w:sz w:val="26"/>
          <w:szCs w:val="26"/>
        </w:rPr>
        <w:t>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2F3811" w:rsidRPr="00CF508E" w:rsidRDefault="002F3811" w:rsidP="00F26208">
      <w:pPr>
        <w:spacing w:line="276" w:lineRule="auto"/>
        <w:ind w:firstLine="709"/>
        <w:contextualSpacing/>
        <w:jc w:val="both"/>
        <w:rPr>
          <w:sz w:val="26"/>
          <w:szCs w:val="26"/>
        </w:rPr>
      </w:pPr>
    </w:p>
    <w:p w:rsidR="002F3811" w:rsidRPr="00CF508E" w:rsidRDefault="00EE79F7" w:rsidP="00F26208">
      <w:pPr>
        <w:spacing w:line="276" w:lineRule="auto"/>
        <w:ind w:firstLine="709"/>
        <w:contextualSpacing/>
        <w:jc w:val="both"/>
        <w:rPr>
          <w:b/>
          <w:sz w:val="26"/>
          <w:szCs w:val="26"/>
        </w:rPr>
      </w:pPr>
      <w:r w:rsidRPr="00CF508E">
        <w:rPr>
          <w:b/>
          <w:sz w:val="26"/>
          <w:szCs w:val="26"/>
        </w:rPr>
        <w:t>Кадровые условия</w:t>
      </w:r>
      <w:r w:rsidR="00F26208">
        <w:rPr>
          <w:rStyle w:val="af0"/>
          <w:b/>
          <w:sz w:val="26"/>
          <w:szCs w:val="26"/>
        </w:rPr>
        <w:footnoteReference w:id="6"/>
      </w:r>
    </w:p>
    <w:p w:rsidR="002F3811" w:rsidRPr="00CF508E" w:rsidRDefault="002F3811" w:rsidP="00F26208">
      <w:pPr>
        <w:spacing w:line="276" w:lineRule="auto"/>
        <w:ind w:firstLine="709"/>
        <w:contextualSpacing/>
        <w:jc w:val="both"/>
        <w:rPr>
          <w:sz w:val="26"/>
          <w:szCs w:val="26"/>
        </w:rPr>
      </w:pPr>
    </w:p>
    <w:p w:rsidR="002F3811" w:rsidRPr="00CF508E" w:rsidRDefault="00EE79F7" w:rsidP="00F26208">
      <w:pPr>
        <w:spacing w:line="276" w:lineRule="auto"/>
        <w:ind w:firstLine="709"/>
        <w:contextualSpacing/>
        <w:jc w:val="both"/>
        <w:rPr>
          <w:sz w:val="26"/>
          <w:szCs w:val="26"/>
        </w:rPr>
      </w:pPr>
      <w:r w:rsidRPr="00CF508E">
        <w:rPr>
          <w:sz w:val="26"/>
          <w:szCs w:val="26"/>
        </w:rPr>
        <w:t>Кадровое обеспечение – характеристика необходимой квалификации кадров педагогов, а также кадров, осуществляющих медико-психологическое сопровождение обучающегося с ЗПР в системе школьного образования.</w:t>
      </w:r>
    </w:p>
    <w:p w:rsidR="002F3811" w:rsidRPr="00CF508E" w:rsidRDefault="00EE79F7" w:rsidP="00F26208">
      <w:pPr>
        <w:spacing w:line="276" w:lineRule="auto"/>
        <w:ind w:firstLine="709"/>
        <w:contextualSpacing/>
        <w:jc w:val="both"/>
        <w:rPr>
          <w:i/>
          <w:sz w:val="26"/>
          <w:szCs w:val="26"/>
        </w:rPr>
      </w:pPr>
      <w:r w:rsidRPr="00CF508E">
        <w:rPr>
          <w:i/>
          <w:sz w:val="26"/>
          <w:szCs w:val="26"/>
        </w:rPr>
        <w:t>Описание кадровых условий реализации АООП НОО включает:</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хар</w:t>
      </w:r>
      <w:r w:rsidR="002D7119" w:rsidRPr="00F26208">
        <w:rPr>
          <w:i/>
          <w:sz w:val="26"/>
          <w:szCs w:val="26"/>
        </w:rPr>
        <w:t>актеристику укомплектованности о</w:t>
      </w:r>
      <w:r w:rsidRPr="00F26208">
        <w:rPr>
          <w:i/>
          <w:sz w:val="26"/>
          <w:szCs w:val="26"/>
        </w:rPr>
        <w:t>рганизации;</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 xml:space="preserve">описание </w:t>
      </w:r>
      <w:r w:rsidR="002D7119" w:rsidRPr="00F26208">
        <w:rPr>
          <w:i/>
          <w:sz w:val="26"/>
          <w:szCs w:val="26"/>
        </w:rPr>
        <w:t>уровня квалификации работников о</w:t>
      </w:r>
      <w:r w:rsidRPr="00F26208">
        <w:rPr>
          <w:i/>
          <w:sz w:val="26"/>
          <w:szCs w:val="26"/>
        </w:rPr>
        <w:t>рганизации и их функциональных обязанностей;</w:t>
      </w:r>
    </w:p>
    <w:p w:rsidR="002F3811" w:rsidRPr="00F26208" w:rsidRDefault="00EE79F7" w:rsidP="00F26208">
      <w:pPr>
        <w:pStyle w:val="a6"/>
        <w:numPr>
          <w:ilvl w:val="0"/>
          <w:numId w:val="29"/>
        </w:numPr>
        <w:ind w:left="0" w:firstLine="709"/>
        <w:jc w:val="both"/>
        <w:rPr>
          <w:i/>
          <w:sz w:val="26"/>
          <w:szCs w:val="26"/>
        </w:rPr>
      </w:pPr>
      <w:r w:rsidRPr="00F26208">
        <w:rPr>
          <w:i/>
          <w:sz w:val="26"/>
          <w:szCs w:val="26"/>
        </w:rPr>
        <w:t>описание реализуемой системы непрерывного профессионального развития и повышения квалификации педагогических работников;</w:t>
      </w:r>
    </w:p>
    <w:p w:rsidR="00BE07A1" w:rsidRDefault="00EE79F7" w:rsidP="00BE07A1">
      <w:pPr>
        <w:pStyle w:val="a6"/>
        <w:numPr>
          <w:ilvl w:val="0"/>
          <w:numId w:val="29"/>
        </w:numPr>
        <w:ind w:left="0" w:firstLine="709"/>
        <w:jc w:val="both"/>
        <w:rPr>
          <w:i/>
          <w:sz w:val="26"/>
          <w:szCs w:val="26"/>
        </w:rPr>
      </w:pPr>
      <w:r w:rsidRPr="00F26208">
        <w:rPr>
          <w:i/>
          <w:sz w:val="26"/>
          <w:szCs w:val="26"/>
        </w:rPr>
        <w:t>описание системы оценки деятельности членов педагогического коллектива.</w:t>
      </w:r>
    </w:p>
    <w:p w:rsidR="00BE07A1" w:rsidRPr="00BE07A1" w:rsidRDefault="00BE07A1" w:rsidP="00BE07A1">
      <w:pPr>
        <w:pStyle w:val="a6"/>
        <w:ind w:left="709"/>
        <w:jc w:val="both"/>
        <w:rPr>
          <w:i/>
          <w:sz w:val="26"/>
          <w:szCs w:val="26"/>
        </w:rPr>
      </w:pPr>
    </w:p>
    <w:p w:rsidR="00BE07A1" w:rsidRDefault="00BE07A1" w:rsidP="00F26208">
      <w:pPr>
        <w:spacing w:line="276" w:lineRule="auto"/>
        <w:ind w:firstLine="709"/>
        <w:contextualSpacing/>
        <w:jc w:val="center"/>
        <w:rPr>
          <w:b/>
          <w:sz w:val="26"/>
          <w:szCs w:val="26"/>
        </w:rPr>
      </w:pPr>
    </w:p>
    <w:p w:rsidR="00D14C80" w:rsidRDefault="00D14C80" w:rsidP="00BE07A1">
      <w:pPr>
        <w:spacing w:line="276" w:lineRule="auto"/>
        <w:ind w:firstLine="709"/>
        <w:contextualSpacing/>
        <w:jc w:val="center"/>
        <w:rPr>
          <w:b/>
          <w:sz w:val="26"/>
          <w:szCs w:val="26"/>
          <w:highlight w:val="yellow"/>
        </w:rPr>
      </w:pPr>
    </w:p>
    <w:p w:rsidR="00D14C80" w:rsidRDefault="00D14C80" w:rsidP="00BE07A1">
      <w:pPr>
        <w:spacing w:line="276" w:lineRule="auto"/>
        <w:ind w:firstLine="709"/>
        <w:contextualSpacing/>
        <w:jc w:val="center"/>
        <w:rPr>
          <w:b/>
          <w:sz w:val="26"/>
          <w:szCs w:val="26"/>
          <w:highlight w:val="yellow"/>
        </w:rPr>
      </w:pPr>
    </w:p>
    <w:p w:rsidR="00D14C80" w:rsidRDefault="00D14C80" w:rsidP="00BE07A1">
      <w:pPr>
        <w:spacing w:line="276" w:lineRule="auto"/>
        <w:ind w:firstLine="709"/>
        <w:contextualSpacing/>
        <w:jc w:val="center"/>
        <w:rPr>
          <w:b/>
          <w:sz w:val="26"/>
          <w:szCs w:val="26"/>
          <w:highlight w:val="yellow"/>
        </w:rPr>
      </w:pPr>
    </w:p>
    <w:p w:rsidR="00BE07A1" w:rsidRDefault="00BE07A1" w:rsidP="00BE07A1">
      <w:pPr>
        <w:spacing w:line="276" w:lineRule="auto"/>
        <w:ind w:firstLine="709"/>
        <w:contextualSpacing/>
        <w:jc w:val="center"/>
        <w:rPr>
          <w:b/>
          <w:sz w:val="26"/>
          <w:szCs w:val="26"/>
        </w:rPr>
      </w:pPr>
      <w:r w:rsidRPr="00D14C80">
        <w:rPr>
          <w:b/>
          <w:sz w:val="26"/>
          <w:szCs w:val="26"/>
        </w:rPr>
        <w:lastRenderedPageBreak/>
        <w:t>Информация о педагогических кадрах, реализующих АООП НОО обучающихся ЗПР</w:t>
      </w:r>
      <w:r w:rsidR="00D14C80">
        <w:rPr>
          <w:b/>
          <w:sz w:val="26"/>
          <w:szCs w:val="26"/>
        </w:rPr>
        <w:t xml:space="preserve"> </w:t>
      </w:r>
      <w:r w:rsidRPr="00D14C80">
        <w:rPr>
          <w:b/>
          <w:sz w:val="26"/>
          <w:szCs w:val="26"/>
        </w:rPr>
        <w:t xml:space="preserve">в </w:t>
      </w:r>
      <w:r w:rsidR="0020469B">
        <w:rPr>
          <w:b/>
          <w:sz w:val="26"/>
          <w:szCs w:val="26"/>
        </w:rPr>
        <w:t>МБОУ «</w:t>
      </w:r>
      <w:r w:rsidR="00447F22">
        <w:rPr>
          <w:b/>
          <w:sz w:val="26"/>
          <w:szCs w:val="26"/>
        </w:rPr>
        <w:t>СОШ № 1 п. Гикало</w:t>
      </w:r>
      <w:r w:rsidR="0020469B">
        <w:rPr>
          <w:b/>
          <w:sz w:val="26"/>
          <w:szCs w:val="26"/>
        </w:rPr>
        <w:t>»</w:t>
      </w:r>
    </w:p>
    <w:p w:rsidR="00BE07A1" w:rsidRDefault="00BE07A1" w:rsidP="00BE07A1">
      <w:pPr>
        <w:spacing w:line="276" w:lineRule="auto"/>
        <w:ind w:firstLine="709"/>
        <w:contextualSpacing/>
        <w:jc w:val="center"/>
        <w:rPr>
          <w:b/>
          <w:sz w:val="26"/>
          <w:szCs w:val="26"/>
        </w:rPr>
      </w:pPr>
    </w:p>
    <w:tbl>
      <w:tblPr>
        <w:tblStyle w:val="a7"/>
        <w:tblW w:w="0" w:type="auto"/>
        <w:tblLook w:val="04A0"/>
      </w:tblPr>
      <w:tblGrid>
        <w:gridCol w:w="817"/>
        <w:gridCol w:w="3292"/>
        <w:gridCol w:w="2055"/>
        <w:gridCol w:w="2055"/>
        <w:gridCol w:w="2055"/>
      </w:tblGrid>
      <w:tr w:rsidR="00BE07A1" w:rsidRPr="00BE07A1" w:rsidTr="00BE07A1">
        <w:tc>
          <w:tcPr>
            <w:tcW w:w="817" w:type="dxa"/>
          </w:tcPr>
          <w:p w:rsidR="00BE07A1" w:rsidRPr="00D14C80" w:rsidRDefault="00BE07A1" w:rsidP="00BE07A1">
            <w:pPr>
              <w:tabs>
                <w:tab w:val="left" w:pos="915"/>
              </w:tabs>
              <w:contextualSpacing/>
              <w:jc w:val="center"/>
              <w:rPr>
                <w:b/>
                <w:sz w:val="24"/>
                <w:szCs w:val="26"/>
              </w:rPr>
            </w:pPr>
            <w:r w:rsidRPr="00D14C80">
              <w:rPr>
                <w:b/>
                <w:sz w:val="24"/>
                <w:szCs w:val="26"/>
              </w:rPr>
              <w:t>№ п/п</w:t>
            </w:r>
          </w:p>
        </w:tc>
        <w:tc>
          <w:tcPr>
            <w:tcW w:w="3292" w:type="dxa"/>
          </w:tcPr>
          <w:p w:rsidR="00BE07A1" w:rsidRPr="00D14C80" w:rsidRDefault="00BE07A1" w:rsidP="00BE07A1">
            <w:pPr>
              <w:tabs>
                <w:tab w:val="left" w:pos="915"/>
              </w:tabs>
              <w:contextualSpacing/>
              <w:jc w:val="center"/>
              <w:rPr>
                <w:b/>
                <w:sz w:val="24"/>
                <w:szCs w:val="26"/>
              </w:rPr>
            </w:pPr>
            <w:r w:rsidRPr="00D14C80">
              <w:rPr>
                <w:b/>
                <w:sz w:val="24"/>
                <w:szCs w:val="26"/>
              </w:rPr>
              <w:t>ФИО педагогического работника</w:t>
            </w:r>
          </w:p>
        </w:tc>
        <w:tc>
          <w:tcPr>
            <w:tcW w:w="2055" w:type="dxa"/>
          </w:tcPr>
          <w:p w:rsidR="00BE07A1" w:rsidRPr="00D14C80" w:rsidRDefault="00BE07A1" w:rsidP="00BE07A1">
            <w:pPr>
              <w:tabs>
                <w:tab w:val="left" w:pos="915"/>
              </w:tabs>
              <w:contextualSpacing/>
              <w:jc w:val="center"/>
              <w:rPr>
                <w:b/>
                <w:sz w:val="24"/>
                <w:szCs w:val="26"/>
              </w:rPr>
            </w:pPr>
            <w:r w:rsidRPr="00D14C80">
              <w:rPr>
                <w:b/>
                <w:sz w:val="24"/>
                <w:szCs w:val="26"/>
              </w:rPr>
              <w:t>Занимаемая должность</w:t>
            </w:r>
          </w:p>
        </w:tc>
        <w:tc>
          <w:tcPr>
            <w:tcW w:w="2055" w:type="dxa"/>
          </w:tcPr>
          <w:p w:rsidR="00BE07A1" w:rsidRPr="00D14C80" w:rsidRDefault="00BE07A1" w:rsidP="00BE07A1">
            <w:pPr>
              <w:tabs>
                <w:tab w:val="left" w:pos="915"/>
              </w:tabs>
              <w:contextualSpacing/>
              <w:jc w:val="center"/>
              <w:rPr>
                <w:b/>
                <w:sz w:val="24"/>
                <w:szCs w:val="26"/>
              </w:rPr>
            </w:pPr>
            <w:r w:rsidRPr="00D14C80">
              <w:rPr>
                <w:b/>
                <w:sz w:val="24"/>
                <w:szCs w:val="26"/>
              </w:rPr>
              <w:t>Образование /</w:t>
            </w:r>
          </w:p>
          <w:p w:rsidR="00BE07A1" w:rsidRPr="00D14C80" w:rsidRDefault="00BE07A1" w:rsidP="00BE07A1">
            <w:pPr>
              <w:tabs>
                <w:tab w:val="left" w:pos="915"/>
              </w:tabs>
              <w:contextualSpacing/>
              <w:jc w:val="center"/>
              <w:rPr>
                <w:b/>
                <w:sz w:val="24"/>
                <w:szCs w:val="26"/>
              </w:rPr>
            </w:pPr>
            <w:r w:rsidRPr="00D14C80">
              <w:rPr>
                <w:b/>
                <w:sz w:val="24"/>
                <w:szCs w:val="26"/>
              </w:rPr>
              <w:t xml:space="preserve">Стаж работы </w:t>
            </w:r>
          </w:p>
        </w:tc>
        <w:tc>
          <w:tcPr>
            <w:tcW w:w="2055" w:type="dxa"/>
          </w:tcPr>
          <w:p w:rsidR="00BE07A1" w:rsidRPr="00D14C80" w:rsidRDefault="00BE07A1" w:rsidP="00BE07A1">
            <w:pPr>
              <w:tabs>
                <w:tab w:val="left" w:pos="915"/>
              </w:tabs>
              <w:contextualSpacing/>
              <w:jc w:val="center"/>
              <w:rPr>
                <w:b/>
                <w:sz w:val="24"/>
                <w:szCs w:val="26"/>
              </w:rPr>
            </w:pPr>
            <w:r w:rsidRPr="00D14C80">
              <w:rPr>
                <w:b/>
                <w:sz w:val="24"/>
                <w:szCs w:val="26"/>
              </w:rPr>
              <w:t>КПК (год прохождения) /Тема</w:t>
            </w:r>
          </w:p>
        </w:tc>
      </w:tr>
      <w:tr w:rsidR="00BE07A1" w:rsidRPr="00BE07A1" w:rsidTr="00BE07A1">
        <w:tc>
          <w:tcPr>
            <w:tcW w:w="817" w:type="dxa"/>
          </w:tcPr>
          <w:p w:rsidR="00BE07A1" w:rsidRPr="004271DF" w:rsidRDefault="00D14C80" w:rsidP="004271DF">
            <w:pPr>
              <w:tabs>
                <w:tab w:val="left" w:pos="915"/>
              </w:tabs>
              <w:contextualSpacing/>
              <w:jc w:val="center"/>
              <w:rPr>
                <w:sz w:val="24"/>
                <w:szCs w:val="26"/>
              </w:rPr>
            </w:pPr>
            <w:r w:rsidRPr="004271DF">
              <w:rPr>
                <w:sz w:val="24"/>
                <w:szCs w:val="26"/>
              </w:rPr>
              <w:t>1</w:t>
            </w:r>
          </w:p>
        </w:tc>
        <w:tc>
          <w:tcPr>
            <w:tcW w:w="3292" w:type="dxa"/>
          </w:tcPr>
          <w:p w:rsidR="00BE07A1" w:rsidRPr="004271DF" w:rsidRDefault="00D14C80" w:rsidP="004271DF">
            <w:pPr>
              <w:tabs>
                <w:tab w:val="left" w:pos="915"/>
              </w:tabs>
              <w:contextualSpacing/>
              <w:jc w:val="center"/>
              <w:rPr>
                <w:sz w:val="24"/>
                <w:szCs w:val="26"/>
              </w:rPr>
            </w:pPr>
            <w:r w:rsidRPr="004271DF">
              <w:rPr>
                <w:sz w:val="24"/>
                <w:szCs w:val="26"/>
              </w:rPr>
              <w:t xml:space="preserve">Умаева </w:t>
            </w:r>
            <w:r w:rsidR="004271DF" w:rsidRPr="004271DF">
              <w:rPr>
                <w:sz w:val="24"/>
                <w:szCs w:val="26"/>
              </w:rPr>
              <w:t>Зухра Султановна</w:t>
            </w:r>
          </w:p>
        </w:tc>
        <w:tc>
          <w:tcPr>
            <w:tcW w:w="2055" w:type="dxa"/>
          </w:tcPr>
          <w:p w:rsidR="00BE07A1" w:rsidRPr="004271DF" w:rsidRDefault="004271DF" w:rsidP="004271DF">
            <w:pPr>
              <w:tabs>
                <w:tab w:val="left" w:pos="915"/>
              </w:tabs>
              <w:contextualSpacing/>
              <w:jc w:val="center"/>
              <w:rPr>
                <w:sz w:val="24"/>
                <w:szCs w:val="26"/>
              </w:rPr>
            </w:pPr>
            <w:r w:rsidRPr="004271DF">
              <w:rPr>
                <w:sz w:val="24"/>
                <w:szCs w:val="26"/>
              </w:rPr>
              <w:t>Учитель начальных классов</w:t>
            </w:r>
          </w:p>
        </w:tc>
        <w:tc>
          <w:tcPr>
            <w:tcW w:w="2055" w:type="dxa"/>
          </w:tcPr>
          <w:p w:rsidR="00BE07A1" w:rsidRPr="004271DF" w:rsidRDefault="004271DF" w:rsidP="004271DF">
            <w:pPr>
              <w:tabs>
                <w:tab w:val="left" w:pos="915"/>
              </w:tabs>
              <w:contextualSpacing/>
              <w:jc w:val="center"/>
              <w:rPr>
                <w:sz w:val="24"/>
                <w:szCs w:val="26"/>
              </w:rPr>
            </w:pPr>
            <w:r w:rsidRPr="004271DF">
              <w:rPr>
                <w:sz w:val="24"/>
                <w:szCs w:val="26"/>
              </w:rPr>
              <w:t>Высшее, ЧГПИ</w:t>
            </w:r>
          </w:p>
        </w:tc>
        <w:tc>
          <w:tcPr>
            <w:tcW w:w="2055" w:type="dxa"/>
          </w:tcPr>
          <w:p w:rsidR="00BE07A1" w:rsidRPr="004271DF" w:rsidRDefault="004271DF" w:rsidP="004271DF">
            <w:pPr>
              <w:tabs>
                <w:tab w:val="left" w:pos="915"/>
              </w:tabs>
              <w:contextualSpacing/>
              <w:jc w:val="center"/>
              <w:rPr>
                <w:sz w:val="24"/>
                <w:szCs w:val="26"/>
              </w:rPr>
            </w:pPr>
            <w:r w:rsidRPr="004271DF">
              <w:rPr>
                <w:sz w:val="24"/>
                <w:szCs w:val="26"/>
              </w:rPr>
              <w:t>-</w:t>
            </w:r>
          </w:p>
        </w:tc>
      </w:tr>
      <w:tr w:rsidR="00BE07A1" w:rsidRPr="00BE07A1" w:rsidTr="00BE07A1">
        <w:tc>
          <w:tcPr>
            <w:tcW w:w="817" w:type="dxa"/>
          </w:tcPr>
          <w:p w:rsidR="00BE07A1" w:rsidRPr="00BE07A1" w:rsidRDefault="00BE07A1" w:rsidP="00BE07A1">
            <w:pPr>
              <w:tabs>
                <w:tab w:val="left" w:pos="915"/>
              </w:tabs>
              <w:contextualSpacing/>
              <w:rPr>
                <w:b/>
                <w:sz w:val="24"/>
                <w:szCs w:val="26"/>
              </w:rPr>
            </w:pPr>
          </w:p>
        </w:tc>
        <w:tc>
          <w:tcPr>
            <w:tcW w:w="3292" w:type="dxa"/>
          </w:tcPr>
          <w:p w:rsidR="00BE07A1" w:rsidRPr="00BE07A1" w:rsidRDefault="00BE07A1" w:rsidP="00BE07A1">
            <w:pPr>
              <w:tabs>
                <w:tab w:val="left" w:pos="915"/>
              </w:tabs>
              <w:contextualSpacing/>
              <w:rPr>
                <w:b/>
                <w:sz w:val="24"/>
                <w:szCs w:val="26"/>
              </w:rPr>
            </w:pPr>
          </w:p>
        </w:tc>
        <w:tc>
          <w:tcPr>
            <w:tcW w:w="2055" w:type="dxa"/>
          </w:tcPr>
          <w:p w:rsidR="00BE07A1" w:rsidRPr="00BE07A1" w:rsidRDefault="00BE07A1" w:rsidP="00BE07A1">
            <w:pPr>
              <w:tabs>
                <w:tab w:val="left" w:pos="915"/>
              </w:tabs>
              <w:contextualSpacing/>
              <w:rPr>
                <w:b/>
                <w:sz w:val="24"/>
                <w:szCs w:val="26"/>
              </w:rPr>
            </w:pPr>
          </w:p>
        </w:tc>
        <w:tc>
          <w:tcPr>
            <w:tcW w:w="2055" w:type="dxa"/>
          </w:tcPr>
          <w:p w:rsidR="00BE07A1" w:rsidRPr="00BE07A1" w:rsidRDefault="00BE07A1" w:rsidP="00BE07A1">
            <w:pPr>
              <w:tabs>
                <w:tab w:val="left" w:pos="915"/>
              </w:tabs>
              <w:contextualSpacing/>
              <w:rPr>
                <w:b/>
                <w:sz w:val="24"/>
                <w:szCs w:val="26"/>
              </w:rPr>
            </w:pPr>
          </w:p>
        </w:tc>
        <w:tc>
          <w:tcPr>
            <w:tcW w:w="2055" w:type="dxa"/>
          </w:tcPr>
          <w:p w:rsidR="00BE07A1" w:rsidRPr="00BE07A1" w:rsidRDefault="00BE07A1" w:rsidP="00BE07A1">
            <w:pPr>
              <w:tabs>
                <w:tab w:val="left" w:pos="915"/>
              </w:tabs>
              <w:contextualSpacing/>
              <w:rPr>
                <w:b/>
                <w:sz w:val="24"/>
                <w:szCs w:val="26"/>
              </w:rPr>
            </w:pPr>
          </w:p>
        </w:tc>
      </w:tr>
    </w:tbl>
    <w:p w:rsidR="00BE07A1" w:rsidRDefault="00BE07A1" w:rsidP="00BE07A1">
      <w:pPr>
        <w:spacing w:line="276" w:lineRule="auto"/>
        <w:contextualSpacing/>
        <w:rPr>
          <w:b/>
          <w:sz w:val="26"/>
          <w:szCs w:val="26"/>
        </w:rPr>
      </w:pPr>
    </w:p>
    <w:p w:rsidR="00F26208" w:rsidRDefault="00F007E2" w:rsidP="00F26208">
      <w:pPr>
        <w:spacing w:line="276" w:lineRule="auto"/>
        <w:ind w:firstLine="709"/>
        <w:contextualSpacing/>
        <w:jc w:val="both"/>
        <w:rPr>
          <w:b/>
          <w:sz w:val="26"/>
          <w:szCs w:val="26"/>
        </w:rPr>
      </w:pPr>
      <w:r w:rsidRPr="005B7094">
        <w:rPr>
          <w:b/>
          <w:sz w:val="26"/>
          <w:szCs w:val="26"/>
        </w:rPr>
        <w:t>Уровень квалификации работников</w:t>
      </w:r>
      <w:r w:rsidR="004271DF">
        <w:rPr>
          <w:b/>
          <w:sz w:val="26"/>
          <w:szCs w:val="26"/>
        </w:rPr>
        <w:t xml:space="preserve"> </w:t>
      </w:r>
      <w:r w:rsidR="0020469B">
        <w:rPr>
          <w:sz w:val="26"/>
          <w:szCs w:val="26"/>
        </w:rPr>
        <w:t>МБОУ «</w:t>
      </w:r>
      <w:r w:rsidR="00447F22">
        <w:rPr>
          <w:sz w:val="26"/>
          <w:szCs w:val="26"/>
        </w:rPr>
        <w:t>СОШ № 1 п. Гикало</w:t>
      </w:r>
      <w:r w:rsidR="0020469B">
        <w:rPr>
          <w:sz w:val="26"/>
          <w:szCs w:val="26"/>
        </w:rPr>
        <w:t>»</w:t>
      </w:r>
      <w:r w:rsidRPr="007240C4">
        <w:rPr>
          <w:sz w:val="26"/>
          <w:szCs w:val="26"/>
        </w:rPr>
        <w:t>,</w:t>
      </w:r>
      <w:r w:rsidRPr="005F390A">
        <w:rPr>
          <w:sz w:val="26"/>
          <w:szCs w:val="26"/>
        </w:rPr>
        <w:t xml:space="preserve"> реализующей АООП НОО обучающихся с ЗПР, для каждой занимаемой должности </w:t>
      </w:r>
      <w:r>
        <w:rPr>
          <w:sz w:val="26"/>
          <w:szCs w:val="26"/>
        </w:rPr>
        <w:t>соответст</w:t>
      </w:r>
      <w:r w:rsidRPr="005F390A">
        <w:rPr>
          <w:sz w:val="26"/>
          <w:szCs w:val="26"/>
        </w:rPr>
        <w:t>в</w:t>
      </w:r>
      <w:r>
        <w:rPr>
          <w:sz w:val="26"/>
          <w:szCs w:val="26"/>
        </w:rPr>
        <w:t>ует</w:t>
      </w:r>
      <w:r w:rsidR="00EE79F7" w:rsidRPr="00CF508E">
        <w:rPr>
          <w:sz w:val="26"/>
          <w:szCs w:val="26"/>
        </w:rPr>
        <w:t>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w:t>
      </w:r>
      <w:r w:rsidR="002D7119" w:rsidRPr="00CF508E">
        <w:rPr>
          <w:sz w:val="26"/>
          <w:szCs w:val="26"/>
        </w:rPr>
        <w:t xml:space="preserve"> и</w:t>
      </w:r>
      <w:r w:rsidR="00EE79F7" w:rsidRPr="00CF508E">
        <w:rPr>
          <w:sz w:val="26"/>
          <w:szCs w:val="26"/>
        </w:rPr>
        <w:t xml:space="preserve">ли постоянное участие тьютораи/или ассистента (помощника). </w:t>
      </w:r>
      <w:r w:rsidR="00EE79F7" w:rsidRPr="00F26208">
        <w:rPr>
          <w:b/>
          <w:sz w:val="26"/>
          <w:szCs w:val="26"/>
        </w:rPr>
        <w:t>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F26208" w:rsidRDefault="0042719D" w:rsidP="00F26208">
      <w:pPr>
        <w:spacing w:line="276" w:lineRule="auto"/>
        <w:ind w:firstLine="709"/>
        <w:contextualSpacing/>
        <w:jc w:val="both"/>
        <w:rPr>
          <w:b/>
          <w:sz w:val="26"/>
          <w:szCs w:val="26"/>
        </w:rPr>
      </w:pPr>
      <w:r w:rsidRPr="00CF508E">
        <w:rPr>
          <w:sz w:val="26"/>
          <w:szCs w:val="26"/>
        </w:rPr>
        <w:t xml:space="preserve">В </w:t>
      </w:r>
      <w:r w:rsidR="00EE79F7" w:rsidRPr="00CF508E">
        <w:rPr>
          <w:sz w:val="26"/>
          <w:szCs w:val="26"/>
        </w:rPr>
        <w:t>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F26208" w:rsidRDefault="0096398F" w:rsidP="00F26208">
      <w:pPr>
        <w:spacing w:line="276" w:lineRule="auto"/>
        <w:ind w:firstLine="709"/>
        <w:contextualSpacing/>
        <w:jc w:val="both"/>
        <w:rPr>
          <w:b/>
          <w:sz w:val="26"/>
          <w:szCs w:val="26"/>
        </w:rPr>
      </w:pPr>
      <w:r>
        <w:rPr>
          <w:sz w:val="26"/>
          <w:szCs w:val="26"/>
        </w:rPr>
        <w:t>***</w:t>
      </w:r>
      <w:r w:rsidR="0042719D" w:rsidRPr="00CF508E">
        <w:rPr>
          <w:sz w:val="26"/>
          <w:szCs w:val="26"/>
        </w:rPr>
        <w:t xml:space="preserve">В </w:t>
      </w:r>
      <w:r w:rsidR="00EE79F7" w:rsidRPr="00CF508E">
        <w:rPr>
          <w:sz w:val="26"/>
          <w:szCs w:val="26"/>
        </w:rPr>
        <w:t>реализации АООП НОО 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НОО.</w:t>
      </w:r>
    </w:p>
    <w:p w:rsidR="00F26208" w:rsidRDefault="00EE79F7" w:rsidP="00F26208">
      <w:pPr>
        <w:spacing w:line="276" w:lineRule="auto"/>
        <w:ind w:firstLine="709"/>
        <w:contextualSpacing/>
        <w:jc w:val="both"/>
        <w:rPr>
          <w:b/>
          <w:sz w:val="26"/>
          <w:szCs w:val="26"/>
        </w:rPr>
      </w:pPr>
      <w:r w:rsidRPr="00CF508E">
        <w:rPr>
          <w:sz w:val="26"/>
          <w:szCs w:val="26"/>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96398F" w:rsidRDefault="0096398F" w:rsidP="0096398F">
      <w:pPr>
        <w:spacing w:line="276" w:lineRule="auto"/>
        <w:ind w:firstLine="709"/>
        <w:contextualSpacing/>
        <w:jc w:val="both"/>
        <w:rPr>
          <w:b/>
          <w:i/>
          <w:sz w:val="26"/>
          <w:szCs w:val="26"/>
        </w:rPr>
      </w:pPr>
      <w:r>
        <w:rPr>
          <w:b/>
          <w:sz w:val="26"/>
          <w:szCs w:val="26"/>
        </w:rPr>
        <w:t>***</w:t>
      </w:r>
      <w:r w:rsidR="0042719D" w:rsidRPr="0096398F">
        <w:rPr>
          <w:b/>
          <w:sz w:val="26"/>
          <w:szCs w:val="26"/>
        </w:rPr>
        <w:t>В штат специалистов о</w:t>
      </w:r>
      <w:r w:rsidR="00EE79F7" w:rsidRPr="0096398F">
        <w:rPr>
          <w:b/>
          <w:sz w:val="26"/>
          <w:szCs w:val="26"/>
        </w:rPr>
        <w:t>рганизации</w:t>
      </w:r>
      <w:r w:rsidR="00EE79F7" w:rsidRPr="00CF508E">
        <w:rPr>
          <w:sz w:val="26"/>
          <w:szCs w:val="26"/>
        </w:rPr>
        <w:t xml:space="preserve">, реализующей вариант 7.2 АООП НОО обучающихся с ЗПР, </w:t>
      </w:r>
      <w:r w:rsidR="00EE79F7" w:rsidRPr="0096398F">
        <w:rPr>
          <w:b/>
          <w:sz w:val="26"/>
          <w:szCs w:val="26"/>
        </w:rPr>
        <w:t>должны входить</w:t>
      </w:r>
      <w:r w:rsidR="004271DF">
        <w:rPr>
          <w:b/>
          <w:sz w:val="26"/>
          <w:szCs w:val="26"/>
        </w:rPr>
        <w:t xml:space="preserve"> </w:t>
      </w:r>
      <w:r w:rsidR="00EE79F7" w:rsidRPr="0096398F">
        <w:rPr>
          <w:i/>
          <w:sz w:val="26"/>
          <w:szCs w:val="26"/>
        </w:rPr>
        <w:t>учителя-олигофренопедагоги, 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2F3811" w:rsidRPr="0096398F" w:rsidRDefault="00EE79F7" w:rsidP="0096398F">
      <w:pPr>
        <w:spacing w:line="276" w:lineRule="auto"/>
        <w:ind w:firstLine="709"/>
        <w:contextualSpacing/>
        <w:jc w:val="both"/>
        <w:rPr>
          <w:b/>
          <w:i/>
          <w:sz w:val="26"/>
          <w:szCs w:val="26"/>
        </w:rPr>
      </w:pPr>
      <w:r w:rsidRPr="0096398F">
        <w:rPr>
          <w:b/>
          <w:sz w:val="26"/>
          <w:szCs w:val="26"/>
        </w:rPr>
        <w:t>Педагогические работники, реализующие предметные области АООП НОО обучающихся с ЗПР, должны иметь образование по одному из перечисленных вариантов:</w:t>
      </w:r>
    </w:p>
    <w:p w:rsidR="0096398F" w:rsidRPr="0096398F" w:rsidRDefault="00EE79F7" w:rsidP="0096398F">
      <w:pPr>
        <w:pStyle w:val="a6"/>
        <w:numPr>
          <w:ilvl w:val="0"/>
          <w:numId w:val="29"/>
        </w:numPr>
        <w:ind w:left="0" w:firstLine="709"/>
        <w:jc w:val="both"/>
        <w:rPr>
          <w:i/>
          <w:sz w:val="26"/>
          <w:szCs w:val="26"/>
        </w:rPr>
      </w:pPr>
      <w:r w:rsidRPr="0096398F">
        <w:rPr>
          <w:i/>
          <w:sz w:val="26"/>
          <w:szCs w:val="26"/>
        </w:rPr>
        <w:t>высшее профессиональное педагогическое специальное (дефектологическое) образование и удостоверение о повышении квалификации</w:t>
      </w:r>
      <w:r w:rsidR="002D7119" w:rsidRPr="0096398F">
        <w:rPr>
          <w:i/>
          <w:sz w:val="26"/>
          <w:szCs w:val="26"/>
        </w:rPr>
        <w:t xml:space="preserve"> в </w:t>
      </w:r>
      <w:r w:rsidRPr="0096398F">
        <w:rPr>
          <w:i/>
          <w:sz w:val="26"/>
          <w:szCs w:val="26"/>
        </w:rPr>
        <w:t>области обучения и воспитания детей с ЗПР установленного образца;</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lastRenderedPageBreak/>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2F3811" w:rsidRPr="0096398F" w:rsidRDefault="00EE79F7" w:rsidP="0096398F">
      <w:pPr>
        <w:spacing w:before="240" w:after="240"/>
        <w:ind w:firstLine="426"/>
        <w:contextualSpacing/>
        <w:jc w:val="both"/>
        <w:rPr>
          <w:b/>
          <w:sz w:val="26"/>
          <w:szCs w:val="26"/>
        </w:rPr>
      </w:pPr>
      <w:r w:rsidRPr="0096398F">
        <w:rPr>
          <w:b/>
          <w:sz w:val="26"/>
          <w:szCs w:val="26"/>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rsidR="002F3811" w:rsidRPr="0096398F" w:rsidRDefault="00EE79F7" w:rsidP="0096398F">
      <w:pPr>
        <w:pStyle w:val="a6"/>
        <w:numPr>
          <w:ilvl w:val="0"/>
          <w:numId w:val="29"/>
        </w:numPr>
        <w:spacing w:before="240" w:after="240"/>
        <w:ind w:left="0" w:firstLine="709"/>
        <w:jc w:val="both"/>
        <w:rPr>
          <w:i/>
          <w:sz w:val="26"/>
          <w:szCs w:val="26"/>
        </w:rPr>
      </w:pPr>
      <w:r w:rsidRPr="0096398F">
        <w:rPr>
          <w:i/>
          <w:sz w:val="26"/>
          <w:szCs w:val="26"/>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2F3811" w:rsidRPr="0096398F" w:rsidRDefault="00EE79F7" w:rsidP="0096398F">
      <w:pPr>
        <w:pStyle w:val="a6"/>
        <w:numPr>
          <w:ilvl w:val="0"/>
          <w:numId w:val="29"/>
        </w:numPr>
        <w:spacing w:before="240" w:after="240"/>
        <w:ind w:left="0" w:firstLine="709"/>
        <w:jc w:val="both"/>
        <w:rPr>
          <w:i/>
          <w:sz w:val="26"/>
          <w:szCs w:val="26"/>
        </w:rPr>
      </w:pPr>
      <w:r w:rsidRPr="0096398F">
        <w:rPr>
          <w:i/>
          <w:sz w:val="26"/>
          <w:szCs w:val="26"/>
        </w:rPr>
        <w:t>высшее/среднее</w:t>
      </w:r>
      <w:r w:rsidRPr="0096398F">
        <w:rPr>
          <w:i/>
          <w:sz w:val="26"/>
          <w:szCs w:val="26"/>
        </w:rPr>
        <w:tab/>
        <w:t>профессиональное</w:t>
      </w:r>
      <w:r w:rsidRPr="0096398F">
        <w:rPr>
          <w:i/>
          <w:sz w:val="26"/>
          <w:szCs w:val="26"/>
        </w:rPr>
        <w:tab/>
        <w:t>педагогическое,</w:t>
      </w:r>
      <w:r w:rsidRPr="0096398F">
        <w:rPr>
          <w:i/>
          <w:sz w:val="26"/>
          <w:szCs w:val="26"/>
        </w:rPr>
        <w:tab/>
        <w:t>диплом</w:t>
      </w:r>
      <w:r w:rsidRPr="0096398F">
        <w:rPr>
          <w:i/>
          <w:sz w:val="26"/>
          <w:szCs w:val="26"/>
        </w:rPr>
        <w:tab/>
        <w:t>опрофессиональной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2D7119" w:rsidRPr="0096398F" w:rsidRDefault="00EE79F7" w:rsidP="0096398F">
      <w:pPr>
        <w:spacing w:before="240" w:after="240"/>
        <w:ind w:firstLine="426"/>
        <w:contextualSpacing/>
        <w:jc w:val="both"/>
        <w:rPr>
          <w:b/>
          <w:sz w:val="26"/>
          <w:szCs w:val="26"/>
        </w:rPr>
      </w:pPr>
      <w:r w:rsidRPr="0096398F">
        <w:rPr>
          <w:b/>
          <w:sz w:val="26"/>
          <w:szCs w:val="26"/>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w:t>
      </w:r>
      <w:r w:rsidR="0042719D" w:rsidRPr="0096398F">
        <w:rPr>
          <w:b/>
          <w:sz w:val="26"/>
          <w:szCs w:val="26"/>
        </w:rPr>
        <w:t xml:space="preserve"> 3</w:t>
      </w:r>
      <w:r w:rsidRPr="0096398F">
        <w:rPr>
          <w:b/>
          <w:sz w:val="26"/>
          <w:szCs w:val="26"/>
        </w:rPr>
        <w:t>года.</w:t>
      </w:r>
    </w:p>
    <w:p w:rsidR="002D7119" w:rsidRPr="00CF508E" w:rsidRDefault="0042719D" w:rsidP="0096398F">
      <w:pPr>
        <w:spacing w:line="276" w:lineRule="auto"/>
        <w:ind w:firstLine="709"/>
        <w:contextualSpacing/>
        <w:jc w:val="both"/>
        <w:rPr>
          <w:sz w:val="26"/>
          <w:szCs w:val="26"/>
        </w:rPr>
      </w:pPr>
      <w:r w:rsidRPr="00CF508E">
        <w:rPr>
          <w:sz w:val="26"/>
          <w:szCs w:val="26"/>
        </w:rPr>
        <w:t xml:space="preserve">В </w:t>
      </w:r>
      <w:r w:rsidR="002D7119" w:rsidRPr="00CF508E">
        <w:rPr>
          <w:sz w:val="26"/>
          <w:szCs w:val="26"/>
        </w:rPr>
        <w:t>п</w:t>
      </w:r>
      <w:r w:rsidR="00EE79F7" w:rsidRPr="00CF508E">
        <w:rPr>
          <w:sz w:val="26"/>
          <w:szCs w:val="26"/>
        </w:rPr>
        <w:t>роцессе реализации АООП НОО для обучающихся с ЗПР в рамках сетевого взаимодействия, при необходимости, должны быть организованы консультации специалистов медицинских и других организаций, которые не</w:t>
      </w:r>
      <w:r w:rsidRPr="00CF508E">
        <w:rPr>
          <w:sz w:val="26"/>
          <w:szCs w:val="26"/>
        </w:rPr>
        <w:t xml:space="preserve"> включены в штатное расписание о</w:t>
      </w:r>
      <w:r w:rsidR="00EE79F7" w:rsidRPr="00CF508E">
        <w:rPr>
          <w:sz w:val="26"/>
          <w:szCs w:val="26"/>
        </w:rPr>
        <w:t>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w:t>
      </w:r>
    </w:p>
    <w:p w:rsidR="0096398F" w:rsidRDefault="0096398F" w:rsidP="0096398F">
      <w:pPr>
        <w:spacing w:line="276" w:lineRule="auto"/>
        <w:ind w:firstLine="709"/>
        <w:contextualSpacing/>
        <w:rPr>
          <w:sz w:val="26"/>
          <w:szCs w:val="26"/>
        </w:rPr>
      </w:pPr>
    </w:p>
    <w:p w:rsidR="002D13FE" w:rsidRPr="00CF508E" w:rsidRDefault="002D13FE" w:rsidP="0096398F">
      <w:pPr>
        <w:spacing w:line="276" w:lineRule="auto"/>
        <w:ind w:firstLine="709"/>
        <w:contextualSpacing/>
        <w:jc w:val="both"/>
        <w:rPr>
          <w:sz w:val="26"/>
          <w:szCs w:val="26"/>
        </w:rPr>
      </w:pPr>
      <w:r w:rsidRPr="00CF508E">
        <w:rPr>
          <w:sz w:val="26"/>
          <w:szCs w:val="26"/>
        </w:rPr>
        <w:t xml:space="preserve">  Специфика</w:t>
      </w:r>
      <w:r w:rsidR="0096398F">
        <w:rPr>
          <w:sz w:val="26"/>
          <w:szCs w:val="26"/>
        </w:rPr>
        <w:t xml:space="preserve"> педагогических</w:t>
      </w:r>
      <w:r w:rsidRPr="00CF508E">
        <w:rPr>
          <w:sz w:val="26"/>
          <w:szCs w:val="26"/>
        </w:rPr>
        <w:t xml:space="preserve"> кадров </w:t>
      </w:r>
      <w:r w:rsidR="0020469B">
        <w:rPr>
          <w:sz w:val="26"/>
          <w:szCs w:val="26"/>
        </w:rPr>
        <w:t>МБОУ «</w:t>
      </w:r>
      <w:r w:rsidR="00447F22">
        <w:rPr>
          <w:sz w:val="26"/>
          <w:szCs w:val="26"/>
        </w:rPr>
        <w:t>СОШ № 1 п. Гикало</w:t>
      </w:r>
      <w:bookmarkStart w:id="0" w:name="_GoBack"/>
      <w:bookmarkEnd w:id="0"/>
      <w:r w:rsidR="0020469B">
        <w:rPr>
          <w:sz w:val="26"/>
          <w:szCs w:val="26"/>
        </w:rPr>
        <w:t>»</w:t>
      </w:r>
      <w:r w:rsidRPr="00CF508E">
        <w:rPr>
          <w:sz w:val="26"/>
          <w:szCs w:val="26"/>
        </w:rPr>
        <w:t xml:space="preserve"> определяется высоким уровнем профессионализма, большим инновационным потенциалом, ориентацией на успех в профессиональной деятельности, в развитии творческих способностей. Все педагоги своевременно проходят курсы повышения квалификации по работе с обучающимися с ОВЗ и владеют современными образовательными технологиями.</w:t>
      </w:r>
    </w:p>
    <w:p w:rsidR="002D7119" w:rsidRPr="00CF508E" w:rsidRDefault="002D13FE" w:rsidP="0096398F">
      <w:pPr>
        <w:spacing w:line="276" w:lineRule="auto"/>
        <w:ind w:firstLine="709"/>
        <w:contextualSpacing/>
        <w:jc w:val="both"/>
        <w:rPr>
          <w:sz w:val="26"/>
          <w:szCs w:val="26"/>
        </w:rPr>
      </w:pPr>
      <w:r w:rsidRPr="00CF508E">
        <w:rPr>
          <w:sz w:val="26"/>
          <w:szCs w:val="26"/>
        </w:rPr>
        <w:t xml:space="preserve">   Педагоги имеют успешный опыт разработки и внедрения инновационных проектов и программ, умеют осуществлять мониторинг своей педагогической деятельности и рефлексивный анализ её хода и результатов. Кадровое обеспечение образовательной программы строится на основе социального заказа системы педагогического образования и соответствует требованиям к подготовке нового поколения педагогов, способных к инновационной профессиональной деятельности, обладающих высоким уровнем методологической культуры и сформированной готовностью к непрерывному процессу образования.</w:t>
      </w:r>
    </w:p>
    <w:p w:rsidR="002F3811" w:rsidRPr="00CF508E" w:rsidRDefault="0096398F" w:rsidP="0096398F">
      <w:pPr>
        <w:spacing w:line="276" w:lineRule="auto"/>
        <w:ind w:firstLine="709"/>
        <w:contextualSpacing/>
        <w:jc w:val="both"/>
        <w:rPr>
          <w:sz w:val="26"/>
          <w:szCs w:val="26"/>
        </w:rPr>
      </w:pPr>
      <w:r>
        <w:rPr>
          <w:sz w:val="26"/>
          <w:szCs w:val="26"/>
        </w:rPr>
        <w:t>***</w:t>
      </w:r>
      <w:r w:rsidR="0042719D" w:rsidRPr="00CF508E">
        <w:rPr>
          <w:sz w:val="26"/>
          <w:szCs w:val="26"/>
        </w:rPr>
        <w:t xml:space="preserve">В </w:t>
      </w:r>
      <w:r w:rsidR="00EE79F7" w:rsidRPr="00CF508E">
        <w:rPr>
          <w:sz w:val="26"/>
          <w:szCs w:val="26"/>
        </w:rPr>
        <w:t xml:space="preserve">процесс реализации АООП НОО обучающихся с ЗПР (вариант 7.2) (в условиях обучения в одном классе с обучающимися, без ограничений здоровья) образовательная организация может временно или постоянно обеспечить (по рекомендации ПМПК) участие тьютора, который должен иметь высшее </w:t>
      </w:r>
      <w:r w:rsidR="00EE79F7" w:rsidRPr="00CF508E">
        <w:rPr>
          <w:sz w:val="26"/>
          <w:szCs w:val="26"/>
        </w:rPr>
        <w:lastRenderedPageBreak/>
        <w:t>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2F3811" w:rsidRPr="00CF508E" w:rsidRDefault="002F3811" w:rsidP="0096398F">
      <w:pPr>
        <w:spacing w:line="276" w:lineRule="auto"/>
        <w:ind w:firstLine="709"/>
        <w:contextualSpacing/>
        <w:jc w:val="both"/>
        <w:rPr>
          <w:sz w:val="26"/>
          <w:szCs w:val="26"/>
        </w:rPr>
      </w:pPr>
    </w:p>
    <w:p w:rsidR="002F3811" w:rsidRPr="00CF508E" w:rsidRDefault="0096398F" w:rsidP="0096398F">
      <w:pPr>
        <w:spacing w:before="240" w:after="240"/>
        <w:ind w:firstLine="426"/>
        <w:contextualSpacing/>
        <w:jc w:val="both"/>
        <w:rPr>
          <w:sz w:val="26"/>
          <w:szCs w:val="26"/>
        </w:rPr>
      </w:pPr>
      <w:r>
        <w:rPr>
          <w:sz w:val="26"/>
          <w:szCs w:val="26"/>
        </w:rPr>
        <w:t>***</w:t>
      </w:r>
      <w:r w:rsidR="00EE79F7" w:rsidRPr="00CF508E">
        <w:rPr>
          <w:sz w:val="26"/>
          <w:szCs w:val="26"/>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2F3811" w:rsidRPr="00CF508E" w:rsidRDefault="002F3811" w:rsidP="0096398F">
      <w:pPr>
        <w:spacing w:before="240" w:after="240"/>
        <w:ind w:firstLine="426"/>
        <w:contextualSpacing/>
        <w:jc w:val="both"/>
        <w:rPr>
          <w:sz w:val="26"/>
          <w:szCs w:val="26"/>
        </w:rPr>
      </w:pPr>
    </w:p>
    <w:p w:rsidR="002F3811" w:rsidRPr="00CF508E" w:rsidRDefault="0096398F" w:rsidP="0096398F">
      <w:pPr>
        <w:spacing w:before="240" w:after="240"/>
        <w:ind w:firstLine="426"/>
        <w:contextualSpacing/>
        <w:jc w:val="both"/>
        <w:rPr>
          <w:sz w:val="26"/>
          <w:szCs w:val="26"/>
        </w:rPr>
      </w:pPr>
      <w:r>
        <w:rPr>
          <w:sz w:val="26"/>
          <w:szCs w:val="26"/>
        </w:rPr>
        <w:t>***</w:t>
      </w:r>
      <w:r w:rsidR="00EE79F7" w:rsidRPr="00CF508E">
        <w:rPr>
          <w:sz w:val="26"/>
          <w:szCs w:val="26"/>
        </w:rPr>
        <w:t>При необходимости</w:t>
      </w:r>
      <w:r w:rsidR="0042719D" w:rsidRPr="00CF508E">
        <w:rPr>
          <w:sz w:val="26"/>
          <w:szCs w:val="26"/>
        </w:rPr>
        <w:t xml:space="preserve"> о</w:t>
      </w:r>
      <w:r w:rsidR="00EE79F7" w:rsidRPr="00CF508E">
        <w:rPr>
          <w:sz w:val="26"/>
          <w:szCs w:val="26"/>
        </w:rPr>
        <w:t>рганизация может использовать сетевые формы реализации АООП НОО, которые позволят привлечь специалистов (педагогов, медицинских работников) других организаций к работе с обучающимися с ЗПР для удовлетворения их особых образовательных потребностей.</w:t>
      </w:r>
    </w:p>
    <w:p w:rsidR="002F3811" w:rsidRPr="00CF508E" w:rsidRDefault="002F3811" w:rsidP="00357886">
      <w:pPr>
        <w:spacing w:before="240" w:after="240"/>
        <w:ind w:firstLine="426"/>
        <w:contextualSpacing/>
        <w:rPr>
          <w:sz w:val="26"/>
          <w:szCs w:val="26"/>
        </w:rPr>
      </w:pPr>
    </w:p>
    <w:p w:rsidR="002F3811" w:rsidRPr="00CF508E" w:rsidRDefault="00EE79F7" w:rsidP="0096398F">
      <w:pPr>
        <w:spacing w:before="240" w:after="240"/>
        <w:ind w:firstLine="426"/>
        <w:contextualSpacing/>
        <w:jc w:val="center"/>
        <w:rPr>
          <w:b/>
          <w:sz w:val="26"/>
          <w:szCs w:val="26"/>
        </w:rPr>
      </w:pPr>
      <w:r w:rsidRPr="00CF508E">
        <w:rPr>
          <w:b/>
          <w:sz w:val="26"/>
          <w:szCs w:val="26"/>
        </w:rPr>
        <w:t>Финансовые условия</w:t>
      </w:r>
      <w:r w:rsidR="0096398F">
        <w:rPr>
          <w:b/>
          <w:sz w:val="26"/>
          <w:szCs w:val="26"/>
        </w:rPr>
        <w:t xml:space="preserve"> реализации АООП НОО обучающихся с ЗПР</w:t>
      </w:r>
    </w:p>
    <w:p w:rsidR="002F3811" w:rsidRPr="00CF508E" w:rsidRDefault="002F3811" w:rsidP="00357886">
      <w:pPr>
        <w:spacing w:before="240" w:after="240"/>
        <w:ind w:firstLine="426"/>
        <w:contextualSpacing/>
        <w:rPr>
          <w:sz w:val="26"/>
          <w:szCs w:val="26"/>
        </w:rPr>
      </w:pPr>
    </w:p>
    <w:p w:rsidR="002F3811" w:rsidRPr="0096398F" w:rsidRDefault="00EE79F7" w:rsidP="0096398F">
      <w:pPr>
        <w:ind w:firstLine="709"/>
        <w:contextualSpacing/>
        <w:jc w:val="both"/>
        <w:rPr>
          <w:sz w:val="26"/>
          <w:szCs w:val="26"/>
        </w:rPr>
      </w:pPr>
      <w:r w:rsidRPr="0096398F">
        <w:rPr>
          <w:sz w:val="26"/>
          <w:szCs w:val="26"/>
        </w:rPr>
        <w:t>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w:t>
      </w:r>
    </w:p>
    <w:p w:rsidR="002F3811" w:rsidRPr="0096398F" w:rsidRDefault="002F3811" w:rsidP="0096398F">
      <w:pPr>
        <w:ind w:firstLine="709"/>
        <w:contextualSpacing/>
        <w:jc w:val="both"/>
        <w:rPr>
          <w:sz w:val="26"/>
          <w:szCs w:val="26"/>
        </w:rPr>
      </w:pPr>
    </w:p>
    <w:p w:rsidR="002F3811" w:rsidRPr="0096398F" w:rsidRDefault="0096398F" w:rsidP="0096398F">
      <w:pPr>
        <w:ind w:firstLine="709"/>
        <w:contextualSpacing/>
        <w:jc w:val="both"/>
        <w:rPr>
          <w:sz w:val="26"/>
          <w:szCs w:val="26"/>
        </w:rPr>
      </w:pPr>
      <w:r>
        <w:rPr>
          <w:sz w:val="26"/>
          <w:szCs w:val="26"/>
        </w:rPr>
        <w:t>***</w:t>
      </w:r>
      <w:r w:rsidR="00EE79F7" w:rsidRPr="0096398F">
        <w:rPr>
          <w:sz w:val="26"/>
          <w:szCs w:val="26"/>
        </w:rPr>
        <w:t>Финансовое обеспечение должно соответствовать специфике кадровых и материально-технических условий, определенных для варианта 7.2. АООП НОО обучающихся с ЗПР.</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center"/>
        <w:rPr>
          <w:b/>
          <w:sz w:val="26"/>
          <w:szCs w:val="26"/>
        </w:rPr>
      </w:pPr>
      <w:r w:rsidRPr="0096398F">
        <w:rPr>
          <w:b/>
          <w:sz w:val="26"/>
          <w:szCs w:val="26"/>
        </w:rPr>
        <w:t>Финансовые условия реализации АООП НОО обучающихся с ЗПР должны:</w:t>
      </w:r>
    </w:p>
    <w:p w:rsidR="002F3811" w:rsidRPr="0096398F" w:rsidRDefault="002F3811" w:rsidP="0096398F">
      <w:pPr>
        <w:ind w:firstLine="709"/>
        <w:contextualSpacing/>
        <w:jc w:val="both"/>
        <w:rPr>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обеспечивать государственные гарантии прав обучающихся с ЗПР на получение бесплатного общедоступного образования, включая внеурочную деятельность;</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обеспечивать возможность исполнения требований ФГОС НОО обучающихся с ОВЗ;</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обеспечивать реализацию обяз</w:t>
      </w:r>
      <w:r w:rsidR="0042719D" w:rsidRPr="0096398F">
        <w:rPr>
          <w:i/>
          <w:sz w:val="26"/>
          <w:szCs w:val="26"/>
        </w:rPr>
        <w:t xml:space="preserve">ательной части АООП НОО и части, </w:t>
      </w:r>
      <w:r w:rsidRPr="0096398F">
        <w:rPr>
          <w:i/>
          <w:sz w:val="26"/>
          <w:szCs w:val="26"/>
        </w:rPr>
        <w:t>формируемой участниками образовательных отношений, учитывая вариативность особых образовательных потребностей и индивидуальных особенностей развития обучающихся с ЗПР;</w:t>
      </w:r>
    </w:p>
    <w:p w:rsidR="002D7119" w:rsidRPr="0096398F" w:rsidRDefault="00EE79F7" w:rsidP="0096398F">
      <w:pPr>
        <w:pStyle w:val="a6"/>
        <w:numPr>
          <w:ilvl w:val="0"/>
          <w:numId w:val="29"/>
        </w:numPr>
        <w:ind w:left="0" w:firstLine="709"/>
        <w:jc w:val="both"/>
        <w:rPr>
          <w:i/>
          <w:sz w:val="26"/>
          <w:szCs w:val="26"/>
        </w:rPr>
      </w:pPr>
      <w:r w:rsidRPr="0096398F">
        <w:rPr>
          <w:i/>
          <w:sz w:val="26"/>
          <w:szCs w:val="26"/>
        </w:rPr>
        <w:t>отражать структуру и объем расходов, необходимых для реализации АООП НОО и достижения планируемых результатов, а также механизм их формирования.</w:t>
      </w:r>
    </w:p>
    <w:p w:rsidR="002F3811" w:rsidRPr="0096398F" w:rsidRDefault="002D7119" w:rsidP="0096398F">
      <w:pPr>
        <w:pStyle w:val="a6"/>
        <w:numPr>
          <w:ilvl w:val="0"/>
          <w:numId w:val="29"/>
        </w:numPr>
        <w:ind w:left="0" w:firstLine="709"/>
        <w:jc w:val="both"/>
        <w:rPr>
          <w:i/>
          <w:sz w:val="26"/>
          <w:szCs w:val="26"/>
        </w:rPr>
      </w:pPr>
      <w:r w:rsidRPr="0096398F">
        <w:rPr>
          <w:i/>
          <w:sz w:val="26"/>
          <w:szCs w:val="26"/>
        </w:rPr>
        <w:t>Ф</w:t>
      </w:r>
      <w:r w:rsidR="00EE79F7" w:rsidRPr="0096398F">
        <w:rPr>
          <w:i/>
          <w:sz w:val="26"/>
          <w:szCs w:val="26"/>
        </w:rPr>
        <w:t>инансовое обеспечение реализации АООП НОО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ФГОС НОО обучающихся с ОВЗ.</w:t>
      </w:r>
    </w:p>
    <w:p w:rsidR="002F3811" w:rsidRPr="0096398F" w:rsidRDefault="002F3811" w:rsidP="0096398F">
      <w:pPr>
        <w:ind w:firstLine="709"/>
        <w:contextualSpacing/>
        <w:jc w:val="both"/>
        <w:rPr>
          <w:i/>
          <w:sz w:val="26"/>
          <w:szCs w:val="26"/>
        </w:rPr>
      </w:pPr>
    </w:p>
    <w:p w:rsidR="002F3811" w:rsidRPr="0096398F" w:rsidRDefault="00EE79F7" w:rsidP="0096398F">
      <w:pPr>
        <w:ind w:firstLine="709"/>
        <w:contextualSpacing/>
        <w:jc w:val="center"/>
        <w:rPr>
          <w:b/>
          <w:sz w:val="26"/>
          <w:szCs w:val="26"/>
        </w:rPr>
      </w:pPr>
      <w:r w:rsidRPr="0096398F">
        <w:rPr>
          <w:b/>
          <w:sz w:val="26"/>
          <w:szCs w:val="26"/>
        </w:rPr>
        <w:t>Нормативы определяются в соответствии с ФГОС НОО обучающихся сОВЗ:</w:t>
      </w:r>
    </w:p>
    <w:p w:rsidR="002F3811" w:rsidRPr="0096398F" w:rsidRDefault="002F3811" w:rsidP="0096398F">
      <w:pPr>
        <w:ind w:firstLine="709"/>
        <w:contextualSpacing/>
        <w:jc w:val="center"/>
        <w:rPr>
          <w:b/>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специальными условиями получения образования (кадровыми, материально-техническими);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 xml:space="preserve">расходами на оплату труда работников, реализующих АООПНОО; расходами на средства обучения и воспитания, коррекцию/компенсациюнарушений </w:t>
      </w:r>
      <w:r w:rsidRPr="0096398F">
        <w:rPr>
          <w:i/>
          <w:sz w:val="26"/>
          <w:szCs w:val="26"/>
        </w:rPr>
        <w:lastRenderedPageBreak/>
        <w:t>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иными расходами, связанными с реализацией и обеспечением реализации АООПНОО, в том числе с круглосуточным п</w:t>
      </w:r>
      <w:r w:rsidR="0042719D" w:rsidRPr="0096398F">
        <w:rPr>
          <w:i/>
          <w:sz w:val="26"/>
          <w:szCs w:val="26"/>
        </w:rPr>
        <w:t>ребыванием обучающихся с ОВЗ в о</w:t>
      </w:r>
      <w:r w:rsidRPr="0096398F">
        <w:rPr>
          <w:i/>
          <w:sz w:val="26"/>
          <w:szCs w:val="26"/>
        </w:rPr>
        <w:t>рганизации.</w:t>
      </w:r>
    </w:p>
    <w:p w:rsidR="002F3811" w:rsidRPr="0096398F" w:rsidRDefault="00EE79F7" w:rsidP="0096398F">
      <w:pPr>
        <w:pStyle w:val="a6"/>
        <w:numPr>
          <w:ilvl w:val="0"/>
          <w:numId w:val="29"/>
        </w:numPr>
        <w:ind w:left="0" w:firstLine="709"/>
        <w:jc w:val="both"/>
        <w:rPr>
          <w:sz w:val="26"/>
          <w:szCs w:val="26"/>
        </w:rPr>
      </w:pPr>
      <w:r w:rsidRPr="0096398F">
        <w:rPr>
          <w:i/>
          <w:sz w:val="26"/>
          <w:szCs w:val="26"/>
        </w:rPr>
        <w:t>Финансирование коррекционно-развивающей области должно осуществляться в объеме, предусмотренным законодательством</w:t>
      </w:r>
      <w:r w:rsidRPr="0096398F">
        <w:rPr>
          <w:sz w:val="26"/>
          <w:szCs w:val="26"/>
        </w:rPr>
        <w:t>.</w:t>
      </w:r>
    </w:p>
    <w:p w:rsidR="002F3811" w:rsidRPr="0096398F" w:rsidRDefault="002F3811" w:rsidP="0096398F">
      <w:pPr>
        <w:ind w:firstLine="709"/>
        <w:contextualSpacing/>
        <w:jc w:val="both"/>
        <w:rPr>
          <w:sz w:val="26"/>
          <w:szCs w:val="26"/>
        </w:rPr>
      </w:pPr>
    </w:p>
    <w:p w:rsidR="002F3811" w:rsidRDefault="00EE79F7" w:rsidP="0096398F">
      <w:pPr>
        <w:ind w:firstLine="709"/>
        <w:contextualSpacing/>
        <w:jc w:val="both"/>
        <w:rPr>
          <w:b/>
          <w:sz w:val="26"/>
          <w:szCs w:val="26"/>
        </w:rPr>
      </w:pPr>
      <w:r w:rsidRPr="0096398F">
        <w:rPr>
          <w:b/>
          <w:sz w:val="26"/>
          <w:szCs w:val="26"/>
        </w:rPr>
        <w:t>Структура расходов на образование включает:</w:t>
      </w:r>
    </w:p>
    <w:p w:rsidR="0096398F" w:rsidRPr="0096398F" w:rsidRDefault="0096398F" w:rsidP="0096398F">
      <w:pPr>
        <w:ind w:firstLine="709"/>
        <w:contextualSpacing/>
        <w:jc w:val="both"/>
        <w:rPr>
          <w:b/>
          <w:sz w:val="26"/>
          <w:szCs w:val="26"/>
        </w:rPr>
      </w:pP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образование обучающегося с ЗПР на основе АООП НОО;</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сопровождение ребенка в период его нахождения в образовательной организации;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консультирование родителей и членов семей по вопросам образования ребенка;</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обеспечение необходимым учебным, информационно-техническим оборудованием и учебно-дидактическим материалом.</w:t>
      </w:r>
    </w:p>
    <w:p w:rsidR="002F3811" w:rsidRPr="0096398F" w:rsidRDefault="002F3811" w:rsidP="0096398F">
      <w:pPr>
        <w:ind w:firstLine="709"/>
        <w:contextualSpacing/>
        <w:jc w:val="both"/>
        <w:rPr>
          <w:i/>
          <w:sz w:val="26"/>
          <w:szCs w:val="26"/>
        </w:rPr>
      </w:pPr>
    </w:p>
    <w:p w:rsidR="0042719D" w:rsidRPr="0096398F" w:rsidRDefault="00EE79F7" w:rsidP="0096398F">
      <w:pPr>
        <w:ind w:firstLine="709"/>
        <w:contextualSpacing/>
        <w:jc w:val="center"/>
        <w:rPr>
          <w:b/>
          <w:sz w:val="26"/>
          <w:szCs w:val="26"/>
        </w:rPr>
      </w:pPr>
      <w:r w:rsidRPr="0096398F">
        <w:rPr>
          <w:b/>
          <w:sz w:val="26"/>
          <w:szCs w:val="26"/>
        </w:rPr>
        <w:t>Определение нормативных затрат на оказание государственной услуги</w:t>
      </w:r>
    </w:p>
    <w:p w:rsidR="0042719D" w:rsidRPr="0096398F" w:rsidRDefault="0042719D" w:rsidP="0096398F">
      <w:pPr>
        <w:ind w:firstLine="709"/>
        <w:contextualSpacing/>
        <w:jc w:val="both"/>
        <w:rPr>
          <w:b/>
          <w:sz w:val="26"/>
          <w:szCs w:val="26"/>
        </w:rPr>
      </w:pPr>
    </w:p>
    <w:p w:rsidR="002F3811" w:rsidRPr="0096398F" w:rsidRDefault="00EE79F7" w:rsidP="0096398F">
      <w:pPr>
        <w:ind w:firstLine="709"/>
        <w:contextualSpacing/>
        <w:jc w:val="both"/>
        <w:rPr>
          <w:sz w:val="26"/>
          <w:szCs w:val="26"/>
        </w:rPr>
      </w:pPr>
      <w:r w:rsidRPr="0096398F">
        <w:rPr>
          <w:sz w:val="26"/>
          <w:szCs w:val="26"/>
        </w:rPr>
        <w:t xml:space="preserve"> Финансирование государственной услуги рассчитывается с учетомрекомендаций ПМПК, ИПР инвалида, школьного психолого-педагогического консилиума в соответствии с кадровыми и материально-техническими условиями реализации АООП НОО обучающихся с ЗПР, требованиями к наполняемости классов в соответствии с СанПиН. Учитывается то, что внеурочная деятельность включает обязательные индивидуальные и фронтальные коррекционные занятия «Коррекционно-развивающей области» </w:t>
      </w:r>
    </w:p>
    <w:p w:rsidR="002F3811" w:rsidRPr="0096398F" w:rsidRDefault="002F3811" w:rsidP="0096398F">
      <w:pPr>
        <w:ind w:firstLine="709"/>
        <w:contextualSpacing/>
        <w:jc w:val="both"/>
        <w:rPr>
          <w:b/>
          <w:sz w:val="26"/>
          <w:szCs w:val="26"/>
        </w:rPr>
      </w:pPr>
    </w:p>
    <w:p w:rsidR="0028508F" w:rsidRPr="0096398F" w:rsidRDefault="00EE79F7" w:rsidP="0096398F">
      <w:pPr>
        <w:ind w:firstLine="709"/>
        <w:contextualSpacing/>
        <w:jc w:val="both"/>
        <w:rPr>
          <w:b/>
          <w:sz w:val="26"/>
          <w:szCs w:val="26"/>
        </w:rPr>
      </w:pPr>
      <w:r w:rsidRPr="0096398F">
        <w:rPr>
          <w:b/>
          <w:sz w:val="26"/>
          <w:szCs w:val="26"/>
        </w:rPr>
        <w:t xml:space="preserve">Материально-технические условия </w:t>
      </w:r>
    </w:p>
    <w:p w:rsidR="002F3811" w:rsidRPr="0096398F" w:rsidRDefault="00EE79F7" w:rsidP="0096398F">
      <w:pPr>
        <w:ind w:firstLine="709"/>
        <w:contextualSpacing/>
        <w:jc w:val="both"/>
        <w:rPr>
          <w:sz w:val="26"/>
          <w:szCs w:val="26"/>
        </w:rPr>
      </w:pPr>
      <w:r w:rsidRPr="0096398F">
        <w:rPr>
          <w:sz w:val="26"/>
          <w:szCs w:val="26"/>
        </w:rPr>
        <w:t>Материально-техническое обеспечение – это общие характеристикиинфраструктуры организации, включая параметры информационно-образовательной среды.</w:t>
      </w:r>
    </w:p>
    <w:p w:rsidR="002F3811" w:rsidRPr="0096398F" w:rsidRDefault="00EE79F7" w:rsidP="0096398F">
      <w:pPr>
        <w:ind w:firstLine="709"/>
        <w:contextualSpacing/>
        <w:jc w:val="both"/>
        <w:rPr>
          <w:sz w:val="26"/>
          <w:szCs w:val="26"/>
        </w:rPr>
      </w:pPr>
      <w:r w:rsidRPr="0096398F">
        <w:rPr>
          <w:sz w:val="26"/>
          <w:szCs w:val="26"/>
        </w:rPr>
        <w:t xml:space="preserve">Материально-технические условия реализации АООП </w:t>
      </w:r>
      <w:r w:rsidR="0028508F" w:rsidRPr="0096398F">
        <w:rPr>
          <w:sz w:val="26"/>
          <w:szCs w:val="26"/>
        </w:rPr>
        <w:t xml:space="preserve"> обеспечивает</w:t>
      </w:r>
      <w:r w:rsidRPr="0096398F">
        <w:rPr>
          <w:sz w:val="26"/>
          <w:szCs w:val="26"/>
        </w:rPr>
        <w:t xml:space="preserve"> возможность достижения обучающимися установленных ФГОС НОО обучающихся с ОВЗ требований к результатам освоения АООП НОО обучающихся с ЗПР.</w:t>
      </w:r>
    </w:p>
    <w:p w:rsidR="0028508F" w:rsidRPr="0096398F" w:rsidRDefault="00EE79F7" w:rsidP="0096398F">
      <w:pPr>
        <w:ind w:firstLine="709"/>
        <w:contextualSpacing/>
        <w:jc w:val="both"/>
        <w:rPr>
          <w:sz w:val="26"/>
          <w:szCs w:val="26"/>
        </w:rPr>
      </w:pPr>
      <w:r w:rsidRPr="0096398F">
        <w:rPr>
          <w:sz w:val="26"/>
          <w:szCs w:val="26"/>
        </w:rPr>
        <w:t>Материально-техническая база образовательного учреждения приведена в соответствие с задачами по обеспечению реализации АООП НОО и созданию соответствующей образовательной и социальной среды.</w:t>
      </w:r>
    </w:p>
    <w:p w:rsidR="002F3811" w:rsidRPr="0096398F" w:rsidRDefault="0028508F" w:rsidP="0096398F">
      <w:pPr>
        <w:ind w:firstLine="709"/>
        <w:contextualSpacing/>
        <w:jc w:val="both"/>
        <w:rPr>
          <w:sz w:val="26"/>
          <w:szCs w:val="26"/>
        </w:rPr>
      </w:pPr>
      <w:r w:rsidRPr="0096398F">
        <w:rPr>
          <w:sz w:val="26"/>
          <w:szCs w:val="26"/>
        </w:rPr>
        <w:t>М</w:t>
      </w:r>
      <w:r w:rsidR="00EE79F7" w:rsidRPr="0096398F">
        <w:rPr>
          <w:sz w:val="26"/>
          <w:szCs w:val="26"/>
        </w:rPr>
        <w:t>атериально-техническое обеспечение начального общего образования о</w:t>
      </w:r>
      <w:r w:rsidR="0042719D" w:rsidRPr="0096398F">
        <w:rPr>
          <w:sz w:val="26"/>
          <w:szCs w:val="26"/>
        </w:rPr>
        <w:t>бучающихся с ЗПР должна отвечать</w:t>
      </w:r>
      <w:r w:rsidRPr="0096398F">
        <w:rPr>
          <w:sz w:val="26"/>
          <w:szCs w:val="26"/>
        </w:rPr>
        <w:t xml:space="preserve"> требованиям к </w:t>
      </w:r>
      <w:r w:rsidR="00EE79F7" w:rsidRPr="0096398F">
        <w:rPr>
          <w:sz w:val="26"/>
          <w:szCs w:val="26"/>
        </w:rPr>
        <w:t>организации пространства</w:t>
      </w:r>
      <w:r w:rsidRPr="0096398F">
        <w:rPr>
          <w:sz w:val="26"/>
          <w:szCs w:val="26"/>
        </w:rPr>
        <w:t>, временного режима.</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both"/>
        <w:rPr>
          <w:sz w:val="26"/>
          <w:szCs w:val="26"/>
        </w:rPr>
      </w:pPr>
      <w:r w:rsidRPr="0096398F">
        <w:rPr>
          <w:sz w:val="26"/>
          <w:szCs w:val="26"/>
        </w:rPr>
        <w:t>Пространство (прежде всего здание и прилегающая территория), в котором осуществляется образование обучающи</w:t>
      </w:r>
      <w:r w:rsidR="0028508F" w:rsidRPr="0096398F">
        <w:rPr>
          <w:sz w:val="26"/>
          <w:szCs w:val="26"/>
        </w:rPr>
        <w:t>хся с ЗПР должно соответствует</w:t>
      </w:r>
      <w:r w:rsidRPr="0096398F">
        <w:rPr>
          <w:sz w:val="26"/>
          <w:szCs w:val="26"/>
        </w:rPr>
        <w:t xml:space="preserve"> общим требованиям, предъявляемым к образовательным организациям, в частности:</w:t>
      </w:r>
    </w:p>
    <w:p w:rsidR="002F3811" w:rsidRPr="0096398F" w:rsidRDefault="00EE79F7" w:rsidP="0096398F">
      <w:pPr>
        <w:ind w:firstLine="709"/>
        <w:contextualSpacing/>
        <w:jc w:val="both"/>
        <w:rPr>
          <w:sz w:val="26"/>
          <w:szCs w:val="26"/>
        </w:rPr>
      </w:pPr>
      <w:r w:rsidRPr="0096398F">
        <w:rPr>
          <w:b/>
          <w:sz w:val="26"/>
          <w:szCs w:val="26"/>
        </w:rPr>
        <w:lastRenderedPageBreak/>
        <w:t xml:space="preserve"> к соблюдению санитарно-гигиенических норм</w:t>
      </w:r>
      <w:r w:rsidRPr="0096398F">
        <w:rPr>
          <w:sz w:val="26"/>
          <w:szCs w:val="26"/>
        </w:rPr>
        <w:t xml:space="preserve"> образовательного процесса (требования к водоснабжению, канализации, освещению, воздушно-тепловому режиму и т. д.);</w:t>
      </w:r>
    </w:p>
    <w:p w:rsidR="0042719D" w:rsidRPr="0096398F" w:rsidRDefault="00EE79F7" w:rsidP="0096398F">
      <w:pPr>
        <w:ind w:firstLine="709"/>
        <w:contextualSpacing/>
        <w:jc w:val="both"/>
        <w:rPr>
          <w:sz w:val="26"/>
          <w:szCs w:val="26"/>
        </w:rPr>
      </w:pPr>
      <w:r w:rsidRPr="0096398F">
        <w:rPr>
          <w:b/>
          <w:sz w:val="26"/>
          <w:szCs w:val="26"/>
        </w:rPr>
        <w:t xml:space="preserve"> к обеспечению санитарно-бытовых</w:t>
      </w:r>
      <w:r w:rsidRPr="0096398F">
        <w:rPr>
          <w:sz w:val="26"/>
          <w:szCs w:val="26"/>
        </w:rPr>
        <w:t xml:space="preserve">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42719D" w:rsidRPr="0096398F" w:rsidRDefault="00EE79F7" w:rsidP="0096398F">
      <w:pPr>
        <w:ind w:firstLine="709"/>
        <w:contextualSpacing/>
        <w:jc w:val="both"/>
        <w:rPr>
          <w:sz w:val="26"/>
          <w:szCs w:val="26"/>
        </w:rPr>
      </w:pPr>
      <w:r w:rsidRPr="0096398F">
        <w:rPr>
          <w:sz w:val="26"/>
          <w:szCs w:val="26"/>
        </w:rPr>
        <w:t>соблюдению пожарной и электробезопасности;</w:t>
      </w:r>
    </w:p>
    <w:p w:rsidR="002F3811" w:rsidRPr="0096398F" w:rsidRDefault="00EE79F7" w:rsidP="0096398F">
      <w:pPr>
        <w:ind w:firstLine="709"/>
        <w:contextualSpacing/>
        <w:jc w:val="both"/>
        <w:rPr>
          <w:sz w:val="26"/>
          <w:szCs w:val="26"/>
        </w:rPr>
      </w:pPr>
      <w:r w:rsidRPr="0096398F">
        <w:rPr>
          <w:sz w:val="26"/>
          <w:szCs w:val="26"/>
        </w:rPr>
        <w:t>соблюдению требований охраны труда;</w:t>
      </w:r>
    </w:p>
    <w:p w:rsidR="002F3811" w:rsidRPr="0096398F" w:rsidRDefault="00EE79F7" w:rsidP="0096398F">
      <w:pPr>
        <w:ind w:firstLine="709"/>
        <w:contextualSpacing/>
        <w:jc w:val="both"/>
        <w:rPr>
          <w:sz w:val="26"/>
          <w:szCs w:val="26"/>
        </w:rPr>
      </w:pPr>
      <w:r w:rsidRPr="0096398F">
        <w:rPr>
          <w:sz w:val="26"/>
          <w:szCs w:val="26"/>
        </w:rPr>
        <w:t>соблюдению своевременных сроков и необходимых объемов текущего и капитального ремонта и др.</w:t>
      </w:r>
    </w:p>
    <w:p w:rsidR="002F3811" w:rsidRPr="0096398F" w:rsidRDefault="002F3811" w:rsidP="0096398F">
      <w:pPr>
        <w:ind w:firstLine="709"/>
        <w:contextualSpacing/>
        <w:jc w:val="both"/>
        <w:rPr>
          <w:sz w:val="26"/>
          <w:szCs w:val="26"/>
        </w:rPr>
      </w:pPr>
    </w:p>
    <w:p w:rsidR="002F3811" w:rsidRPr="0096398F" w:rsidRDefault="00EE79F7" w:rsidP="0096398F">
      <w:pPr>
        <w:ind w:firstLine="709"/>
        <w:contextualSpacing/>
        <w:jc w:val="both"/>
        <w:rPr>
          <w:sz w:val="26"/>
          <w:szCs w:val="26"/>
        </w:rPr>
      </w:pPr>
      <w:r w:rsidRPr="0096398F">
        <w:rPr>
          <w:sz w:val="26"/>
          <w:szCs w:val="26"/>
        </w:rPr>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зданию образовательного учреждения (высота и архитектура здания);</w:t>
      </w:r>
    </w:p>
    <w:p w:rsidR="0042719D" w:rsidRPr="0096398F" w:rsidRDefault="00EE79F7" w:rsidP="0096398F">
      <w:pPr>
        <w:pStyle w:val="a6"/>
        <w:numPr>
          <w:ilvl w:val="0"/>
          <w:numId w:val="29"/>
        </w:numPr>
        <w:ind w:left="0" w:firstLine="709"/>
        <w:jc w:val="both"/>
        <w:rPr>
          <w:i/>
          <w:sz w:val="26"/>
          <w:szCs w:val="26"/>
        </w:rPr>
      </w:pPr>
      <w:r w:rsidRPr="0096398F">
        <w:rPr>
          <w:i/>
          <w:sz w:val="26"/>
          <w:szCs w:val="26"/>
        </w:rPr>
        <w:t>помещениям библиотек (площадь, размещение рабочих зон, наличие читального зала, число читательских мест, медиатеки);</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помещениям для осуществления образовательного и коррекционно-развивающего процессов: классам, кабинетам педагога-психолога и др. специалистов (необходимый набор и размещение, их площадь, освещенность, расположение и размеры, структура</w:t>
      </w:r>
      <w:r w:rsidR="00BE07A1" w:rsidRPr="0096398F">
        <w:rPr>
          <w:i/>
          <w:sz w:val="26"/>
          <w:szCs w:val="26"/>
        </w:rPr>
        <w:t>), которых</w:t>
      </w:r>
      <w:r w:rsidRPr="0096398F">
        <w:rPr>
          <w:i/>
          <w:sz w:val="26"/>
          <w:szCs w:val="26"/>
        </w:rPr>
        <w:t xml:space="preserve"> должна обеспечивать возможность для организации урочной и внеурочной учебной деятельности);</w:t>
      </w:r>
    </w:p>
    <w:p w:rsidR="002F3811" w:rsidRPr="0096398F" w:rsidRDefault="0028508F" w:rsidP="0096398F">
      <w:pPr>
        <w:pStyle w:val="a6"/>
        <w:numPr>
          <w:ilvl w:val="0"/>
          <w:numId w:val="29"/>
        </w:numPr>
        <w:ind w:left="0" w:firstLine="709"/>
        <w:jc w:val="both"/>
        <w:rPr>
          <w:i/>
          <w:sz w:val="26"/>
          <w:szCs w:val="26"/>
        </w:rPr>
      </w:pPr>
      <w:r w:rsidRPr="0096398F">
        <w:rPr>
          <w:i/>
          <w:sz w:val="26"/>
          <w:szCs w:val="26"/>
        </w:rPr>
        <w:t>к</w:t>
      </w:r>
      <w:r w:rsidR="00EE79F7" w:rsidRPr="0096398F">
        <w:rPr>
          <w:i/>
          <w:sz w:val="26"/>
          <w:szCs w:val="26"/>
        </w:rPr>
        <w:t xml:space="preserve"> актовому и физкультурному залам;</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кабинетам медицинского назначения;</w:t>
      </w:r>
    </w:p>
    <w:p w:rsidR="002F3811" w:rsidRPr="0096398F" w:rsidRDefault="00EE79F7" w:rsidP="0096398F">
      <w:pPr>
        <w:pStyle w:val="a6"/>
        <w:numPr>
          <w:ilvl w:val="0"/>
          <w:numId w:val="29"/>
        </w:numPr>
        <w:ind w:left="0" w:firstLine="709"/>
        <w:jc w:val="both"/>
        <w:rPr>
          <w:i/>
          <w:sz w:val="26"/>
          <w:szCs w:val="26"/>
        </w:rPr>
      </w:pPr>
      <w:r w:rsidRPr="0096398F">
        <w:rPr>
          <w:i/>
          <w:sz w:val="26"/>
          <w:szCs w:val="26"/>
        </w:rPr>
        <w:t>помещениям</w:t>
      </w:r>
      <w:r w:rsidRPr="0096398F">
        <w:rPr>
          <w:i/>
          <w:sz w:val="26"/>
          <w:szCs w:val="26"/>
        </w:rPr>
        <w:tab/>
        <w:t>для</w:t>
      </w:r>
      <w:r w:rsidRPr="0096398F">
        <w:rPr>
          <w:i/>
          <w:sz w:val="26"/>
          <w:szCs w:val="26"/>
        </w:rPr>
        <w:tab/>
        <w:t>питания</w:t>
      </w:r>
      <w:r w:rsidRPr="0096398F">
        <w:rPr>
          <w:i/>
          <w:sz w:val="26"/>
          <w:szCs w:val="26"/>
        </w:rPr>
        <w:tab/>
      </w:r>
      <w:r w:rsidR="00BE07A1" w:rsidRPr="0096398F">
        <w:rPr>
          <w:i/>
          <w:sz w:val="26"/>
          <w:szCs w:val="26"/>
        </w:rPr>
        <w:t xml:space="preserve">обучающихся, </w:t>
      </w:r>
      <w:r w:rsidR="00BE07A1" w:rsidRPr="0096398F">
        <w:rPr>
          <w:i/>
          <w:sz w:val="26"/>
          <w:szCs w:val="26"/>
        </w:rPr>
        <w:tab/>
      </w:r>
      <w:r w:rsidR="0042719D" w:rsidRPr="0096398F">
        <w:rPr>
          <w:i/>
          <w:sz w:val="26"/>
          <w:szCs w:val="26"/>
        </w:rPr>
        <w:t>а</w:t>
      </w:r>
      <w:r w:rsidR="0042719D" w:rsidRPr="0096398F">
        <w:rPr>
          <w:i/>
          <w:sz w:val="26"/>
          <w:szCs w:val="26"/>
        </w:rPr>
        <w:tab/>
        <w:t>также</w:t>
      </w:r>
      <w:r w:rsidR="0042719D" w:rsidRPr="0096398F">
        <w:rPr>
          <w:i/>
          <w:sz w:val="26"/>
          <w:szCs w:val="26"/>
        </w:rPr>
        <w:tab/>
        <w:t>для</w:t>
      </w:r>
      <w:r w:rsidR="0042719D" w:rsidRPr="0096398F">
        <w:rPr>
          <w:i/>
          <w:sz w:val="26"/>
          <w:szCs w:val="26"/>
        </w:rPr>
        <w:tab/>
        <w:t xml:space="preserve">хранения </w:t>
      </w:r>
      <w:r w:rsidRPr="0096398F">
        <w:rPr>
          <w:i/>
          <w:sz w:val="26"/>
          <w:szCs w:val="26"/>
        </w:rPr>
        <w:t>иприготовления пищи, обеспечивающим возможность организации качественного горячего питания;</w:t>
      </w:r>
    </w:p>
    <w:p w:rsidR="002F3811" w:rsidRPr="00BE07A1" w:rsidRDefault="00EE79F7" w:rsidP="0096398F">
      <w:pPr>
        <w:pStyle w:val="a6"/>
        <w:numPr>
          <w:ilvl w:val="0"/>
          <w:numId w:val="29"/>
        </w:numPr>
        <w:ind w:left="0" w:firstLine="709"/>
        <w:jc w:val="both"/>
        <w:rPr>
          <w:i/>
          <w:sz w:val="26"/>
          <w:szCs w:val="26"/>
        </w:rPr>
      </w:pPr>
      <w:r w:rsidRPr="0096398F">
        <w:rPr>
          <w:i/>
          <w:sz w:val="26"/>
          <w:szCs w:val="26"/>
        </w:rPr>
        <w:t xml:space="preserve">туалетам, </w:t>
      </w:r>
      <w:r w:rsidRPr="00BE07A1">
        <w:rPr>
          <w:i/>
          <w:sz w:val="26"/>
          <w:szCs w:val="26"/>
        </w:rPr>
        <w:t>коридорам и другим помещениям.</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 xml:space="preserve">Организация обеспечивает отдельные специально оборудованные помещения для реализации курсов коррекционно-развивающей области и психолого-медико-педагогического сопровождения обучающихся с ЗПР. В образовательной организации </w:t>
      </w:r>
      <w:r w:rsidR="0028508F" w:rsidRPr="0096398F">
        <w:rPr>
          <w:sz w:val="26"/>
          <w:szCs w:val="26"/>
        </w:rPr>
        <w:t>имеются</w:t>
      </w:r>
      <w:r w:rsidR="00EE79F7" w:rsidRPr="0096398F">
        <w:rPr>
          <w:sz w:val="26"/>
          <w:szCs w:val="26"/>
        </w:rPr>
        <w:t xml:space="preserve"> отдельные помещения для проведения занятий с педагогом-психологом,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w:t>
      </w:r>
      <w:r w:rsidR="0028508F" w:rsidRPr="0096398F">
        <w:rPr>
          <w:sz w:val="26"/>
          <w:szCs w:val="26"/>
        </w:rPr>
        <w:t>орядке/режиме функционирования о</w:t>
      </w:r>
      <w:r w:rsidR="00EE79F7" w:rsidRPr="0096398F">
        <w:rPr>
          <w:sz w:val="26"/>
          <w:szCs w:val="26"/>
        </w:rPr>
        <w:t>рганизации, расписании уроков, изменениях в режиме обучения и т.д.</w:t>
      </w:r>
    </w:p>
    <w:p w:rsidR="002F3811" w:rsidRPr="0096398F" w:rsidRDefault="002F3811" w:rsidP="0096398F">
      <w:pPr>
        <w:ind w:firstLine="709"/>
        <w:contextualSpacing/>
        <w:jc w:val="both"/>
        <w:rPr>
          <w:sz w:val="26"/>
          <w:szCs w:val="26"/>
        </w:rPr>
      </w:pPr>
    </w:p>
    <w:p w:rsidR="002F3811" w:rsidRPr="0096398F" w:rsidRDefault="00BE07A1" w:rsidP="0096398F">
      <w:pPr>
        <w:ind w:firstLine="709"/>
        <w:contextualSpacing/>
        <w:jc w:val="both"/>
        <w:rPr>
          <w:sz w:val="26"/>
          <w:szCs w:val="26"/>
        </w:rPr>
      </w:pPr>
      <w:r>
        <w:rPr>
          <w:sz w:val="26"/>
          <w:szCs w:val="26"/>
        </w:rPr>
        <w:t>***</w:t>
      </w:r>
      <w:r w:rsidR="00EE79F7" w:rsidRPr="0096398F">
        <w:rPr>
          <w:sz w:val="26"/>
          <w:szCs w:val="26"/>
        </w:rPr>
        <w:t>Обязательным условием к организации рабочего места обучающегося с ЗПР является обеспечение возможности постоянно находиться в зоне внимания педагога.</w:t>
      </w:r>
    </w:p>
    <w:p w:rsidR="00BE07A1" w:rsidRDefault="00BE07A1" w:rsidP="0096398F">
      <w:pPr>
        <w:ind w:firstLine="709"/>
        <w:contextualSpacing/>
        <w:jc w:val="both"/>
        <w:rPr>
          <w:b/>
          <w:sz w:val="26"/>
          <w:szCs w:val="26"/>
        </w:rPr>
      </w:pPr>
    </w:p>
    <w:p w:rsidR="00BE07A1" w:rsidRDefault="00BE07A1" w:rsidP="0096398F">
      <w:pPr>
        <w:ind w:firstLine="709"/>
        <w:contextualSpacing/>
        <w:jc w:val="both"/>
        <w:rPr>
          <w:b/>
          <w:sz w:val="26"/>
          <w:szCs w:val="26"/>
        </w:rPr>
      </w:pPr>
    </w:p>
    <w:p w:rsidR="002F3811" w:rsidRPr="00BE07A1" w:rsidRDefault="00EE79F7" w:rsidP="0096398F">
      <w:pPr>
        <w:ind w:firstLine="709"/>
        <w:contextualSpacing/>
        <w:jc w:val="both"/>
        <w:rPr>
          <w:b/>
          <w:sz w:val="26"/>
          <w:szCs w:val="26"/>
        </w:rPr>
      </w:pPr>
      <w:r w:rsidRPr="00BE07A1">
        <w:rPr>
          <w:b/>
          <w:sz w:val="26"/>
          <w:szCs w:val="26"/>
        </w:rPr>
        <w:t>Требования к организации временного режима</w:t>
      </w:r>
    </w:p>
    <w:p w:rsidR="00E67882" w:rsidRPr="0096398F" w:rsidRDefault="00EE79F7" w:rsidP="0096398F">
      <w:pPr>
        <w:ind w:firstLine="709"/>
        <w:contextualSpacing/>
        <w:jc w:val="both"/>
        <w:rPr>
          <w:sz w:val="26"/>
          <w:szCs w:val="26"/>
        </w:rPr>
      </w:pPr>
      <w:r w:rsidRPr="0096398F">
        <w:rPr>
          <w:sz w:val="26"/>
          <w:szCs w:val="26"/>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2F3811" w:rsidRPr="0096398F" w:rsidRDefault="00E67882" w:rsidP="00BE07A1">
      <w:pPr>
        <w:ind w:firstLine="709"/>
        <w:contextualSpacing/>
        <w:jc w:val="both"/>
        <w:rPr>
          <w:sz w:val="26"/>
          <w:szCs w:val="26"/>
        </w:rPr>
      </w:pPr>
      <w:r w:rsidRPr="0096398F">
        <w:rPr>
          <w:sz w:val="26"/>
          <w:szCs w:val="26"/>
        </w:rPr>
        <w:t>О</w:t>
      </w:r>
      <w:r w:rsidR="00EE79F7" w:rsidRPr="0096398F">
        <w:rPr>
          <w:sz w:val="26"/>
          <w:szCs w:val="26"/>
        </w:rPr>
        <w:t xml:space="preserve">рганизация временного режима обучения детей с ЗПР </w:t>
      </w:r>
      <w:r w:rsidRPr="0096398F">
        <w:rPr>
          <w:sz w:val="26"/>
          <w:szCs w:val="26"/>
        </w:rPr>
        <w:t>соответствует</w:t>
      </w:r>
      <w:r w:rsidR="00EE79F7" w:rsidRPr="0096398F">
        <w:rPr>
          <w:sz w:val="26"/>
          <w:szCs w:val="26"/>
        </w:rPr>
        <w:t xml:space="preserve"> их особым образов</w:t>
      </w:r>
      <w:r w:rsidRPr="0096398F">
        <w:rPr>
          <w:sz w:val="26"/>
          <w:szCs w:val="26"/>
        </w:rPr>
        <w:t>ательным потребностям и учитывает</w:t>
      </w:r>
      <w:r w:rsidR="00EE79F7" w:rsidRPr="0096398F">
        <w:rPr>
          <w:sz w:val="26"/>
          <w:szCs w:val="26"/>
        </w:rPr>
        <w:t xml:space="preserve"> их индивидуальные возможности.</w:t>
      </w:r>
    </w:p>
    <w:p w:rsidR="002F3811" w:rsidRPr="0096398F" w:rsidRDefault="00EE79F7" w:rsidP="00BE07A1">
      <w:pPr>
        <w:ind w:firstLine="709"/>
        <w:contextualSpacing/>
        <w:jc w:val="both"/>
        <w:rPr>
          <w:sz w:val="26"/>
          <w:szCs w:val="26"/>
        </w:rPr>
      </w:pPr>
      <w:r w:rsidRPr="0096398F">
        <w:rPr>
          <w:sz w:val="26"/>
          <w:szCs w:val="26"/>
        </w:rPr>
        <w:t>Сроки освоения АООП НОО обучающимися с ЗПР для варианта В7.2 составляют 5 лет.</w:t>
      </w:r>
    </w:p>
    <w:p w:rsidR="002F3811" w:rsidRPr="0096398F" w:rsidRDefault="002D13FE" w:rsidP="00BE07A1">
      <w:pPr>
        <w:ind w:firstLine="709"/>
        <w:contextualSpacing/>
        <w:jc w:val="both"/>
        <w:rPr>
          <w:sz w:val="26"/>
          <w:szCs w:val="26"/>
        </w:rPr>
      </w:pPr>
      <w:r w:rsidRPr="0096398F">
        <w:rPr>
          <w:sz w:val="26"/>
          <w:szCs w:val="26"/>
        </w:rPr>
        <w:t>Устано</w:t>
      </w:r>
      <w:r w:rsidR="00E67882" w:rsidRPr="0096398F">
        <w:rPr>
          <w:sz w:val="26"/>
          <w:szCs w:val="26"/>
        </w:rPr>
        <w:t>влена</w:t>
      </w:r>
      <w:r w:rsidR="00EE79F7" w:rsidRPr="0096398F">
        <w:rPr>
          <w:sz w:val="26"/>
          <w:szCs w:val="26"/>
        </w:rPr>
        <w:t xml:space="preserve"> следующая продолжительность учебного года: 1 </w:t>
      </w:r>
      <w:r w:rsidR="00E67882" w:rsidRPr="0096398F">
        <w:rPr>
          <w:sz w:val="26"/>
          <w:szCs w:val="26"/>
        </w:rPr>
        <w:t>класс</w:t>
      </w:r>
      <w:r w:rsidR="00EE79F7" w:rsidRPr="0096398F">
        <w:rPr>
          <w:sz w:val="26"/>
          <w:szCs w:val="26"/>
        </w:rPr>
        <w:t xml:space="preserve"> – 33 учебных недели; 2 – 4 классы – 34 учебных недели.</w:t>
      </w:r>
    </w:p>
    <w:p w:rsidR="002F3811" w:rsidRPr="0096398F" w:rsidRDefault="00EE79F7" w:rsidP="00BE07A1">
      <w:pPr>
        <w:ind w:firstLine="709"/>
        <w:contextualSpacing/>
        <w:jc w:val="both"/>
        <w:rPr>
          <w:sz w:val="26"/>
          <w:szCs w:val="26"/>
        </w:rPr>
      </w:pPr>
      <w:r w:rsidRPr="0096398F">
        <w:rPr>
          <w:sz w:val="26"/>
          <w:szCs w:val="26"/>
        </w:rPr>
        <w:t>Для профилактики переутомления обучающихся с ЗПР в год</w:t>
      </w:r>
      <w:r w:rsidR="00E67882" w:rsidRPr="0096398F">
        <w:rPr>
          <w:sz w:val="26"/>
          <w:szCs w:val="26"/>
        </w:rPr>
        <w:t>овом календарном учебном плане предусмотрено</w:t>
      </w:r>
      <w:r w:rsidRPr="0096398F">
        <w:rPr>
          <w:sz w:val="26"/>
          <w:szCs w:val="26"/>
        </w:rPr>
        <w:t xml:space="preserve"> равномерное распределение периодов учебного времени и каникул.</w:t>
      </w:r>
    </w:p>
    <w:p w:rsidR="002F3811" w:rsidRPr="0096398F" w:rsidRDefault="00EE79F7" w:rsidP="0096398F">
      <w:pPr>
        <w:ind w:firstLine="709"/>
        <w:contextualSpacing/>
        <w:jc w:val="both"/>
        <w:rPr>
          <w:sz w:val="26"/>
          <w:szCs w:val="26"/>
        </w:rPr>
      </w:pPr>
      <w:r w:rsidRPr="0096398F">
        <w:rPr>
          <w:sz w:val="26"/>
          <w:szCs w:val="26"/>
        </w:rPr>
        <w:t>Прод</w:t>
      </w:r>
      <w:r w:rsidR="002D13FE" w:rsidRPr="0096398F">
        <w:rPr>
          <w:sz w:val="26"/>
          <w:szCs w:val="26"/>
        </w:rPr>
        <w:t>олжительность учебной недели – 5</w:t>
      </w:r>
      <w:r w:rsidRPr="0096398F">
        <w:rPr>
          <w:sz w:val="26"/>
          <w:szCs w:val="26"/>
        </w:rPr>
        <w:t xml:space="preserve"> дней (при соблюдении гигиенических требований к максимальным величинам недельной образовательной нагрузки согласно СанПиН 2.4.2.2821-10). </w:t>
      </w:r>
    </w:p>
    <w:p w:rsidR="002F3811" w:rsidRPr="0096398F" w:rsidRDefault="002F3811" w:rsidP="0096398F">
      <w:pPr>
        <w:ind w:firstLine="709"/>
        <w:contextualSpacing/>
        <w:jc w:val="both"/>
        <w:rPr>
          <w:sz w:val="26"/>
          <w:szCs w:val="26"/>
        </w:rPr>
      </w:pPr>
    </w:p>
    <w:p w:rsidR="002F3811" w:rsidRPr="0096398F" w:rsidRDefault="00EE79F7" w:rsidP="00BE07A1">
      <w:pPr>
        <w:ind w:firstLine="709"/>
        <w:contextualSpacing/>
        <w:jc w:val="both"/>
        <w:rPr>
          <w:sz w:val="26"/>
          <w:szCs w:val="26"/>
        </w:rPr>
      </w:pPr>
      <w:r w:rsidRPr="0096398F">
        <w:rPr>
          <w:sz w:val="26"/>
          <w:szCs w:val="26"/>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2F3811" w:rsidRPr="0096398F" w:rsidRDefault="00EE79F7" w:rsidP="00BE07A1">
      <w:pPr>
        <w:ind w:firstLine="709"/>
        <w:contextualSpacing/>
        <w:jc w:val="both"/>
        <w:rPr>
          <w:sz w:val="26"/>
          <w:szCs w:val="26"/>
        </w:rPr>
      </w:pPr>
      <w:r w:rsidRPr="0096398F">
        <w:rPr>
          <w:sz w:val="26"/>
          <w:szCs w:val="26"/>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2F3811" w:rsidRPr="0096398F" w:rsidRDefault="00EE79F7" w:rsidP="00BE07A1">
      <w:pPr>
        <w:ind w:firstLine="709"/>
        <w:contextualSpacing/>
        <w:jc w:val="both"/>
        <w:rPr>
          <w:sz w:val="26"/>
          <w:szCs w:val="26"/>
        </w:rPr>
      </w:pPr>
      <w:r w:rsidRPr="0096398F">
        <w:rPr>
          <w:sz w:val="26"/>
          <w:szCs w:val="26"/>
        </w:rPr>
        <w:t>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w:t>
      </w:r>
      <w:r w:rsidR="00E67882" w:rsidRPr="0096398F">
        <w:rPr>
          <w:sz w:val="26"/>
          <w:szCs w:val="26"/>
        </w:rPr>
        <w:t>в продолжительностью не менее 40</w:t>
      </w:r>
      <w:r w:rsidRPr="0096398F">
        <w:rPr>
          <w:sz w:val="26"/>
          <w:szCs w:val="26"/>
        </w:rPr>
        <w:t xml:space="preserve"> минут.</w:t>
      </w:r>
    </w:p>
    <w:p w:rsidR="002F3811" w:rsidRPr="0096398F" w:rsidRDefault="00EE79F7" w:rsidP="00BE07A1">
      <w:pPr>
        <w:ind w:firstLine="709"/>
        <w:contextualSpacing/>
        <w:jc w:val="both"/>
        <w:rPr>
          <w:sz w:val="26"/>
          <w:szCs w:val="26"/>
        </w:rPr>
      </w:pPr>
      <w:r w:rsidRPr="0096398F">
        <w:rPr>
          <w:sz w:val="26"/>
          <w:szCs w:val="26"/>
        </w:rPr>
        <w:t>При обучении детей с ЗПР предусматривается специальный подход при комплектовании класса, в котором будет обучаться ребенок с ЗПР. Обучающиеся с ЗПР, осваивающие вариант 7.2 АООП НОО, 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Наполняемость класса не должна превышать 12 обучающихся.</w:t>
      </w:r>
    </w:p>
    <w:p w:rsidR="002F3811" w:rsidRPr="0096398F" w:rsidRDefault="00EE79F7" w:rsidP="0096398F">
      <w:pPr>
        <w:ind w:firstLine="709"/>
        <w:contextualSpacing/>
        <w:jc w:val="both"/>
        <w:rPr>
          <w:sz w:val="26"/>
          <w:szCs w:val="26"/>
        </w:rPr>
      </w:pPr>
      <w:r w:rsidRPr="0096398F">
        <w:rPr>
          <w:sz w:val="26"/>
          <w:szCs w:val="26"/>
        </w:rPr>
        <w:t>Особые образовательные потребности обучающихся с ЗПР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2F3811" w:rsidRPr="0096398F" w:rsidRDefault="002F3811" w:rsidP="0096398F">
      <w:pPr>
        <w:ind w:firstLine="709"/>
        <w:contextualSpacing/>
        <w:jc w:val="both"/>
        <w:rPr>
          <w:sz w:val="26"/>
          <w:szCs w:val="26"/>
        </w:rPr>
      </w:pPr>
    </w:p>
    <w:p w:rsidR="002F3811" w:rsidRPr="0096398F" w:rsidRDefault="002F3811" w:rsidP="0096398F">
      <w:pPr>
        <w:ind w:firstLine="709"/>
        <w:contextualSpacing/>
        <w:jc w:val="both"/>
        <w:rPr>
          <w:sz w:val="26"/>
          <w:szCs w:val="26"/>
        </w:rPr>
      </w:pPr>
    </w:p>
    <w:p w:rsidR="002F3811" w:rsidRPr="0096398F" w:rsidRDefault="002F3811" w:rsidP="0096398F">
      <w:pPr>
        <w:ind w:firstLine="709"/>
        <w:contextualSpacing/>
        <w:jc w:val="both"/>
        <w:rPr>
          <w:sz w:val="26"/>
          <w:szCs w:val="26"/>
        </w:rPr>
        <w:sectPr w:rsidR="002F3811" w:rsidRPr="0096398F" w:rsidSect="00E70875">
          <w:pgSz w:w="11900" w:h="16838"/>
          <w:pgMar w:top="1138" w:right="566" w:bottom="188" w:left="1276" w:header="0" w:footer="0" w:gutter="0"/>
          <w:cols w:space="720" w:equalWidth="0">
            <w:col w:w="10064"/>
          </w:cols>
        </w:sectPr>
      </w:pPr>
    </w:p>
    <w:p w:rsidR="002F3811" w:rsidRPr="00BE07A1" w:rsidRDefault="00EE79F7" w:rsidP="00357886">
      <w:pPr>
        <w:spacing w:before="240" w:after="240"/>
        <w:ind w:firstLine="426"/>
        <w:contextualSpacing/>
        <w:rPr>
          <w:b/>
          <w:sz w:val="26"/>
          <w:szCs w:val="26"/>
        </w:rPr>
      </w:pPr>
      <w:r w:rsidRPr="00BE07A1">
        <w:rPr>
          <w:b/>
          <w:sz w:val="26"/>
          <w:szCs w:val="26"/>
        </w:rPr>
        <w:lastRenderedPageBreak/>
        <w:t>Контрол</w:t>
      </w:r>
      <w:r w:rsidR="00BE07A1">
        <w:rPr>
          <w:b/>
          <w:sz w:val="26"/>
          <w:szCs w:val="26"/>
        </w:rPr>
        <w:t>ь за состоянием системы условий</w:t>
      </w:r>
    </w:p>
    <w:p w:rsidR="002F3811" w:rsidRPr="00CF508E" w:rsidRDefault="00EE79F7" w:rsidP="00BE07A1">
      <w:pPr>
        <w:spacing w:before="240" w:after="240"/>
        <w:ind w:firstLine="426"/>
        <w:contextualSpacing/>
        <w:jc w:val="both"/>
        <w:rPr>
          <w:sz w:val="26"/>
          <w:szCs w:val="26"/>
        </w:rPr>
        <w:sectPr w:rsidR="002F3811" w:rsidRPr="00CF508E" w:rsidSect="00357886">
          <w:pgSz w:w="11900" w:h="16838"/>
          <w:pgMar w:top="1130" w:right="566" w:bottom="188" w:left="1134" w:header="0" w:footer="0" w:gutter="0"/>
          <w:cols w:space="720" w:equalWidth="0">
            <w:col w:w="10206"/>
          </w:cols>
        </w:sectPr>
      </w:pPr>
      <w:r w:rsidRPr="00CF508E">
        <w:rPr>
          <w:sz w:val="26"/>
          <w:szCs w:val="26"/>
        </w:rPr>
        <w:t xml:space="preserve">Контроль за состоянием системы условий осуществляется через </w:t>
      </w:r>
      <w:r w:rsidR="00BE07A1" w:rsidRPr="00CF508E">
        <w:rPr>
          <w:sz w:val="26"/>
          <w:szCs w:val="26"/>
        </w:rPr>
        <w:t>систему и</w:t>
      </w:r>
      <w:r w:rsidR="00C333B0" w:rsidRPr="00CF508E">
        <w:rPr>
          <w:sz w:val="26"/>
          <w:szCs w:val="26"/>
        </w:rPr>
        <w:t xml:space="preserve">  систему </w:t>
      </w:r>
      <w:r w:rsidR="005F1EAA" w:rsidRPr="00CF508E">
        <w:rPr>
          <w:sz w:val="26"/>
          <w:szCs w:val="26"/>
        </w:rPr>
        <w:t>внутриучрежденческого</w:t>
      </w:r>
      <w:r w:rsidR="005F1EAA" w:rsidRPr="00CF508E">
        <w:rPr>
          <w:sz w:val="26"/>
          <w:szCs w:val="26"/>
        </w:rPr>
        <w:tab/>
      </w:r>
      <w:r w:rsidRPr="00CF508E">
        <w:rPr>
          <w:sz w:val="26"/>
          <w:szCs w:val="26"/>
        </w:rPr>
        <w:t>контроля.</w:t>
      </w:r>
    </w:p>
    <w:p w:rsidR="002F3811" w:rsidRPr="00CF508E" w:rsidRDefault="002F3811" w:rsidP="00BE07A1">
      <w:pPr>
        <w:spacing w:before="240" w:after="240"/>
        <w:ind w:firstLine="426"/>
        <w:contextualSpacing/>
        <w:jc w:val="both"/>
        <w:rPr>
          <w:sz w:val="26"/>
          <w:szCs w:val="26"/>
        </w:rPr>
      </w:pPr>
    </w:p>
    <w:p w:rsidR="002F3811" w:rsidRPr="00CF508E" w:rsidRDefault="00EE79F7" w:rsidP="00BE07A1">
      <w:pPr>
        <w:spacing w:before="240" w:after="240"/>
        <w:ind w:firstLine="426"/>
        <w:contextualSpacing/>
        <w:jc w:val="both"/>
        <w:rPr>
          <w:sz w:val="26"/>
          <w:szCs w:val="26"/>
        </w:rPr>
      </w:pPr>
      <w:r w:rsidRPr="00CF508E">
        <w:rPr>
          <w:sz w:val="26"/>
          <w:szCs w:val="26"/>
        </w:rPr>
        <w:t>Осуществляется ежегодное самообследование деятельности учреждения, по итогам которого на сайте школы публикуется отчет о самообследовании и публичный доклад директора школы. Результатом реализации ООП НОО станет повышение качества предоставления общего образования, которое будет достигнуто путём создания современных условий образовательного процесса и роста эффективности учительского труда.</w:t>
      </w:r>
    </w:p>
    <w:p w:rsidR="002F3811" w:rsidRPr="00CF508E" w:rsidRDefault="002F3811" w:rsidP="00BE07A1">
      <w:pPr>
        <w:spacing w:before="240" w:after="240"/>
        <w:ind w:firstLine="426"/>
        <w:contextualSpacing/>
        <w:jc w:val="both"/>
        <w:rPr>
          <w:sz w:val="26"/>
          <w:szCs w:val="26"/>
        </w:rPr>
      </w:pPr>
    </w:p>
    <w:p w:rsidR="002F3811" w:rsidRPr="00CF508E" w:rsidRDefault="00EE79F7" w:rsidP="00BE07A1">
      <w:pPr>
        <w:spacing w:before="240" w:after="240"/>
        <w:ind w:firstLine="426"/>
        <w:contextualSpacing/>
        <w:jc w:val="both"/>
        <w:rPr>
          <w:sz w:val="26"/>
          <w:szCs w:val="26"/>
        </w:rPr>
      </w:pPr>
      <w:r w:rsidRPr="00CF508E">
        <w:rPr>
          <w:sz w:val="26"/>
          <w:szCs w:val="26"/>
        </w:rPr>
        <w:t>Ключевым индикатором будет являться удовлетворенность качеством образования педагогических работников, родителей, учащихся, определяемая по результатам социологических опросов.</w:t>
      </w:r>
    </w:p>
    <w:p w:rsidR="002F3811" w:rsidRPr="00CF508E" w:rsidRDefault="002F3811" w:rsidP="00BE07A1">
      <w:pPr>
        <w:spacing w:before="240" w:after="240"/>
        <w:ind w:firstLine="426"/>
        <w:contextualSpacing/>
        <w:jc w:val="both"/>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Default="002F3811"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144D9" w:rsidRDefault="002144D9"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357886">
      <w:pPr>
        <w:spacing w:before="240" w:after="240"/>
        <w:ind w:firstLine="426"/>
        <w:contextualSpacing/>
        <w:rPr>
          <w:sz w:val="26"/>
          <w:szCs w:val="26"/>
        </w:rPr>
      </w:pPr>
    </w:p>
    <w:p w:rsidR="002F3811" w:rsidRPr="00CF508E" w:rsidRDefault="002F3811" w:rsidP="00BE07A1">
      <w:pPr>
        <w:spacing w:before="240" w:after="240"/>
        <w:contextualSpacing/>
        <w:rPr>
          <w:sz w:val="26"/>
          <w:szCs w:val="26"/>
        </w:rPr>
      </w:pPr>
    </w:p>
    <w:sectPr w:rsidR="002F3811" w:rsidRPr="00CF508E" w:rsidSect="00357886">
      <w:type w:val="continuous"/>
      <w:pgSz w:w="11900" w:h="16838"/>
      <w:pgMar w:top="1130" w:right="566" w:bottom="188" w:left="1134" w:header="0" w:footer="0" w:gutter="0"/>
      <w:cols w:space="720" w:equalWidth="0">
        <w:col w:w="10206"/>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1E3B" w:rsidRDefault="00E21E3B" w:rsidP="00357886">
      <w:r>
        <w:separator/>
      </w:r>
    </w:p>
  </w:endnote>
  <w:endnote w:type="continuationSeparator" w:id="1">
    <w:p w:rsidR="00E21E3B" w:rsidRDefault="00E21E3B" w:rsidP="00357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B01" w:rsidRDefault="00E31B0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725456"/>
      <w:docPartObj>
        <w:docPartGallery w:val="Page Numbers (Bottom of Page)"/>
        <w:docPartUnique/>
      </w:docPartObj>
    </w:sdtPr>
    <w:sdtEndPr>
      <w:rPr>
        <w:sz w:val="28"/>
      </w:rPr>
    </w:sdtEndPr>
    <w:sdtContent>
      <w:p w:rsidR="00E31B01" w:rsidRPr="00252306" w:rsidRDefault="00E31B01">
        <w:pPr>
          <w:pStyle w:val="aa"/>
          <w:jc w:val="center"/>
          <w:rPr>
            <w:sz w:val="28"/>
          </w:rPr>
        </w:pPr>
        <w:r w:rsidRPr="00252306">
          <w:rPr>
            <w:sz w:val="28"/>
          </w:rPr>
          <w:fldChar w:fldCharType="begin"/>
        </w:r>
        <w:r w:rsidRPr="00252306">
          <w:rPr>
            <w:sz w:val="28"/>
          </w:rPr>
          <w:instrText>PAGE   \* MERGEFORMAT</w:instrText>
        </w:r>
        <w:r w:rsidRPr="00252306">
          <w:rPr>
            <w:sz w:val="28"/>
          </w:rPr>
          <w:fldChar w:fldCharType="separate"/>
        </w:r>
        <w:r w:rsidR="004271DF">
          <w:rPr>
            <w:noProof/>
            <w:sz w:val="28"/>
          </w:rPr>
          <w:t>134</w:t>
        </w:r>
        <w:r w:rsidRPr="00252306">
          <w:rPr>
            <w:sz w:val="28"/>
          </w:rPr>
          <w:fldChar w:fldCharType="end"/>
        </w:r>
      </w:p>
    </w:sdtContent>
  </w:sdt>
  <w:p w:rsidR="00E31B01" w:rsidRDefault="00E31B0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B01" w:rsidRDefault="00E31B0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1E3B" w:rsidRDefault="00E21E3B" w:rsidP="00357886">
      <w:r>
        <w:separator/>
      </w:r>
    </w:p>
  </w:footnote>
  <w:footnote w:type="continuationSeparator" w:id="1">
    <w:p w:rsidR="00E21E3B" w:rsidRDefault="00E21E3B" w:rsidP="00357886">
      <w:r>
        <w:continuationSeparator/>
      </w:r>
    </w:p>
  </w:footnote>
  <w:footnote w:id="2">
    <w:p w:rsidR="00E31B01" w:rsidRDefault="00E31B01" w:rsidP="006C2621">
      <w:pPr>
        <w:pStyle w:val="ae"/>
        <w:jc w:val="both"/>
      </w:pPr>
      <w:r>
        <w:rPr>
          <w:rStyle w:val="af0"/>
        </w:rPr>
        <w:footnoteRef/>
      </w:r>
      <w:r>
        <w:t xml:space="preserve"> Приказ Минобрнауки России от 19.12.2014г.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footnote>
  <w:footnote w:id="3">
    <w:p w:rsidR="00E31B01" w:rsidRPr="007B49FF" w:rsidRDefault="00E31B01" w:rsidP="001838EA">
      <w:pPr>
        <w:pStyle w:val="ae"/>
        <w:jc w:val="both"/>
      </w:pPr>
      <w:r>
        <w:rPr>
          <w:rStyle w:val="af0"/>
        </w:rPr>
        <w:footnoteRef/>
      </w:r>
      <w:r>
        <w:t xml:space="preserve"> Примерная адаптированная основная общеобразовательная программа начального общего образования обучающихся с задержкой психического развития (одобрена решением федерального учебно-методического объединения по общему образованию (протокол от 22.12. 2015 г. № 4/15), размещенная на официальном сайте </w:t>
      </w:r>
      <w:r>
        <w:rPr>
          <w:lang w:val="en-US"/>
        </w:rPr>
        <w:t>fgosreestr</w:t>
      </w:r>
      <w:r w:rsidRPr="0086306F">
        <w:t>.</w:t>
      </w:r>
      <w:r>
        <w:rPr>
          <w:lang w:val="en-US"/>
        </w:rPr>
        <w:t>ru</w:t>
      </w:r>
      <w:r>
        <w:t>.</w:t>
      </w:r>
    </w:p>
  </w:footnote>
  <w:footnote w:id="4">
    <w:p w:rsidR="00E31B01" w:rsidRDefault="00E31B01" w:rsidP="00357886">
      <w:pPr>
        <w:pStyle w:val="Style26"/>
        <w:widowControl/>
        <w:spacing w:line="240" w:lineRule="auto"/>
        <w:jc w:val="left"/>
      </w:pPr>
      <w:r>
        <w:rPr>
          <w:rStyle w:val="FontStyle63"/>
          <w:rFonts w:eastAsia="Calibri"/>
        </w:rPr>
        <w:t>.</w:t>
      </w:r>
    </w:p>
  </w:footnote>
  <w:footnote w:id="5">
    <w:p w:rsidR="00E31B01" w:rsidRDefault="00E31B01" w:rsidP="00993BC0">
      <w:pPr>
        <w:pStyle w:val="1"/>
        <w:spacing w:before="0" w:after="0" w:line="240" w:lineRule="auto"/>
        <w:jc w:val="both"/>
      </w:pPr>
      <w:r w:rsidRPr="00E0372E">
        <w:rPr>
          <w:rStyle w:val="af0"/>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E31B01" w:rsidRDefault="00E31B01" w:rsidP="00993BC0">
      <w:pPr>
        <w:pStyle w:val="ae"/>
        <w:tabs>
          <w:tab w:val="left" w:pos="2490"/>
        </w:tabs>
      </w:pPr>
      <w:r>
        <w:tab/>
      </w:r>
    </w:p>
  </w:footnote>
  <w:footnote w:id="6">
    <w:p w:rsidR="00E31B01" w:rsidRDefault="00E31B01">
      <w:pPr>
        <w:pStyle w:val="ae"/>
      </w:pPr>
      <w:r>
        <w:rPr>
          <w:rStyle w:val="af0"/>
        </w:rPr>
        <w:footnoteRef/>
      </w:r>
      <w:r>
        <w:t xml:space="preserve"> Таблица. График повышения квалификации педагогических работников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B01" w:rsidRDefault="00E31B0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B01" w:rsidRDefault="00E31B01">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B01" w:rsidRDefault="00E31B0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2.75pt;height:14.25pt;visibility:visible;mso-wrap-style:square" o:bullet="t">
        <v:imagedata r:id="rId1" o:title=""/>
      </v:shape>
    </w:pict>
  </w:numPicBullet>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031F5C"/>
    <w:multiLevelType w:val="hybridMultilevel"/>
    <w:tmpl w:val="71D6AB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EE4747"/>
    <w:multiLevelType w:val="hybridMultilevel"/>
    <w:tmpl w:val="9BAEEB0A"/>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862367"/>
    <w:multiLevelType w:val="hybridMultilevel"/>
    <w:tmpl w:val="D118351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BD202C"/>
    <w:multiLevelType w:val="hybridMultilevel"/>
    <w:tmpl w:val="A4863B58"/>
    <w:lvl w:ilvl="0" w:tplc="24E831CC">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A637EA6"/>
    <w:multiLevelType w:val="hybridMultilevel"/>
    <w:tmpl w:val="D6A4EA2A"/>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CF2197C"/>
    <w:multiLevelType w:val="hybridMultilevel"/>
    <w:tmpl w:val="9CFAB5F6"/>
    <w:lvl w:ilvl="0" w:tplc="028E74A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265418"/>
    <w:multiLevelType w:val="hybridMultilevel"/>
    <w:tmpl w:val="8F44B584"/>
    <w:lvl w:ilvl="0" w:tplc="4FB89682">
      <w:numFmt w:val="bullet"/>
      <w:lvlText w:val="•"/>
      <w:lvlJc w:val="left"/>
      <w:pPr>
        <w:ind w:left="1069" w:hanging="360"/>
      </w:pPr>
      <w:rPr>
        <w:rFonts w:ascii="Calibri" w:eastAsia="Arial Unicode MS" w:hAnsi="Calibri" w:cs="Calibri" w:hint="default"/>
        <w:color w:val="00000A"/>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2182A9A"/>
    <w:multiLevelType w:val="multilevel"/>
    <w:tmpl w:val="C218CC8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Arial Unicode MS" w:hAnsi="Calibri" w:cs="Calibri" w:hint="default"/>
        <w:color w:val="00000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FA2B0E"/>
    <w:multiLevelType w:val="hybridMultilevel"/>
    <w:tmpl w:val="F13E8954"/>
    <w:lvl w:ilvl="0" w:tplc="04190001">
      <w:start w:val="1"/>
      <w:numFmt w:val="bullet"/>
      <w:lvlText w:val=""/>
      <w:lvlJc w:val="left"/>
      <w:pPr>
        <w:tabs>
          <w:tab w:val="num" w:pos="720"/>
        </w:tabs>
        <w:ind w:left="720" w:hanging="360"/>
      </w:pPr>
      <w:rPr>
        <w:rFonts w:ascii="Symbol" w:hAnsi="Symbol" w:hint="default"/>
      </w:rPr>
    </w:lvl>
    <w:lvl w:ilvl="1" w:tplc="FD3EF7C0" w:tentative="1">
      <w:start w:val="1"/>
      <w:numFmt w:val="bullet"/>
      <w:lvlText w:val=""/>
      <w:lvlJc w:val="left"/>
      <w:pPr>
        <w:tabs>
          <w:tab w:val="num" w:pos="1440"/>
        </w:tabs>
        <w:ind w:left="1440" w:hanging="360"/>
      </w:pPr>
      <w:rPr>
        <w:rFonts w:ascii="Symbol" w:hAnsi="Symbol" w:hint="default"/>
      </w:rPr>
    </w:lvl>
    <w:lvl w:ilvl="2" w:tplc="14F2E94E" w:tentative="1">
      <w:start w:val="1"/>
      <w:numFmt w:val="bullet"/>
      <w:lvlText w:val=""/>
      <w:lvlJc w:val="left"/>
      <w:pPr>
        <w:tabs>
          <w:tab w:val="num" w:pos="2160"/>
        </w:tabs>
        <w:ind w:left="2160" w:hanging="360"/>
      </w:pPr>
      <w:rPr>
        <w:rFonts w:ascii="Symbol" w:hAnsi="Symbol" w:hint="default"/>
      </w:rPr>
    </w:lvl>
    <w:lvl w:ilvl="3" w:tplc="EB747AA4" w:tentative="1">
      <w:start w:val="1"/>
      <w:numFmt w:val="bullet"/>
      <w:lvlText w:val=""/>
      <w:lvlJc w:val="left"/>
      <w:pPr>
        <w:tabs>
          <w:tab w:val="num" w:pos="2880"/>
        </w:tabs>
        <w:ind w:left="2880" w:hanging="360"/>
      </w:pPr>
      <w:rPr>
        <w:rFonts w:ascii="Symbol" w:hAnsi="Symbol" w:hint="default"/>
      </w:rPr>
    </w:lvl>
    <w:lvl w:ilvl="4" w:tplc="590E0192" w:tentative="1">
      <w:start w:val="1"/>
      <w:numFmt w:val="bullet"/>
      <w:lvlText w:val=""/>
      <w:lvlJc w:val="left"/>
      <w:pPr>
        <w:tabs>
          <w:tab w:val="num" w:pos="3600"/>
        </w:tabs>
        <w:ind w:left="3600" w:hanging="360"/>
      </w:pPr>
      <w:rPr>
        <w:rFonts w:ascii="Symbol" w:hAnsi="Symbol" w:hint="default"/>
      </w:rPr>
    </w:lvl>
    <w:lvl w:ilvl="5" w:tplc="7B44761E" w:tentative="1">
      <w:start w:val="1"/>
      <w:numFmt w:val="bullet"/>
      <w:lvlText w:val=""/>
      <w:lvlJc w:val="left"/>
      <w:pPr>
        <w:tabs>
          <w:tab w:val="num" w:pos="4320"/>
        </w:tabs>
        <w:ind w:left="4320" w:hanging="360"/>
      </w:pPr>
      <w:rPr>
        <w:rFonts w:ascii="Symbol" w:hAnsi="Symbol" w:hint="default"/>
      </w:rPr>
    </w:lvl>
    <w:lvl w:ilvl="6" w:tplc="E68045C2" w:tentative="1">
      <w:start w:val="1"/>
      <w:numFmt w:val="bullet"/>
      <w:lvlText w:val=""/>
      <w:lvlJc w:val="left"/>
      <w:pPr>
        <w:tabs>
          <w:tab w:val="num" w:pos="5040"/>
        </w:tabs>
        <w:ind w:left="5040" w:hanging="360"/>
      </w:pPr>
      <w:rPr>
        <w:rFonts w:ascii="Symbol" w:hAnsi="Symbol" w:hint="default"/>
      </w:rPr>
    </w:lvl>
    <w:lvl w:ilvl="7" w:tplc="8DAEF14E" w:tentative="1">
      <w:start w:val="1"/>
      <w:numFmt w:val="bullet"/>
      <w:lvlText w:val=""/>
      <w:lvlJc w:val="left"/>
      <w:pPr>
        <w:tabs>
          <w:tab w:val="num" w:pos="5760"/>
        </w:tabs>
        <w:ind w:left="5760" w:hanging="360"/>
      </w:pPr>
      <w:rPr>
        <w:rFonts w:ascii="Symbol" w:hAnsi="Symbol" w:hint="default"/>
      </w:rPr>
    </w:lvl>
    <w:lvl w:ilvl="8" w:tplc="E2EAD54C" w:tentative="1">
      <w:start w:val="1"/>
      <w:numFmt w:val="bullet"/>
      <w:lvlText w:val=""/>
      <w:lvlJc w:val="left"/>
      <w:pPr>
        <w:tabs>
          <w:tab w:val="num" w:pos="6480"/>
        </w:tabs>
        <w:ind w:left="6480" w:hanging="360"/>
      </w:pPr>
      <w:rPr>
        <w:rFonts w:ascii="Symbol" w:hAnsi="Symbol" w:hint="default"/>
      </w:rPr>
    </w:lvl>
  </w:abstractNum>
  <w:abstractNum w:abstractNumId="10">
    <w:nsid w:val="29F838ED"/>
    <w:multiLevelType w:val="hybridMultilevel"/>
    <w:tmpl w:val="FC3046D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CF0FBE"/>
    <w:multiLevelType w:val="hybridMultilevel"/>
    <w:tmpl w:val="BDB2C5D2"/>
    <w:lvl w:ilvl="0" w:tplc="06DEB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DA26A73"/>
    <w:multiLevelType w:val="hybridMultilevel"/>
    <w:tmpl w:val="79A6591C"/>
    <w:lvl w:ilvl="0" w:tplc="79F05D5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EFE02DC"/>
    <w:multiLevelType w:val="hybridMultilevel"/>
    <w:tmpl w:val="2124CCB6"/>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CA2E02"/>
    <w:multiLevelType w:val="hybridMultilevel"/>
    <w:tmpl w:val="BFFE1D0C"/>
    <w:lvl w:ilvl="0" w:tplc="79F05D5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9250C88"/>
    <w:multiLevelType w:val="hybridMultilevel"/>
    <w:tmpl w:val="CB1C876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400A7883"/>
    <w:multiLevelType w:val="hybridMultilevel"/>
    <w:tmpl w:val="FA30D0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0F95E3C"/>
    <w:multiLevelType w:val="hybridMultilevel"/>
    <w:tmpl w:val="16C4A1B6"/>
    <w:lvl w:ilvl="0" w:tplc="79F05D5C">
      <w:start w:val="1"/>
      <w:numFmt w:val="bullet"/>
      <w:lvlText w:val=""/>
      <w:lvlJc w:val="left"/>
      <w:pPr>
        <w:ind w:left="1429" w:hanging="360"/>
      </w:pPr>
      <w:rPr>
        <w:rFonts w:ascii="Symbol" w:hAnsi="Symbol" w:hint="default"/>
      </w:rPr>
    </w:lvl>
    <w:lvl w:ilvl="1" w:tplc="79F05D5C">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2DB1A96"/>
    <w:multiLevelType w:val="hybridMultilevel"/>
    <w:tmpl w:val="509E43AA"/>
    <w:lvl w:ilvl="0" w:tplc="79F05D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E037B7"/>
    <w:multiLevelType w:val="hybridMultilevel"/>
    <w:tmpl w:val="28C0BE48"/>
    <w:lvl w:ilvl="0" w:tplc="79F05D5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7A07C79"/>
    <w:multiLevelType w:val="hybridMultilevel"/>
    <w:tmpl w:val="413AC9C8"/>
    <w:lvl w:ilvl="0" w:tplc="F7725E54">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8A94477"/>
    <w:multiLevelType w:val="hybridMultilevel"/>
    <w:tmpl w:val="806E6454"/>
    <w:lvl w:ilvl="0" w:tplc="24E831CC">
      <w:numFmt w:val="bullet"/>
      <w:lvlText w:val="•"/>
      <w:lvlJc w:val="left"/>
      <w:pPr>
        <w:ind w:left="1778"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4CF292B"/>
    <w:multiLevelType w:val="hybridMultilevel"/>
    <w:tmpl w:val="14901D88"/>
    <w:lvl w:ilvl="0" w:tplc="63CE4928">
      <w:start w:val="1"/>
      <w:numFmt w:val="bullet"/>
      <w:lvlText w:val=""/>
      <w:lvlPicBulletId w:val="0"/>
      <w:lvlJc w:val="left"/>
      <w:pPr>
        <w:tabs>
          <w:tab w:val="num" w:pos="720"/>
        </w:tabs>
        <w:ind w:left="720" w:hanging="360"/>
      </w:pPr>
      <w:rPr>
        <w:rFonts w:ascii="Symbol" w:hAnsi="Symbol" w:hint="default"/>
      </w:rPr>
    </w:lvl>
    <w:lvl w:ilvl="1" w:tplc="EA7EA8E6" w:tentative="1">
      <w:start w:val="1"/>
      <w:numFmt w:val="bullet"/>
      <w:lvlText w:val=""/>
      <w:lvlJc w:val="left"/>
      <w:pPr>
        <w:tabs>
          <w:tab w:val="num" w:pos="1440"/>
        </w:tabs>
        <w:ind w:left="1440" w:hanging="360"/>
      </w:pPr>
      <w:rPr>
        <w:rFonts w:ascii="Symbol" w:hAnsi="Symbol" w:hint="default"/>
      </w:rPr>
    </w:lvl>
    <w:lvl w:ilvl="2" w:tplc="FA5E7FC4" w:tentative="1">
      <w:start w:val="1"/>
      <w:numFmt w:val="bullet"/>
      <w:lvlText w:val=""/>
      <w:lvlJc w:val="left"/>
      <w:pPr>
        <w:tabs>
          <w:tab w:val="num" w:pos="2160"/>
        </w:tabs>
        <w:ind w:left="2160" w:hanging="360"/>
      </w:pPr>
      <w:rPr>
        <w:rFonts w:ascii="Symbol" w:hAnsi="Symbol" w:hint="default"/>
      </w:rPr>
    </w:lvl>
    <w:lvl w:ilvl="3" w:tplc="F4EEF7B6" w:tentative="1">
      <w:start w:val="1"/>
      <w:numFmt w:val="bullet"/>
      <w:lvlText w:val=""/>
      <w:lvlJc w:val="left"/>
      <w:pPr>
        <w:tabs>
          <w:tab w:val="num" w:pos="2880"/>
        </w:tabs>
        <w:ind w:left="2880" w:hanging="360"/>
      </w:pPr>
      <w:rPr>
        <w:rFonts w:ascii="Symbol" w:hAnsi="Symbol" w:hint="default"/>
      </w:rPr>
    </w:lvl>
    <w:lvl w:ilvl="4" w:tplc="9ADA4A5E" w:tentative="1">
      <w:start w:val="1"/>
      <w:numFmt w:val="bullet"/>
      <w:lvlText w:val=""/>
      <w:lvlJc w:val="left"/>
      <w:pPr>
        <w:tabs>
          <w:tab w:val="num" w:pos="3600"/>
        </w:tabs>
        <w:ind w:left="3600" w:hanging="360"/>
      </w:pPr>
      <w:rPr>
        <w:rFonts w:ascii="Symbol" w:hAnsi="Symbol" w:hint="default"/>
      </w:rPr>
    </w:lvl>
    <w:lvl w:ilvl="5" w:tplc="6CDE1B38" w:tentative="1">
      <w:start w:val="1"/>
      <w:numFmt w:val="bullet"/>
      <w:lvlText w:val=""/>
      <w:lvlJc w:val="left"/>
      <w:pPr>
        <w:tabs>
          <w:tab w:val="num" w:pos="4320"/>
        </w:tabs>
        <w:ind w:left="4320" w:hanging="360"/>
      </w:pPr>
      <w:rPr>
        <w:rFonts w:ascii="Symbol" w:hAnsi="Symbol" w:hint="default"/>
      </w:rPr>
    </w:lvl>
    <w:lvl w:ilvl="6" w:tplc="730E5728" w:tentative="1">
      <w:start w:val="1"/>
      <w:numFmt w:val="bullet"/>
      <w:lvlText w:val=""/>
      <w:lvlJc w:val="left"/>
      <w:pPr>
        <w:tabs>
          <w:tab w:val="num" w:pos="5040"/>
        </w:tabs>
        <w:ind w:left="5040" w:hanging="360"/>
      </w:pPr>
      <w:rPr>
        <w:rFonts w:ascii="Symbol" w:hAnsi="Symbol" w:hint="default"/>
      </w:rPr>
    </w:lvl>
    <w:lvl w:ilvl="7" w:tplc="F9FAAAB8" w:tentative="1">
      <w:start w:val="1"/>
      <w:numFmt w:val="bullet"/>
      <w:lvlText w:val=""/>
      <w:lvlJc w:val="left"/>
      <w:pPr>
        <w:tabs>
          <w:tab w:val="num" w:pos="5760"/>
        </w:tabs>
        <w:ind w:left="5760" w:hanging="360"/>
      </w:pPr>
      <w:rPr>
        <w:rFonts w:ascii="Symbol" w:hAnsi="Symbol" w:hint="default"/>
      </w:rPr>
    </w:lvl>
    <w:lvl w:ilvl="8" w:tplc="C5B2DC5C" w:tentative="1">
      <w:start w:val="1"/>
      <w:numFmt w:val="bullet"/>
      <w:lvlText w:val=""/>
      <w:lvlJc w:val="left"/>
      <w:pPr>
        <w:tabs>
          <w:tab w:val="num" w:pos="6480"/>
        </w:tabs>
        <w:ind w:left="6480" w:hanging="360"/>
      </w:pPr>
      <w:rPr>
        <w:rFonts w:ascii="Symbol" w:hAnsi="Symbol" w:hint="default"/>
      </w:rPr>
    </w:lvl>
  </w:abstractNum>
  <w:abstractNum w:abstractNumId="23">
    <w:nsid w:val="65083836"/>
    <w:multiLevelType w:val="hybridMultilevel"/>
    <w:tmpl w:val="72407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14071F"/>
    <w:multiLevelType w:val="hybridMultilevel"/>
    <w:tmpl w:val="AAF8854C"/>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1690887"/>
    <w:multiLevelType w:val="hybridMultilevel"/>
    <w:tmpl w:val="C784B738"/>
    <w:lvl w:ilvl="0" w:tplc="79F05D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1AC134E"/>
    <w:multiLevelType w:val="hybridMultilevel"/>
    <w:tmpl w:val="9AA64C8C"/>
    <w:lvl w:ilvl="0" w:tplc="79F05D5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723704C2"/>
    <w:multiLevelType w:val="hybridMultilevel"/>
    <w:tmpl w:val="A76671F2"/>
    <w:lvl w:ilvl="0" w:tplc="79F05D5C">
      <w:start w:val="1"/>
      <w:numFmt w:val="bullet"/>
      <w:lvlText w:val=""/>
      <w:lvlJc w:val="left"/>
      <w:pPr>
        <w:ind w:left="720" w:hanging="360"/>
      </w:pPr>
      <w:rPr>
        <w:rFonts w:ascii="Symbol" w:hAnsi="Symbol" w:hint="default"/>
      </w:rPr>
    </w:lvl>
    <w:lvl w:ilvl="1" w:tplc="D4D8F3F0">
      <w:numFmt w:val="bullet"/>
      <w:lvlText w:val="•"/>
      <w:lvlJc w:val="left"/>
      <w:pPr>
        <w:ind w:left="1440" w:hanging="360"/>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396F89"/>
    <w:multiLevelType w:val="hybridMultilevel"/>
    <w:tmpl w:val="5C14D190"/>
    <w:lvl w:ilvl="0" w:tplc="04190001">
      <w:start w:val="1"/>
      <w:numFmt w:val="bullet"/>
      <w:lvlText w:val=""/>
      <w:lvlJc w:val="left"/>
      <w:pPr>
        <w:ind w:left="1204" w:hanging="360"/>
      </w:pPr>
      <w:rPr>
        <w:rFonts w:ascii="Symbol" w:hAnsi="Symbol" w:hint="default"/>
      </w:rPr>
    </w:lvl>
    <w:lvl w:ilvl="1" w:tplc="04190003" w:tentative="1">
      <w:start w:val="1"/>
      <w:numFmt w:val="bullet"/>
      <w:lvlText w:val="o"/>
      <w:lvlJc w:val="left"/>
      <w:pPr>
        <w:ind w:left="1924" w:hanging="360"/>
      </w:pPr>
      <w:rPr>
        <w:rFonts w:ascii="Courier New" w:hAnsi="Courier New" w:cs="Courier New" w:hint="default"/>
      </w:rPr>
    </w:lvl>
    <w:lvl w:ilvl="2" w:tplc="04190005" w:tentative="1">
      <w:start w:val="1"/>
      <w:numFmt w:val="bullet"/>
      <w:lvlText w:val=""/>
      <w:lvlJc w:val="left"/>
      <w:pPr>
        <w:ind w:left="2644" w:hanging="360"/>
      </w:pPr>
      <w:rPr>
        <w:rFonts w:ascii="Wingdings" w:hAnsi="Wingdings" w:hint="default"/>
      </w:rPr>
    </w:lvl>
    <w:lvl w:ilvl="3" w:tplc="04190001" w:tentative="1">
      <w:start w:val="1"/>
      <w:numFmt w:val="bullet"/>
      <w:lvlText w:val=""/>
      <w:lvlJc w:val="left"/>
      <w:pPr>
        <w:ind w:left="3364" w:hanging="360"/>
      </w:pPr>
      <w:rPr>
        <w:rFonts w:ascii="Symbol" w:hAnsi="Symbol" w:hint="default"/>
      </w:rPr>
    </w:lvl>
    <w:lvl w:ilvl="4" w:tplc="04190003" w:tentative="1">
      <w:start w:val="1"/>
      <w:numFmt w:val="bullet"/>
      <w:lvlText w:val="o"/>
      <w:lvlJc w:val="left"/>
      <w:pPr>
        <w:ind w:left="4084" w:hanging="360"/>
      </w:pPr>
      <w:rPr>
        <w:rFonts w:ascii="Courier New" w:hAnsi="Courier New" w:cs="Courier New" w:hint="default"/>
      </w:rPr>
    </w:lvl>
    <w:lvl w:ilvl="5" w:tplc="04190005" w:tentative="1">
      <w:start w:val="1"/>
      <w:numFmt w:val="bullet"/>
      <w:lvlText w:val=""/>
      <w:lvlJc w:val="left"/>
      <w:pPr>
        <w:ind w:left="4804" w:hanging="360"/>
      </w:pPr>
      <w:rPr>
        <w:rFonts w:ascii="Wingdings" w:hAnsi="Wingdings" w:hint="default"/>
      </w:rPr>
    </w:lvl>
    <w:lvl w:ilvl="6" w:tplc="04190001" w:tentative="1">
      <w:start w:val="1"/>
      <w:numFmt w:val="bullet"/>
      <w:lvlText w:val=""/>
      <w:lvlJc w:val="left"/>
      <w:pPr>
        <w:ind w:left="5524" w:hanging="360"/>
      </w:pPr>
      <w:rPr>
        <w:rFonts w:ascii="Symbol" w:hAnsi="Symbol" w:hint="default"/>
      </w:rPr>
    </w:lvl>
    <w:lvl w:ilvl="7" w:tplc="04190003" w:tentative="1">
      <w:start w:val="1"/>
      <w:numFmt w:val="bullet"/>
      <w:lvlText w:val="o"/>
      <w:lvlJc w:val="left"/>
      <w:pPr>
        <w:ind w:left="6244" w:hanging="360"/>
      </w:pPr>
      <w:rPr>
        <w:rFonts w:ascii="Courier New" w:hAnsi="Courier New" w:cs="Courier New" w:hint="default"/>
      </w:rPr>
    </w:lvl>
    <w:lvl w:ilvl="8" w:tplc="04190005" w:tentative="1">
      <w:start w:val="1"/>
      <w:numFmt w:val="bullet"/>
      <w:lvlText w:val=""/>
      <w:lvlJc w:val="left"/>
      <w:pPr>
        <w:ind w:left="6964" w:hanging="360"/>
      </w:pPr>
      <w:rPr>
        <w:rFonts w:ascii="Wingdings" w:hAnsi="Wingdings" w:hint="default"/>
      </w:rPr>
    </w:lvl>
  </w:abstractNum>
  <w:num w:numId="1">
    <w:abstractNumId w:val="0"/>
  </w:num>
  <w:num w:numId="2">
    <w:abstractNumId w:val="9"/>
  </w:num>
  <w:num w:numId="3">
    <w:abstractNumId w:val="15"/>
  </w:num>
  <w:num w:numId="4">
    <w:abstractNumId w:val="22"/>
  </w:num>
  <w:num w:numId="5">
    <w:abstractNumId w:val="28"/>
  </w:num>
  <w:num w:numId="6">
    <w:abstractNumId w:val="3"/>
  </w:num>
  <w:num w:numId="7">
    <w:abstractNumId w:val="16"/>
  </w:num>
  <w:num w:numId="8">
    <w:abstractNumId w:val="1"/>
  </w:num>
  <w:num w:numId="9">
    <w:abstractNumId w:val="8"/>
  </w:num>
  <w:num w:numId="10">
    <w:abstractNumId w:val="25"/>
  </w:num>
  <w:num w:numId="11">
    <w:abstractNumId w:val="20"/>
  </w:num>
  <w:num w:numId="12">
    <w:abstractNumId w:val="5"/>
  </w:num>
  <w:num w:numId="13">
    <w:abstractNumId w:val="4"/>
  </w:num>
  <w:num w:numId="14">
    <w:abstractNumId w:val="21"/>
  </w:num>
  <w:num w:numId="15">
    <w:abstractNumId w:val="12"/>
  </w:num>
  <w:num w:numId="16">
    <w:abstractNumId w:val="24"/>
  </w:num>
  <w:num w:numId="17">
    <w:abstractNumId w:val="7"/>
  </w:num>
  <w:num w:numId="18">
    <w:abstractNumId w:val="17"/>
  </w:num>
  <w:num w:numId="19">
    <w:abstractNumId w:val="27"/>
  </w:num>
  <w:num w:numId="20">
    <w:abstractNumId w:val="26"/>
  </w:num>
  <w:num w:numId="21">
    <w:abstractNumId w:val="10"/>
  </w:num>
  <w:num w:numId="22">
    <w:abstractNumId w:val="18"/>
  </w:num>
  <w:num w:numId="23">
    <w:abstractNumId w:val="6"/>
  </w:num>
  <w:num w:numId="24">
    <w:abstractNumId w:val="13"/>
  </w:num>
  <w:num w:numId="25">
    <w:abstractNumId w:val="19"/>
  </w:num>
  <w:num w:numId="26">
    <w:abstractNumId w:val="23"/>
  </w:num>
  <w:num w:numId="27">
    <w:abstractNumId w:val="2"/>
  </w:num>
  <w:num w:numId="28">
    <w:abstractNumId w:val="11"/>
  </w:num>
  <w:num w:numId="29">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useFELayout/>
  </w:compat>
  <w:rsids>
    <w:rsidRoot w:val="002F3811"/>
    <w:rsid w:val="0000226A"/>
    <w:rsid w:val="000238A4"/>
    <w:rsid w:val="00036422"/>
    <w:rsid w:val="00037BD3"/>
    <w:rsid w:val="00081550"/>
    <w:rsid w:val="0008308F"/>
    <w:rsid w:val="00085C3A"/>
    <w:rsid w:val="000956F0"/>
    <w:rsid w:val="000B1171"/>
    <w:rsid w:val="000E0077"/>
    <w:rsid w:val="0010631F"/>
    <w:rsid w:val="0016123C"/>
    <w:rsid w:val="0016437F"/>
    <w:rsid w:val="00164CC5"/>
    <w:rsid w:val="001666EC"/>
    <w:rsid w:val="00166A21"/>
    <w:rsid w:val="00171A35"/>
    <w:rsid w:val="0017667F"/>
    <w:rsid w:val="001838EA"/>
    <w:rsid w:val="00186AAE"/>
    <w:rsid w:val="001B13EA"/>
    <w:rsid w:val="001B4320"/>
    <w:rsid w:val="001C5DBD"/>
    <w:rsid w:val="001C7A8C"/>
    <w:rsid w:val="001D7519"/>
    <w:rsid w:val="001D79CF"/>
    <w:rsid w:val="001E4438"/>
    <w:rsid w:val="001E7A29"/>
    <w:rsid w:val="0020469B"/>
    <w:rsid w:val="00205387"/>
    <w:rsid w:val="002144D9"/>
    <w:rsid w:val="00216295"/>
    <w:rsid w:val="002165E9"/>
    <w:rsid w:val="00223779"/>
    <w:rsid w:val="00234288"/>
    <w:rsid w:val="00240F38"/>
    <w:rsid w:val="00252306"/>
    <w:rsid w:val="002627C1"/>
    <w:rsid w:val="00276DD0"/>
    <w:rsid w:val="0028508F"/>
    <w:rsid w:val="00285C38"/>
    <w:rsid w:val="00290F4E"/>
    <w:rsid w:val="002A7DAE"/>
    <w:rsid w:val="002C1D8C"/>
    <w:rsid w:val="002C580B"/>
    <w:rsid w:val="002D13FE"/>
    <w:rsid w:val="002D295A"/>
    <w:rsid w:val="002D7119"/>
    <w:rsid w:val="002F3811"/>
    <w:rsid w:val="002F7797"/>
    <w:rsid w:val="003216B1"/>
    <w:rsid w:val="00326347"/>
    <w:rsid w:val="003319C9"/>
    <w:rsid w:val="00332498"/>
    <w:rsid w:val="003439FE"/>
    <w:rsid w:val="00346FF3"/>
    <w:rsid w:val="003556C7"/>
    <w:rsid w:val="00357886"/>
    <w:rsid w:val="003664C3"/>
    <w:rsid w:val="00370181"/>
    <w:rsid w:val="003830D5"/>
    <w:rsid w:val="00384022"/>
    <w:rsid w:val="00387D73"/>
    <w:rsid w:val="00393403"/>
    <w:rsid w:val="003A123C"/>
    <w:rsid w:val="003A345B"/>
    <w:rsid w:val="003B3436"/>
    <w:rsid w:val="003D15B9"/>
    <w:rsid w:val="00404257"/>
    <w:rsid w:val="0041536E"/>
    <w:rsid w:val="00423413"/>
    <w:rsid w:val="00426159"/>
    <w:rsid w:val="0042719D"/>
    <w:rsid w:val="004271DF"/>
    <w:rsid w:val="00433A31"/>
    <w:rsid w:val="00447F22"/>
    <w:rsid w:val="004535A8"/>
    <w:rsid w:val="00460D0C"/>
    <w:rsid w:val="00472176"/>
    <w:rsid w:val="00485732"/>
    <w:rsid w:val="004921A7"/>
    <w:rsid w:val="004964D7"/>
    <w:rsid w:val="004A7B85"/>
    <w:rsid w:val="004B4BE1"/>
    <w:rsid w:val="004E1754"/>
    <w:rsid w:val="004E3D6F"/>
    <w:rsid w:val="004E58CD"/>
    <w:rsid w:val="00506083"/>
    <w:rsid w:val="00520B89"/>
    <w:rsid w:val="00527F29"/>
    <w:rsid w:val="0053074B"/>
    <w:rsid w:val="00531A83"/>
    <w:rsid w:val="00537B7C"/>
    <w:rsid w:val="005661A9"/>
    <w:rsid w:val="0057084B"/>
    <w:rsid w:val="00581C91"/>
    <w:rsid w:val="00595446"/>
    <w:rsid w:val="005A0B07"/>
    <w:rsid w:val="005B1BAE"/>
    <w:rsid w:val="005C33B1"/>
    <w:rsid w:val="005D4FBD"/>
    <w:rsid w:val="005D55EA"/>
    <w:rsid w:val="005E4070"/>
    <w:rsid w:val="005E5EB9"/>
    <w:rsid w:val="005F1867"/>
    <w:rsid w:val="005F1EAA"/>
    <w:rsid w:val="005F2593"/>
    <w:rsid w:val="005F2766"/>
    <w:rsid w:val="006112CD"/>
    <w:rsid w:val="006203D4"/>
    <w:rsid w:val="006237D2"/>
    <w:rsid w:val="00630D77"/>
    <w:rsid w:val="00631C13"/>
    <w:rsid w:val="00635D5D"/>
    <w:rsid w:val="00643461"/>
    <w:rsid w:val="006525FD"/>
    <w:rsid w:val="006537FF"/>
    <w:rsid w:val="00653DEB"/>
    <w:rsid w:val="00674F39"/>
    <w:rsid w:val="00677BA2"/>
    <w:rsid w:val="006979CC"/>
    <w:rsid w:val="006A01FD"/>
    <w:rsid w:val="006A4279"/>
    <w:rsid w:val="006A7315"/>
    <w:rsid w:val="006B7AC2"/>
    <w:rsid w:val="006C2621"/>
    <w:rsid w:val="006E19BF"/>
    <w:rsid w:val="006F3DF1"/>
    <w:rsid w:val="006F6044"/>
    <w:rsid w:val="006F64E3"/>
    <w:rsid w:val="00703FCD"/>
    <w:rsid w:val="00715F91"/>
    <w:rsid w:val="007224C3"/>
    <w:rsid w:val="007240C4"/>
    <w:rsid w:val="00736A35"/>
    <w:rsid w:val="00742B25"/>
    <w:rsid w:val="007519C7"/>
    <w:rsid w:val="007972B2"/>
    <w:rsid w:val="007A0BC2"/>
    <w:rsid w:val="007B49FF"/>
    <w:rsid w:val="007C07C3"/>
    <w:rsid w:val="007C4AE0"/>
    <w:rsid w:val="007D59A9"/>
    <w:rsid w:val="007E5149"/>
    <w:rsid w:val="0080038A"/>
    <w:rsid w:val="00820824"/>
    <w:rsid w:val="00826C57"/>
    <w:rsid w:val="00831325"/>
    <w:rsid w:val="0083295E"/>
    <w:rsid w:val="00834144"/>
    <w:rsid w:val="00836ACA"/>
    <w:rsid w:val="00837C4B"/>
    <w:rsid w:val="0086306F"/>
    <w:rsid w:val="00871DBB"/>
    <w:rsid w:val="00881B1E"/>
    <w:rsid w:val="00892DA4"/>
    <w:rsid w:val="008A145C"/>
    <w:rsid w:val="008A3074"/>
    <w:rsid w:val="008A64C9"/>
    <w:rsid w:val="008B0004"/>
    <w:rsid w:val="008B39F4"/>
    <w:rsid w:val="008C40F8"/>
    <w:rsid w:val="008C7FB8"/>
    <w:rsid w:val="008D1C7E"/>
    <w:rsid w:val="008D63BA"/>
    <w:rsid w:val="009032BE"/>
    <w:rsid w:val="00921DAF"/>
    <w:rsid w:val="009235D6"/>
    <w:rsid w:val="00952F22"/>
    <w:rsid w:val="0096398F"/>
    <w:rsid w:val="00981516"/>
    <w:rsid w:val="00987C85"/>
    <w:rsid w:val="0099377E"/>
    <w:rsid w:val="00993AE1"/>
    <w:rsid w:val="00993BC0"/>
    <w:rsid w:val="009B2ED2"/>
    <w:rsid w:val="009B41F7"/>
    <w:rsid w:val="009C6CF6"/>
    <w:rsid w:val="009D1AA8"/>
    <w:rsid w:val="009E46CC"/>
    <w:rsid w:val="009E5537"/>
    <w:rsid w:val="00A321CE"/>
    <w:rsid w:val="00A50894"/>
    <w:rsid w:val="00A57A14"/>
    <w:rsid w:val="00A62C52"/>
    <w:rsid w:val="00A65112"/>
    <w:rsid w:val="00A7282E"/>
    <w:rsid w:val="00A75C97"/>
    <w:rsid w:val="00A830AF"/>
    <w:rsid w:val="00A93A07"/>
    <w:rsid w:val="00AA1B95"/>
    <w:rsid w:val="00AA3333"/>
    <w:rsid w:val="00AD0B78"/>
    <w:rsid w:val="00B35444"/>
    <w:rsid w:val="00B35634"/>
    <w:rsid w:val="00B57232"/>
    <w:rsid w:val="00B60BDE"/>
    <w:rsid w:val="00B770F6"/>
    <w:rsid w:val="00B82404"/>
    <w:rsid w:val="00BA2B59"/>
    <w:rsid w:val="00BA4057"/>
    <w:rsid w:val="00BA5D94"/>
    <w:rsid w:val="00BC0DCF"/>
    <w:rsid w:val="00BC248E"/>
    <w:rsid w:val="00BC445B"/>
    <w:rsid w:val="00BE07A1"/>
    <w:rsid w:val="00BE4A8E"/>
    <w:rsid w:val="00C315E3"/>
    <w:rsid w:val="00C333B0"/>
    <w:rsid w:val="00C41F67"/>
    <w:rsid w:val="00C441AF"/>
    <w:rsid w:val="00C625CC"/>
    <w:rsid w:val="00C714EA"/>
    <w:rsid w:val="00C83C4A"/>
    <w:rsid w:val="00C85DE0"/>
    <w:rsid w:val="00C94800"/>
    <w:rsid w:val="00CA3DAC"/>
    <w:rsid w:val="00CA748B"/>
    <w:rsid w:val="00CB2383"/>
    <w:rsid w:val="00CC2CF1"/>
    <w:rsid w:val="00CD0EF6"/>
    <w:rsid w:val="00CD1A74"/>
    <w:rsid w:val="00CD753F"/>
    <w:rsid w:val="00CF508E"/>
    <w:rsid w:val="00D013E9"/>
    <w:rsid w:val="00D10F11"/>
    <w:rsid w:val="00D13E75"/>
    <w:rsid w:val="00D14C80"/>
    <w:rsid w:val="00D16DC5"/>
    <w:rsid w:val="00D210AF"/>
    <w:rsid w:val="00D522BA"/>
    <w:rsid w:val="00D52DBB"/>
    <w:rsid w:val="00D54D2D"/>
    <w:rsid w:val="00D55DB5"/>
    <w:rsid w:val="00D63E24"/>
    <w:rsid w:val="00D76450"/>
    <w:rsid w:val="00D77AFA"/>
    <w:rsid w:val="00D82DD8"/>
    <w:rsid w:val="00D83875"/>
    <w:rsid w:val="00D83DF4"/>
    <w:rsid w:val="00DA2725"/>
    <w:rsid w:val="00DA4E94"/>
    <w:rsid w:val="00DA738A"/>
    <w:rsid w:val="00DC04F9"/>
    <w:rsid w:val="00DC0A7B"/>
    <w:rsid w:val="00DC4C91"/>
    <w:rsid w:val="00DD74A2"/>
    <w:rsid w:val="00DF5127"/>
    <w:rsid w:val="00E039C0"/>
    <w:rsid w:val="00E06B9D"/>
    <w:rsid w:val="00E11346"/>
    <w:rsid w:val="00E12ABC"/>
    <w:rsid w:val="00E21E3B"/>
    <w:rsid w:val="00E24D1A"/>
    <w:rsid w:val="00E311BB"/>
    <w:rsid w:val="00E31B01"/>
    <w:rsid w:val="00E41387"/>
    <w:rsid w:val="00E44D0E"/>
    <w:rsid w:val="00E4596C"/>
    <w:rsid w:val="00E53F61"/>
    <w:rsid w:val="00E579AE"/>
    <w:rsid w:val="00E6713C"/>
    <w:rsid w:val="00E67882"/>
    <w:rsid w:val="00E70875"/>
    <w:rsid w:val="00E74F49"/>
    <w:rsid w:val="00E81B66"/>
    <w:rsid w:val="00E83E6D"/>
    <w:rsid w:val="00E914B5"/>
    <w:rsid w:val="00EB272E"/>
    <w:rsid w:val="00EB54E6"/>
    <w:rsid w:val="00EC4FEE"/>
    <w:rsid w:val="00ED1DD0"/>
    <w:rsid w:val="00EE79F7"/>
    <w:rsid w:val="00EF737D"/>
    <w:rsid w:val="00F007E2"/>
    <w:rsid w:val="00F26208"/>
    <w:rsid w:val="00F3191E"/>
    <w:rsid w:val="00F564B9"/>
    <w:rsid w:val="00F610E9"/>
    <w:rsid w:val="00F61F60"/>
    <w:rsid w:val="00F75605"/>
    <w:rsid w:val="00F75700"/>
    <w:rsid w:val="00F87773"/>
    <w:rsid w:val="00FA4AE9"/>
    <w:rsid w:val="00FE305F"/>
    <w:rsid w:val="00FE71EB"/>
    <w:rsid w:val="00FF614C"/>
    <w:rsid w:val="00FF77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811"/>
  </w:style>
  <w:style w:type="paragraph" w:styleId="1">
    <w:name w:val="heading 1"/>
    <w:basedOn w:val="a"/>
    <w:next w:val="a"/>
    <w:link w:val="10"/>
    <w:uiPriority w:val="9"/>
    <w:qFormat/>
    <w:rsid w:val="00993BC0"/>
    <w:pPr>
      <w:keepNext/>
      <w:suppressAutoHyphens/>
      <w:spacing w:before="240" w:after="60" w:line="276" w:lineRule="auto"/>
      <w:outlineLvl w:val="0"/>
    </w:pPr>
    <w:rPr>
      <w:rFonts w:ascii="Cambria" w:eastAsia="Times New Roman" w:hAnsi="Cambria"/>
      <w:b/>
      <w:bCs/>
      <w:color w:val="00000A"/>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5B1BAE"/>
    <w:rPr>
      <w:rFonts w:ascii="Tahoma" w:hAnsi="Tahoma" w:cs="Tahoma"/>
      <w:sz w:val="16"/>
      <w:szCs w:val="16"/>
    </w:rPr>
  </w:style>
  <w:style w:type="character" w:customStyle="1" w:styleId="a5">
    <w:name w:val="Текст выноски Знак"/>
    <w:basedOn w:val="a0"/>
    <w:link w:val="a4"/>
    <w:uiPriority w:val="99"/>
    <w:semiHidden/>
    <w:rsid w:val="005B1BAE"/>
    <w:rPr>
      <w:rFonts w:ascii="Tahoma" w:hAnsi="Tahoma" w:cs="Tahoma"/>
      <w:sz w:val="16"/>
      <w:szCs w:val="16"/>
    </w:rPr>
  </w:style>
  <w:style w:type="paragraph" w:styleId="a6">
    <w:name w:val="List Paragraph"/>
    <w:basedOn w:val="a"/>
    <w:uiPriority w:val="34"/>
    <w:qFormat/>
    <w:rsid w:val="00346FF3"/>
    <w:pPr>
      <w:ind w:left="720"/>
      <w:contextualSpacing/>
    </w:pPr>
  </w:style>
  <w:style w:type="paragraph" w:customStyle="1" w:styleId="21">
    <w:name w:val="Средняя сетка 21"/>
    <w:basedOn w:val="a"/>
    <w:uiPriority w:val="1"/>
    <w:qFormat/>
    <w:rsid w:val="00357886"/>
    <w:pPr>
      <w:numPr>
        <w:numId w:val="1"/>
      </w:numPr>
      <w:spacing w:line="360" w:lineRule="auto"/>
      <w:contextualSpacing/>
      <w:jc w:val="both"/>
      <w:outlineLvl w:val="1"/>
    </w:pPr>
    <w:rPr>
      <w:rFonts w:eastAsia="Times New Roman"/>
      <w:sz w:val="28"/>
      <w:szCs w:val="24"/>
    </w:rPr>
  </w:style>
  <w:style w:type="paragraph" w:customStyle="1" w:styleId="Style26">
    <w:name w:val="Style26"/>
    <w:basedOn w:val="a"/>
    <w:uiPriority w:val="99"/>
    <w:rsid w:val="00357886"/>
    <w:pPr>
      <w:widowControl w:val="0"/>
      <w:autoSpaceDE w:val="0"/>
      <w:autoSpaceDN w:val="0"/>
      <w:adjustRightInd w:val="0"/>
      <w:spacing w:line="192" w:lineRule="exact"/>
      <w:jc w:val="both"/>
    </w:pPr>
    <w:rPr>
      <w:rFonts w:ascii="Tahoma" w:eastAsia="Times New Roman" w:hAnsi="Tahoma" w:cs="Tahoma"/>
      <w:sz w:val="24"/>
      <w:szCs w:val="24"/>
    </w:rPr>
  </w:style>
  <w:style w:type="character" w:customStyle="1" w:styleId="FontStyle63">
    <w:name w:val="Font Style63"/>
    <w:uiPriority w:val="99"/>
    <w:rsid w:val="00357886"/>
    <w:rPr>
      <w:rFonts w:ascii="Times New Roman" w:hAnsi="Times New Roman" w:cs="Times New Roman" w:hint="default"/>
      <w:sz w:val="14"/>
      <w:szCs w:val="14"/>
    </w:rPr>
  </w:style>
  <w:style w:type="table" w:customStyle="1" w:styleId="11">
    <w:name w:val="Сетка таблицы1"/>
    <w:basedOn w:val="a1"/>
    <w:next w:val="a7"/>
    <w:uiPriority w:val="59"/>
    <w:rsid w:val="007A0BC2"/>
    <w:rPr>
      <w:rFonts w:asciiTheme="minorHAnsi" w:eastAsiaTheme="minorHAnsi" w:hAnsiTheme="minorHAnsi" w:cstheme="minorBid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7">
    <w:name w:val="Table Grid"/>
    <w:basedOn w:val="a1"/>
    <w:uiPriority w:val="39"/>
    <w:rsid w:val="007A0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252306"/>
    <w:pPr>
      <w:tabs>
        <w:tab w:val="center" w:pos="4677"/>
        <w:tab w:val="right" w:pos="9355"/>
      </w:tabs>
    </w:pPr>
  </w:style>
  <w:style w:type="character" w:customStyle="1" w:styleId="a9">
    <w:name w:val="Верхний колонтитул Знак"/>
    <w:basedOn w:val="a0"/>
    <w:link w:val="a8"/>
    <w:uiPriority w:val="99"/>
    <w:rsid w:val="00252306"/>
  </w:style>
  <w:style w:type="paragraph" w:styleId="aa">
    <w:name w:val="footer"/>
    <w:basedOn w:val="a"/>
    <w:link w:val="ab"/>
    <w:uiPriority w:val="99"/>
    <w:unhideWhenUsed/>
    <w:rsid w:val="00252306"/>
    <w:pPr>
      <w:tabs>
        <w:tab w:val="center" w:pos="4677"/>
        <w:tab w:val="right" w:pos="9355"/>
      </w:tabs>
    </w:pPr>
  </w:style>
  <w:style w:type="character" w:customStyle="1" w:styleId="ab">
    <w:name w:val="Нижний колонтитул Знак"/>
    <w:basedOn w:val="a0"/>
    <w:link w:val="aa"/>
    <w:uiPriority w:val="99"/>
    <w:rsid w:val="00252306"/>
  </w:style>
  <w:style w:type="paragraph" w:styleId="ac">
    <w:name w:val="Normal (Web)"/>
    <w:basedOn w:val="a"/>
    <w:uiPriority w:val="99"/>
    <w:semiHidden/>
    <w:unhideWhenUsed/>
    <w:rsid w:val="000956F0"/>
    <w:rPr>
      <w:sz w:val="24"/>
      <w:szCs w:val="24"/>
    </w:rPr>
  </w:style>
  <w:style w:type="character" w:customStyle="1" w:styleId="ad">
    <w:name w:val="Символ сноски"/>
    <w:rsid w:val="000956F0"/>
    <w:rPr>
      <w:vertAlign w:val="superscript"/>
    </w:rPr>
  </w:style>
  <w:style w:type="paragraph" w:styleId="ae">
    <w:name w:val="footnote text"/>
    <w:aliases w:val="Основной текст с отступом1,Основной текст с отступом11,Body Text Indent,Знак1,Body Text Indent1"/>
    <w:basedOn w:val="a"/>
    <w:link w:val="af"/>
    <w:unhideWhenUsed/>
    <w:rsid w:val="006C2621"/>
    <w:rPr>
      <w:sz w:val="20"/>
      <w:szCs w:val="20"/>
    </w:rPr>
  </w:style>
  <w:style w:type="character" w:customStyle="1" w:styleId="af">
    <w:name w:val="Текст сноски Знак"/>
    <w:aliases w:val="Основной текст с отступом1 Знак,Основной текст с отступом11 Знак,Body Text Indent Знак,Знак1 Знак,Body Text Indent1 Знак"/>
    <w:basedOn w:val="a0"/>
    <w:link w:val="ae"/>
    <w:rsid w:val="006C2621"/>
    <w:rPr>
      <w:sz w:val="20"/>
      <w:szCs w:val="20"/>
    </w:rPr>
  </w:style>
  <w:style w:type="character" w:styleId="af0">
    <w:name w:val="footnote reference"/>
    <w:basedOn w:val="a0"/>
    <w:uiPriority w:val="99"/>
    <w:unhideWhenUsed/>
    <w:rsid w:val="006C2621"/>
    <w:rPr>
      <w:vertAlign w:val="superscript"/>
    </w:rPr>
  </w:style>
  <w:style w:type="paragraph" w:customStyle="1" w:styleId="af1">
    <w:name w:val="Основной"/>
    <w:basedOn w:val="a"/>
    <w:link w:val="af2"/>
    <w:rsid w:val="00290F4E"/>
    <w:pPr>
      <w:autoSpaceDE w:val="0"/>
      <w:autoSpaceDN w:val="0"/>
      <w:adjustRightInd w:val="0"/>
      <w:spacing w:line="214" w:lineRule="atLeast"/>
      <w:ind w:firstLine="283"/>
      <w:jc w:val="both"/>
      <w:textAlignment w:val="center"/>
    </w:pPr>
    <w:rPr>
      <w:rFonts w:ascii="NewtonCSanPin" w:eastAsia="Times New Roman" w:hAnsi="NewtonCSanPin"/>
      <w:color w:val="000000"/>
      <w:sz w:val="21"/>
      <w:szCs w:val="21"/>
      <w:lang w:eastAsia="en-US"/>
    </w:rPr>
  </w:style>
  <w:style w:type="character" w:customStyle="1" w:styleId="af2">
    <w:name w:val="Основной Знак"/>
    <w:link w:val="af1"/>
    <w:rsid w:val="00290F4E"/>
    <w:rPr>
      <w:rFonts w:ascii="NewtonCSanPin" w:eastAsia="Times New Roman" w:hAnsi="NewtonCSanPin"/>
      <w:color w:val="000000"/>
      <w:sz w:val="21"/>
      <w:szCs w:val="21"/>
      <w:lang w:eastAsia="en-US"/>
    </w:rPr>
  </w:style>
  <w:style w:type="character" w:customStyle="1" w:styleId="10">
    <w:name w:val="Заголовок 1 Знак"/>
    <w:basedOn w:val="a0"/>
    <w:link w:val="1"/>
    <w:uiPriority w:val="9"/>
    <w:rsid w:val="00993BC0"/>
    <w:rPr>
      <w:rFonts w:ascii="Cambria" w:eastAsia="Times New Roman" w:hAnsi="Cambria"/>
      <w:b/>
      <w:bCs/>
      <w:color w:val="00000A"/>
      <w:kern w:val="32"/>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9FF23-D541-4118-BEBB-B83CE70C0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147</Pages>
  <Words>50360</Words>
  <Characters>287052</Characters>
  <Application>Microsoft Office Word</Application>
  <DocSecurity>0</DocSecurity>
  <Lines>2392</Lines>
  <Paragraphs>673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Kolizey</cp:lastModifiedBy>
  <cp:revision>49</cp:revision>
  <cp:lastPrinted>2019-02-28T08:22:00Z</cp:lastPrinted>
  <dcterms:created xsi:type="dcterms:W3CDTF">2018-06-08T12:07:00Z</dcterms:created>
  <dcterms:modified xsi:type="dcterms:W3CDTF">2019-02-28T08:22:00Z</dcterms:modified>
</cp:coreProperties>
</file>